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0505D" w14:textId="10652054" w:rsidR="00A267CD" w:rsidRPr="00116C87" w:rsidRDefault="00A267CD" w:rsidP="00116C87">
      <w:pPr>
        <w:spacing w:line="360" w:lineRule="auto"/>
        <w:jc w:val="center"/>
        <w:rPr>
          <w:rFonts w:cs="Arial"/>
          <w:b/>
          <w:sz w:val="20"/>
        </w:rPr>
      </w:pPr>
      <w:r w:rsidRPr="00116C87">
        <w:rPr>
          <w:rFonts w:cs="Arial"/>
          <w:b/>
          <w:sz w:val="20"/>
        </w:rPr>
        <w:t>UMOWA NR</w:t>
      </w:r>
      <w:r w:rsidR="00293B41" w:rsidRPr="00116C87">
        <w:rPr>
          <w:rFonts w:cs="Arial"/>
          <w:sz w:val="20"/>
        </w:rPr>
        <w:t xml:space="preserve"> </w:t>
      </w:r>
      <w:r w:rsidR="00876177" w:rsidRPr="00116C87">
        <w:rPr>
          <w:rFonts w:cs="Arial"/>
          <w:b/>
          <w:sz w:val="20"/>
        </w:rPr>
        <w:t>…</w:t>
      </w:r>
      <w:r w:rsidR="00BE135F" w:rsidRPr="00116C87">
        <w:rPr>
          <w:rFonts w:cs="Arial"/>
          <w:b/>
          <w:sz w:val="20"/>
        </w:rPr>
        <w:t>/</w:t>
      </w:r>
      <w:r w:rsidR="00116C87">
        <w:rPr>
          <w:rFonts w:cs="Arial"/>
          <w:b/>
          <w:sz w:val="20"/>
        </w:rPr>
        <w:t>TT/</w:t>
      </w:r>
      <w:r w:rsidR="00CE2EAA" w:rsidRPr="00116C87">
        <w:rPr>
          <w:rFonts w:cs="Arial"/>
          <w:b/>
          <w:sz w:val="20"/>
        </w:rPr>
        <w:t>202</w:t>
      </w:r>
      <w:r w:rsidR="00116C87">
        <w:rPr>
          <w:rFonts w:cs="Arial"/>
          <w:b/>
          <w:sz w:val="20"/>
        </w:rPr>
        <w:t>5</w:t>
      </w:r>
    </w:p>
    <w:p w14:paraId="38A7B283" w14:textId="77777777" w:rsidR="00A267CD" w:rsidRPr="00116C87" w:rsidRDefault="00A267CD" w:rsidP="00116C87">
      <w:pPr>
        <w:pStyle w:val="Zwykytekst"/>
        <w:spacing w:line="360" w:lineRule="auto"/>
        <w:rPr>
          <w:rFonts w:ascii="Arial" w:hAnsi="Arial" w:cs="Arial"/>
        </w:rPr>
      </w:pPr>
    </w:p>
    <w:p w14:paraId="1478244F" w14:textId="77777777" w:rsidR="00A267CD" w:rsidRPr="00116C87" w:rsidRDefault="00A267CD" w:rsidP="00116C87">
      <w:pPr>
        <w:pStyle w:val="Zwykytekst"/>
        <w:spacing w:line="360" w:lineRule="auto"/>
        <w:rPr>
          <w:rFonts w:ascii="Arial" w:hAnsi="Arial" w:cs="Arial"/>
        </w:rPr>
      </w:pPr>
      <w:r w:rsidRPr="00116C87">
        <w:rPr>
          <w:rFonts w:ascii="Arial" w:hAnsi="Arial" w:cs="Arial"/>
        </w:rPr>
        <w:t>zawarta w Płocku dnia _____</w:t>
      </w:r>
      <w:r w:rsidR="00772EF1" w:rsidRPr="00116C87">
        <w:rPr>
          <w:rFonts w:ascii="Arial" w:hAnsi="Arial" w:cs="Arial"/>
        </w:rPr>
        <w:t>____</w:t>
      </w:r>
      <w:r w:rsidRPr="00116C87">
        <w:rPr>
          <w:rFonts w:ascii="Arial" w:hAnsi="Arial" w:cs="Arial"/>
        </w:rPr>
        <w:t>_______ zwana dalej „U</w:t>
      </w:r>
      <w:r w:rsidR="00972C04" w:rsidRPr="00116C87">
        <w:rPr>
          <w:rFonts w:ascii="Arial" w:hAnsi="Arial" w:cs="Arial"/>
        </w:rPr>
        <w:t>mową</w:t>
      </w:r>
      <w:r w:rsidRPr="00116C87">
        <w:rPr>
          <w:rFonts w:ascii="Arial" w:hAnsi="Arial" w:cs="Arial"/>
        </w:rPr>
        <w:t>”</w:t>
      </w:r>
    </w:p>
    <w:p w14:paraId="6015A092" w14:textId="77777777" w:rsidR="004927E8" w:rsidRPr="00116C87" w:rsidRDefault="00A267CD" w:rsidP="00116C87">
      <w:pPr>
        <w:pStyle w:val="Zwykytekst"/>
        <w:spacing w:line="360" w:lineRule="auto"/>
        <w:rPr>
          <w:rFonts w:ascii="Arial" w:hAnsi="Arial" w:cs="Arial"/>
        </w:rPr>
      </w:pPr>
      <w:r w:rsidRPr="00116C87">
        <w:rPr>
          <w:rFonts w:ascii="Arial" w:hAnsi="Arial" w:cs="Arial"/>
        </w:rPr>
        <w:t>pomiędzy:</w:t>
      </w:r>
      <w:r w:rsidRPr="00116C87">
        <w:rPr>
          <w:rFonts w:ascii="Arial" w:hAnsi="Arial" w:cs="Arial"/>
        </w:rPr>
        <w:tab/>
      </w:r>
    </w:p>
    <w:p w14:paraId="69F533B4" w14:textId="1B139466" w:rsidR="004927E8" w:rsidRPr="00116C87" w:rsidRDefault="004927E8" w:rsidP="00116C87">
      <w:pPr>
        <w:pStyle w:val="Zwykytekst"/>
        <w:spacing w:line="360" w:lineRule="auto"/>
        <w:rPr>
          <w:rFonts w:ascii="Arial" w:hAnsi="Arial" w:cs="Arial"/>
        </w:rPr>
      </w:pPr>
    </w:p>
    <w:p w14:paraId="7ECD80F7" w14:textId="77777777" w:rsidR="004927E8" w:rsidRPr="00116C87" w:rsidRDefault="00F913AB" w:rsidP="00116C87">
      <w:pPr>
        <w:spacing w:line="360" w:lineRule="auto"/>
        <w:ind w:right="96"/>
        <w:jc w:val="both"/>
        <w:rPr>
          <w:rFonts w:cs="Arial"/>
          <w:sz w:val="20"/>
        </w:rPr>
      </w:pPr>
      <w:r w:rsidRPr="00116C87">
        <w:rPr>
          <w:rFonts w:cs="Arial"/>
          <w:b/>
          <w:sz w:val="20"/>
        </w:rPr>
        <w:t>ORLEN Administracja s</w:t>
      </w:r>
      <w:r w:rsidR="004927E8" w:rsidRPr="00116C87">
        <w:rPr>
          <w:rFonts w:cs="Arial"/>
          <w:b/>
          <w:sz w:val="20"/>
        </w:rPr>
        <w:t>p. z o.o.</w:t>
      </w:r>
      <w:r w:rsidR="004927E8" w:rsidRPr="00116C87">
        <w:rPr>
          <w:rFonts w:cs="Arial"/>
          <w:sz w:val="20"/>
        </w:rPr>
        <w:t xml:space="preserve"> z siedzibą w Płocku, ul. Chemików 7, 09-411 Płock, wpisaną do rejestru przedsiębiorców prowadzonego przez Sąd Rejonowy </w:t>
      </w:r>
      <w:r w:rsidR="006742D0" w:rsidRPr="00116C87">
        <w:rPr>
          <w:rFonts w:cs="Arial"/>
          <w:sz w:val="20"/>
        </w:rPr>
        <w:t>dla Łodzi – Śródmieścia w Łodzi XX Wydział Gospodarczy Krajowego Rejestru Sądowego</w:t>
      </w:r>
      <w:r w:rsidR="004927E8" w:rsidRPr="00116C87">
        <w:rPr>
          <w:rFonts w:cs="Arial"/>
          <w:sz w:val="20"/>
        </w:rPr>
        <w:t>, pod numerem KRS 0000252883, NIP: 774-28-94-628, REGON: 140366505</w:t>
      </w:r>
      <w:r w:rsidR="00221C60" w:rsidRPr="00116C87">
        <w:rPr>
          <w:rFonts w:cs="Arial"/>
          <w:sz w:val="20"/>
        </w:rPr>
        <w:t>, BDO 000090632</w:t>
      </w:r>
      <w:r w:rsidR="002F3C68" w:rsidRPr="00116C87">
        <w:rPr>
          <w:rFonts w:cs="Arial"/>
          <w:sz w:val="20"/>
        </w:rPr>
        <w:t>,</w:t>
      </w:r>
      <w:r w:rsidR="004927E8" w:rsidRPr="00116C87">
        <w:rPr>
          <w:rFonts w:cs="Arial"/>
          <w:sz w:val="20"/>
        </w:rPr>
        <w:t xml:space="preserve"> wysokość kapitału zakładowego 1.5</w:t>
      </w:r>
      <w:r w:rsidR="00E96F89" w:rsidRPr="00116C87">
        <w:rPr>
          <w:rFonts w:cs="Arial"/>
          <w:sz w:val="20"/>
        </w:rPr>
        <w:t>00.000,00 zł, którą reprezentuje</w:t>
      </w:r>
      <w:r w:rsidR="004927E8" w:rsidRPr="00116C87">
        <w:rPr>
          <w:rFonts w:cs="Arial"/>
          <w:sz w:val="20"/>
        </w:rPr>
        <w:t>:</w:t>
      </w:r>
    </w:p>
    <w:p w14:paraId="2CD9783F" w14:textId="77777777" w:rsidR="004927E8" w:rsidRPr="00116C87" w:rsidRDefault="004927E8" w:rsidP="00116C87">
      <w:pPr>
        <w:spacing w:line="360" w:lineRule="auto"/>
        <w:ind w:right="96"/>
        <w:jc w:val="both"/>
        <w:rPr>
          <w:rFonts w:cs="Arial"/>
          <w:sz w:val="20"/>
        </w:rPr>
      </w:pPr>
    </w:p>
    <w:p w14:paraId="2DE6CDBF" w14:textId="6847D438" w:rsidR="00C03319" w:rsidRPr="00116C87" w:rsidRDefault="004B0EC3" w:rsidP="00116C87">
      <w:pPr>
        <w:spacing w:line="360" w:lineRule="auto"/>
        <w:ind w:right="96"/>
        <w:jc w:val="both"/>
        <w:rPr>
          <w:rFonts w:cs="Arial"/>
          <w:sz w:val="20"/>
        </w:rPr>
      </w:pPr>
      <w:r w:rsidRPr="00116C87">
        <w:rPr>
          <w:rFonts w:cs="Arial"/>
          <w:sz w:val="20"/>
        </w:rPr>
        <w:t>…………</w:t>
      </w:r>
      <w:r w:rsidR="00D33A39" w:rsidRPr="00116C87">
        <w:rPr>
          <w:rFonts w:cs="Arial"/>
          <w:sz w:val="20"/>
        </w:rPr>
        <w:t xml:space="preserve">– </w:t>
      </w:r>
      <w:r w:rsidRPr="00116C87">
        <w:rPr>
          <w:rFonts w:cs="Arial"/>
          <w:sz w:val="20"/>
        </w:rPr>
        <w:t>…………………</w:t>
      </w:r>
    </w:p>
    <w:p w14:paraId="0A6FEF75" w14:textId="77777777" w:rsidR="000046A7" w:rsidRPr="00116C87" w:rsidRDefault="000046A7" w:rsidP="00116C87">
      <w:pPr>
        <w:spacing w:line="360" w:lineRule="auto"/>
        <w:ind w:right="96"/>
        <w:jc w:val="both"/>
        <w:rPr>
          <w:rFonts w:cs="Arial"/>
          <w:sz w:val="20"/>
        </w:rPr>
      </w:pPr>
    </w:p>
    <w:p w14:paraId="03421188" w14:textId="77777777" w:rsidR="004927E8" w:rsidRPr="00116C87" w:rsidRDefault="004927E8" w:rsidP="00116C87">
      <w:pPr>
        <w:spacing w:line="360" w:lineRule="auto"/>
        <w:ind w:right="96"/>
        <w:jc w:val="both"/>
        <w:rPr>
          <w:rFonts w:cs="Arial"/>
          <w:sz w:val="20"/>
        </w:rPr>
      </w:pPr>
      <w:r w:rsidRPr="00116C87">
        <w:rPr>
          <w:rFonts w:cs="Arial"/>
          <w:sz w:val="20"/>
        </w:rPr>
        <w:t xml:space="preserve">zwaną dalej </w:t>
      </w:r>
      <w:r w:rsidR="00DF3D60" w:rsidRPr="00116C87">
        <w:rPr>
          <w:rFonts w:cs="Arial"/>
          <w:sz w:val="20"/>
        </w:rPr>
        <w:t>„</w:t>
      </w:r>
      <w:r w:rsidR="00164848" w:rsidRPr="00116C87">
        <w:rPr>
          <w:rFonts w:cs="Arial"/>
          <w:b/>
          <w:sz w:val="20"/>
        </w:rPr>
        <w:t>WYKONAWCĄ</w:t>
      </w:r>
      <w:r w:rsidR="00DF3D60" w:rsidRPr="00116C87">
        <w:rPr>
          <w:rFonts w:cs="Arial"/>
          <w:b/>
          <w:sz w:val="20"/>
        </w:rPr>
        <w:t>”</w:t>
      </w:r>
    </w:p>
    <w:p w14:paraId="18A74076" w14:textId="77777777" w:rsidR="004927E8" w:rsidRPr="00116C87" w:rsidRDefault="004927E8" w:rsidP="00116C87">
      <w:pPr>
        <w:spacing w:line="360" w:lineRule="auto"/>
        <w:ind w:right="96"/>
        <w:jc w:val="both"/>
        <w:rPr>
          <w:rFonts w:cs="Arial"/>
          <w:sz w:val="20"/>
        </w:rPr>
      </w:pPr>
    </w:p>
    <w:p w14:paraId="6360AF3B" w14:textId="77777777" w:rsidR="006D20F6" w:rsidRPr="00116C87" w:rsidRDefault="004927E8" w:rsidP="00116C87">
      <w:pPr>
        <w:spacing w:line="360" w:lineRule="auto"/>
        <w:ind w:right="96"/>
        <w:jc w:val="both"/>
        <w:rPr>
          <w:rFonts w:cs="Arial"/>
          <w:sz w:val="20"/>
        </w:rPr>
      </w:pPr>
      <w:r w:rsidRPr="00116C87">
        <w:rPr>
          <w:rFonts w:cs="Arial"/>
          <w:sz w:val="20"/>
        </w:rPr>
        <w:t xml:space="preserve">a </w:t>
      </w:r>
    </w:p>
    <w:p w14:paraId="0F2F5C67" w14:textId="77777777" w:rsidR="00C307BB" w:rsidRPr="00116C87" w:rsidRDefault="00C307BB" w:rsidP="00116C87">
      <w:pPr>
        <w:spacing w:line="360" w:lineRule="auto"/>
        <w:ind w:right="96"/>
        <w:jc w:val="both"/>
        <w:rPr>
          <w:rFonts w:cs="Arial"/>
          <w:sz w:val="20"/>
        </w:rPr>
      </w:pPr>
    </w:p>
    <w:p w14:paraId="26F89976" w14:textId="39572698" w:rsidR="003A0C6C" w:rsidRPr="00116C87" w:rsidRDefault="00876177" w:rsidP="00116C87">
      <w:pPr>
        <w:spacing w:line="360" w:lineRule="auto"/>
        <w:ind w:right="96"/>
        <w:jc w:val="both"/>
        <w:rPr>
          <w:rFonts w:cs="Arial"/>
          <w:sz w:val="20"/>
        </w:rPr>
      </w:pPr>
      <w:r w:rsidRPr="00116C87">
        <w:rPr>
          <w:rFonts w:cs="Arial"/>
          <w:b/>
          <w:sz w:val="20"/>
        </w:rPr>
        <w:t>…………………………..</w:t>
      </w:r>
      <w:r w:rsidR="00FB105C" w:rsidRPr="00116C87">
        <w:rPr>
          <w:rFonts w:cs="Arial"/>
          <w:b/>
          <w:sz w:val="20"/>
        </w:rPr>
        <w:t xml:space="preserve"> </w:t>
      </w:r>
      <w:r w:rsidR="00381DED" w:rsidRPr="00116C87">
        <w:rPr>
          <w:rFonts w:cs="Arial"/>
          <w:sz w:val="20"/>
        </w:rPr>
        <w:t xml:space="preserve">z siedzibą w </w:t>
      </w:r>
      <w:r w:rsidRPr="00116C87">
        <w:rPr>
          <w:rFonts w:cs="Arial"/>
          <w:sz w:val="20"/>
        </w:rPr>
        <w:t>……………………………………</w:t>
      </w:r>
      <w:r w:rsidR="003A0C6C" w:rsidRPr="00116C87">
        <w:rPr>
          <w:rFonts w:cs="Arial"/>
          <w:sz w:val="20"/>
        </w:rPr>
        <w:t xml:space="preserve">, wpisaną do rejestru przedsiębiorców prowadzonego przez </w:t>
      </w:r>
      <w:r w:rsidR="00381DED" w:rsidRPr="00116C87">
        <w:rPr>
          <w:rFonts w:cs="Arial"/>
          <w:sz w:val="20"/>
        </w:rPr>
        <w:t>Sąd R</w:t>
      </w:r>
      <w:r w:rsidR="00154C51" w:rsidRPr="00116C87">
        <w:rPr>
          <w:rFonts w:cs="Arial"/>
          <w:sz w:val="20"/>
        </w:rPr>
        <w:t xml:space="preserve">ejonowy w </w:t>
      </w:r>
      <w:r w:rsidRPr="00116C87">
        <w:rPr>
          <w:rFonts w:cs="Arial"/>
          <w:sz w:val="20"/>
        </w:rPr>
        <w:t>…………………</w:t>
      </w:r>
      <w:r w:rsidR="00154C51" w:rsidRPr="00116C87">
        <w:rPr>
          <w:rFonts w:cs="Arial"/>
          <w:sz w:val="20"/>
        </w:rPr>
        <w:t xml:space="preserve">, </w:t>
      </w:r>
      <w:r w:rsidRPr="00116C87">
        <w:rPr>
          <w:rFonts w:cs="Arial"/>
          <w:sz w:val="20"/>
        </w:rPr>
        <w:t>……………….</w:t>
      </w:r>
      <w:r w:rsidR="00154C51" w:rsidRPr="00116C87">
        <w:rPr>
          <w:rFonts w:cs="Arial"/>
          <w:sz w:val="20"/>
        </w:rPr>
        <w:t>Wydział Gospodarczy Krajowego R</w:t>
      </w:r>
      <w:r w:rsidR="00381DED" w:rsidRPr="00116C87">
        <w:rPr>
          <w:rFonts w:cs="Arial"/>
          <w:sz w:val="20"/>
        </w:rPr>
        <w:t>ejestru</w:t>
      </w:r>
      <w:r w:rsidR="00154C51" w:rsidRPr="00116C87">
        <w:rPr>
          <w:rFonts w:cs="Arial"/>
          <w:sz w:val="20"/>
        </w:rPr>
        <w:t xml:space="preserve"> Sądowego </w:t>
      </w:r>
      <w:r w:rsidR="003A0C6C" w:rsidRPr="00116C87">
        <w:rPr>
          <w:rFonts w:cs="Arial"/>
          <w:sz w:val="20"/>
        </w:rPr>
        <w:t>pod numerem KRS</w:t>
      </w:r>
      <w:r w:rsidR="00154C51" w:rsidRPr="00116C87">
        <w:rPr>
          <w:rFonts w:cs="Arial"/>
          <w:sz w:val="20"/>
        </w:rPr>
        <w:t xml:space="preserve"> </w:t>
      </w:r>
      <w:r w:rsidRPr="00116C87">
        <w:rPr>
          <w:rFonts w:cs="Arial"/>
          <w:sz w:val="20"/>
        </w:rPr>
        <w:t>……………………</w:t>
      </w:r>
      <w:r w:rsidR="003A0C6C" w:rsidRPr="00116C87">
        <w:rPr>
          <w:rFonts w:cs="Arial"/>
          <w:sz w:val="20"/>
        </w:rPr>
        <w:t>, NIP:</w:t>
      </w:r>
      <w:r w:rsidR="00154C51" w:rsidRPr="00116C87">
        <w:rPr>
          <w:rFonts w:cs="Arial"/>
          <w:sz w:val="20"/>
        </w:rPr>
        <w:t xml:space="preserve"> </w:t>
      </w:r>
      <w:r w:rsidRPr="00116C87">
        <w:rPr>
          <w:rFonts w:cs="Arial"/>
          <w:sz w:val="20"/>
        </w:rPr>
        <w:t>………………………..</w:t>
      </w:r>
      <w:r w:rsidR="003A0C6C" w:rsidRPr="00116C87">
        <w:rPr>
          <w:rFonts w:cs="Arial"/>
          <w:sz w:val="20"/>
        </w:rPr>
        <w:t>, REGON:</w:t>
      </w:r>
      <w:r w:rsidR="00154C51" w:rsidRPr="00116C87">
        <w:rPr>
          <w:rFonts w:cs="Arial"/>
          <w:sz w:val="20"/>
        </w:rPr>
        <w:t xml:space="preserve"> </w:t>
      </w:r>
      <w:r w:rsidRPr="00116C87">
        <w:rPr>
          <w:rFonts w:cs="Arial"/>
          <w:sz w:val="20"/>
        </w:rPr>
        <w:t>………………….</w:t>
      </w:r>
      <w:r w:rsidR="003A0C6C" w:rsidRPr="00116C87">
        <w:rPr>
          <w:rFonts w:cs="Arial"/>
          <w:sz w:val="20"/>
        </w:rPr>
        <w:t>, w</w:t>
      </w:r>
      <w:r w:rsidR="00154C51" w:rsidRPr="00116C87">
        <w:rPr>
          <w:rFonts w:cs="Arial"/>
          <w:sz w:val="20"/>
        </w:rPr>
        <w:t xml:space="preserve">ysokość kapitału zakładowego </w:t>
      </w:r>
      <w:r w:rsidRPr="00116C87">
        <w:rPr>
          <w:rFonts w:cs="Arial"/>
          <w:sz w:val="20"/>
        </w:rPr>
        <w:t>………………………</w:t>
      </w:r>
      <w:r w:rsidR="003A0C6C" w:rsidRPr="00116C87">
        <w:rPr>
          <w:rFonts w:cs="Arial"/>
          <w:sz w:val="20"/>
        </w:rPr>
        <w:t>zł, którą reprezentują:</w:t>
      </w:r>
    </w:p>
    <w:p w14:paraId="2A2406A1" w14:textId="77777777" w:rsidR="003A0C6C" w:rsidRPr="00116C87" w:rsidRDefault="003A0C6C" w:rsidP="00116C87">
      <w:pPr>
        <w:spacing w:line="360" w:lineRule="auto"/>
        <w:ind w:right="96"/>
        <w:jc w:val="both"/>
        <w:rPr>
          <w:rFonts w:cs="Arial"/>
          <w:sz w:val="20"/>
        </w:rPr>
      </w:pPr>
    </w:p>
    <w:p w14:paraId="431F2242" w14:textId="6956AA7F" w:rsidR="00EC7379" w:rsidRPr="00116C87" w:rsidRDefault="00876177" w:rsidP="00116C87">
      <w:pPr>
        <w:spacing w:line="360" w:lineRule="auto"/>
        <w:ind w:right="96"/>
        <w:jc w:val="both"/>
        <w:rPr>
          <w:rFonts w:cs="Arial"/>
          <w:sz w:val="20"/>
        </w:rPr>
      </w:pPr>
      <w:r w:rsidRPr="00116C87">
        <w:rPr>
          <w:rFonts w:cs="Arial"/>
          <w:sz w:val="20"/>
        </w:rPr>
        <w:t>………………………………</w:t>
      </w:r>
      <w:r w:rsidR="00E31B55" w:rsidRPr="00116C87">
        <w:rPr>
          <w:rFonts w:cs="Arial"/>
          <w:sz w:val="20"/>
        </w:rPr>
        <w:t>– Członek Zarządu</w:t>
      </w:r>
    </w:p>
    <w:p w14:paraId="1C721AAA" w14:textId="77777777" w:rsidR="003A0C6C" w:rsidRPr="00116C87" w:rsidRDefault="003A0C6C" w:rsidP="00116C87">
      <w:pPr>
        <w:spacing w:line="360" w:lineRule="auto"/>
        <w:ind w:right="96"/>
        <w:jc w:val="both"/>
        <w:rPr>
          <w:rFonts w:cs="Arial"/>
          <w:sz w:val="20"/>
        </w:rPr>
      </w:pPr>
    </w:p>
    <w:p w14:paraId="6075B9AE" w14:textId="77777777" w:rsidR="004927E8" w:rsidRPr="00116C87" w:rsidRDefault="00EF3CD7" w:rsidP="00116C87">
      <w:pPr>
        <w:spacing w:line="360" w:lineRule="auto"/>
        <w:ind w:right="96"/>
        <w:jc w:val="both"/>
        <w:rPr>
          <w:rFonts w:cs="Arial"/>
          <w:sz w:val="20"/>
        </w:rPr>
      </w:pPr>
      <w:r w:rsidRPr="00116C87">
        <w:rPr>
          <w:rFonts w:cs="Arial"/>
          <w:sz w:val="20"/>
        </w:rPr>
        <w:t>zwan</w:t>
      </w:r>
      <w:r w:rsidR="00D92FBE" w:rsidRPr="00116C87">
        <w:rPr>
          <w:rFonts w:cs="Arial"/>
          <w:sz w:val="20"/>
        </w:rPr>
        <w:t>ą</w:t>
      </w:r>
      <w:r w:rsidR="004927E8" w:rsidRPr="00116C87">
        <w:rPr>
          <w:rFonts w:cs="Arial"/>
          <w:sz w:val="20"/>
        </w:rPr>
        <w:t xml:space="preserve"> dalej </w:t>
      </w:r>
      <w:r w:rsidR="00EC7C30" w:rsidRPr="00116C87">
        <w:rPr>
          <w:rFonts w:cs="Arial"/>
          <w:b/>
          <w:sz w:val="20"/>
        </w:rPr>
        <w:t>„PODWYKONAWCĄ”</w:t>
      </w:r>
    </w:p>
    <w:p w14:paraId="1F6144D2" w14:textId="77777777" w:rsidR="00FE437C" w:rsidRPr="00116C87" w:rsidRDefault="00A267CD" w:rsidP="00116C87">
      <w:pPr>
        <w:spacing w:line="360" w:lineRule="auto"/>
        <w:jc w:val="both"/>
        <w:rPr>
          <w:rFonts w:cs="Arial"/>
          <w:sz w:val="20"/>
        </w:rPr>
      </w:pPr>
      <w:r w:rsidRPr="00116C87">
        <w:rPr>
          <w:rFonts w:cs="Arial"/>
          <w:sz w:val="20"/>
        </w:rPr>
        <w:br/>
      </w:r>
      <w:r w:rsidR="00FE437C" w:rsidRPr="00116C87">
        <w:rPr>
          <w:rFonts w:cs="Arial"/>
          <w:sz w:val="20"/>
        </w:rPr>
        <w:t>(</w:t>
      </w:r>
      <w:r w:rsidR="00192EE3" w:rsidRPr="00116C87">
        <w:rPr>
          <w:rFonts w:cs="Arial"/>
          <w:sz w:val="20"/>
        </w:rPr>
        <w:t xml:space="preserve">odpis </w:t>
      </w:r>
      <w:r w:rsidR="00641AB9" w:rsidRPr="00116C87">
        <w:rPr>
          <w:rFonts w:cs="Arial"/>
          <w:sz w:val="20"/>
        </w:rPr>
        <w:t>KRS</w:t>
      </w:r>
      <w:r w:rsidR="00FE437C" w:rsidRPr="00116C87">
        <w:rPr>
          <w:rFonts w:cs="Arial"/>
          <w:sz w:val="20"/>
        </w:rPr>
        <w:t xml:space="preserve"> </w:t>
      </w:r>
      <w:r w:rsidR="000736EA" w:rsidRPr="00116C87">
        <w:rPr>
          <w:rFonts w:cs="Arial"/>
          <w:sz w:val="20"/>
        </w:rPr>
        <w:t>POD</w:t>
      </w:r>
      <w:r w:rsidR="00FE437C" w:rsidRPr="00116C87">
        <w:rPr>
          <w:rFonts w:cs="Arial"/>
          <w:sz w:val="20"/>
        </w:rPr>
        <w:t xml:space="preserve">WYKONAWCY stanowi </w:t>
      </w:r>
      <w:r w:rsidR="00FE437C" w:rsidRPr="00116C87">
        <w:rPr>
          <w:rFonts w:cs="Arial"/>
          <w:b/>
          <w:bCs/>
          <w:sz w:val="20"/>
        </w:rPr>
        <w:t>Załącznik nr 1</w:t>
      </w:r>
      <w:r w:rsidR="00611A5B" w:rsidRPr="00116C87">
        <w:rPr>
          <w:rFonts w:cs="Arial"/>
          <w:b/>
          <w:bCs/>
          <w:sz w:val="20"/>
        </w:rPr>
        <w:t>2</w:t>
      </w:r>
      <w:r w:rsidR="00FE437C" w:rsidRPr="00116C87">
        <w:rPr>
          <w:rFonts w:cs="Arial"/>
          <w:b/>
          <w:bCs/>
          <w:sz w:val="20"/>
        </w:rPr>
        <w:t xml:space="preserve"> </w:t>
      </w:r>
      <w:r w:rsidR="00FE437C" w:rsidRPr="00116C87">
        <w:rPr>
          <w:rFonts w:cs="Arial"/>
          <w:sz w:val="20"/>
        </w:rPr>
        <w:t>do niniejszej Umowy)</w:t>
      </w:r>
      <w:r w:rsidR="00192EE3" w:rsidRPr="00116C87">
        <w:rPr>
          <w:rFonts w:cs="Arial"/>
          <w:sz w:val="20"/>
        </w:rPr>
        <w:t>,</w:t>
      </w:r>
    </w:p>
    <w:p w14:paraId="7199E262" w14:textId="77777777" w:rsidR="00FE437C" w:rsidRPr="00116C87" w:rsidRDefault="00FE437C" w:rsidP="00116C87">
      <w:pPr>
        <w:spacing w:line="360" w:lineRule="auto"/>
        <w:ind w:right="96"/>
        <w:jc w:val="both"/>
        <w:rPr>
          <w:rFonts w:cs="Arial"/>
          <w:sz w:val="20"/>
        </w:rPr>
      </w:pPr>
    </w:p>
    <w:p w14:paraId="378ECF59" w14:textId="77777777" w:rsidR="00A267CD" w:rsidRPr="00116C87" w:rsidRDefault="00DF3D60" w:rsidP="00116C87">
      <w:pPr>
        <w:spacing w:line="360" w:lineRule="auto"/>
        <w:ind w:right="96"/>
        <w:jc w:val="both"/>
        <w:rPr>
          <w:rFonts w:cs="Arial"/>
          <w:b/>
          <w:sz w:val="20"/>
        </w:rPr>
      </w:pPr>
      <w:r w:rsidRPr="00116C87">
        <w:rPr>
          <w:rFonts w:cs="Arial"/>
          <w:sz w:val="20"/>
        </w:rPr>
        <w:t>WYKONAWCA</w:t>
      </w:r>
      <w:r w:rsidR="007A1ED2" w:rsidRPr="00116C87">
        <w:rPr>
          <w:rFonts w:cs="Arial"/>
          <w:sz w:val="20"/>
        </w:rPr>
        <w:t xml:space="preserve"> </w:t>
      </w:r>
      <w:r w:rsidR="00A267CD" w:rsidRPr="00116C87">
        <w:rPr>
          <w:rFonts w:cs="Arial"/>
          <w:sz w:val="20"/>
        </w:rPr>
        <w:t xml:space="preserve">i </w:t>
      </w:r>
      <w:r w:rsidR="009E1EB9" w:rsidRPr="00116C87">
        <w:rPr>
          <w:rFonts w:cs="Arial"/>
          <w:sz w:val="20"/>
        </w:rPr>
        <w:t>POD</w:t>
      </w:r>
      <w:r w:rsidR="00A267CD" w:rsidRPr="00116C87">
        <w:rPr>
          <w:rFonts w:cs="Arial"/>
          <w:sz w:val="20"/>
        </w:rPr>
        <w:t xml:space="preserve">WYKONAWCA w dalszej treści </w:t>
      </w:r>
      <w:r w:rsidR="00192EE3" w:rsidRPr="00116C87">
        <w:rPr>
          <w:rFonts w:cs="Arial"/>
          <w:sz w:val="20"/>
        </w:rPr>
        <w:t xml:space="preserve">Umowy </w:t>
      </w:r>
      <w:r w:rsidR="00A267CD" w:rsidRPr="00116C87">
        <w:rPr>
          <w:rFonts w:cs="Arial"/>
          <w:sz w:val="20"/>
        </w:rPr>
        <w:t>zwani są również</w:t>
      </w:r>
      <w:r w:rsidR="00A267CD" w:rsidRPr="00116C87">
        <w:rPr>
          <w:rFonts w:cs="Arial"/>
          <w:b/>
          <w:sz w:val="20"/>
        </w:rPr>
        <w:t xml:space="preserve"> </w:t>
      </w:r>
      <w:r w:rsidR="00A267CD" w:rsidRPr="00116C87">
        <w:rPr>
          <w:rFonts w:cs="Arial"/>
          <w:sz w:val="20"/>
        </w:rPr>
        <w:t>łącznie „</w:t>
      </w:r>
      <w:r w:rsidR="00A267CD" w:rsidRPr="00116C87">
        <w:rPr>
          <w:rFonts w:cs="Arial"/>
          <w:b/>
          <w:sz w:val="20"/>
        </w:rPr>
        <w:t>Stronami</w:t>
      </w:r>
      <w:r w:rsidR="00A267CD" w:rsidRPr="00116C87">
        <w:rPr>
          <w:rFonts w:cs="Arial"/>
          <w:sz w:val="20"/>
        </w:rPr>
        <w:t>”</w:t>
      </w:r>
      <w:r w:rsidR="00A267CD" w:rsidRPr="00116C87">
        <w:rPr>
          <w:rFonts w:cs="Arial"/>
          <w:b/>
          <w:sz w:val="20"/>
        </w:rPr>
        <w:t xml:space="preserve"> </w:t>
      </w:r>
      <w:r w:rsidR="00A267CD" w:rsidRPr="00116C87">
        <w:rPr>
          <w:rFonts w:cs="Arial"/>
          <w:sz w:val="20"/>
        </w:rPr>
        <w:t>lub każdy z osobna</w:t>
      </w:r>
      <w:r w:rsidR="00A267CD" w:rsidRPr="00116C87">
        <w:rPr>
          <w:rFonts w:cs="Arial"/>
          <w:b/>
          <w:sz w:val="20"/>
        </w:rPr>
        <w:t xml:space="preserve"> </w:t>
      </w:r>
      <w:r w:rsidR="00A267CD" w:rsidRPr="00116C87">
        <w:rPr>
          <w:rFonts w:cs="Arial"/>
          <w:sz w:val="20"/>
        </w:rPr>
        <w:t>„</w:t>
      </w:r>
      <w:r w:rsidR="00A267CD" w:rsidRPr="00116C87">
        <w:rPr>
          <w:rFonts w:cs="Arial"/>
          <w:b/>
          <w:sz w:val="20"/>
        </w:rPr>
        <w:t>Stroną</w:t>
      </w:r>
      <w:r w:rsidR="00A267CD" w:rsidRPr="00116C87">
        <w:rPr>
          <w:rFonts w:cs="Arial"/>
          <w:sz w:val="20"/>
        </w:rPr>
        <w:t xml:space="preserve">”. </w:t>
      </w:r>
    </w:p>
    <w:p w14:paraId="7CB56C02" w14:textId="77777777" w:rsidR="00192EE3" w:rsidRPr="00116C87" w:rsidRDefault="00192EE3" w:rsidP="00116C87">
      <w:pPr>
        <w:spacing w:line="360" w:lineRule="auto"/>
        <w:jc w:val="both"/>
        <w:rPr>
          <w:rFonts w:cs="Arial"/>
          <w:sz w:val="20"/>
        </w:rPr>
      </w:pPr>
    </w:p>
    <w:p w14:paraId="56FD9165" w14:textId="77777777" w:rsidR="009E1EB9" w:rsidRPr="00116C87" w:rsidRDefault="009E1EB9" w:rsidP="00116C87">
      <w:pPr>
        <w:spacing w:line="360" w:lineRule="auto"/>
        <w:jc w:val="both"/>
        <w:rPr>
          <w:rFonts w:cs="Arial"/>
          <w:sz w:val="20"/>
        </w:rPr>
      </w:pPr>
      <w:r w:rsidRPr="00116C87">
        <w:rPr>
          <w:rFonts w:cs="Arial"/>
          <w:sz w:val="20"/>
        </w:rPr>
        <w:t>Zważywszy na to, iż:</w:t>
      </w:r>
    </w:p>
    <w:p w14:paraId="58BFB585" w14:textId="191D54A2" w:rsidR="009E1EB9" w:rsidRPr="00116C87" w:rsidRDefault="009E1EB9" w:rsidP="00116C87">
      <w:pPr>
        <w:numPr>
          <w:ilvl w:val="0"/>
          <w:numId w:val="56"/>
        </w:numPr>
        <w:spacing w:line="360" w:lineRule="auto"/>
        <w:jc w:val="both"/>
        <w:rPr>
          <w:rFonts w:cs="Arial"/>
          <w:sz w:val="20"/>
        </w:rPr>
      </w:pPr>
      <w:r w:rsidRPr="00116C87">
        <w:rPr>
          <w:rFonts w:cs="Arial"/>
          <w:sz w:val="20"/>
        </w:rPr>
        <w:t>Pomiędzy ORLEN Administracja sp. z o.o. a Inwestorem –</w:t>
      </w:r>
      <w:r w:rsidR="004B3278" w:rsidRPr="00116C87">
        <w:rPr>
          <w:rFonts w:cs="Arial"/>
          <w:sz w:val="20"/>
        </w:rPr>
        <w:t xml:space="preserve"> </w:t>
      </w:r>
      <w:r w:rsidRPr="00116C87">
        <w:rPr>
          <w:rFonts w:cs="Arial"/>
          <w:sz w:val="20"/>
        </w:rPr>
        <w:t xml:space="preserve">ORLEN </w:t>
      </w:r>
      <w:r w:rsidR="005166B4" w:rsidRPr="00116C87">
        <w:rPr>
          <w:rFonts w:cs="Arial"/>
          <w:sz w:val="20"/>
        </w:rPr>
        <w:t>S.A. z siedzibą w Płocku</w:t>
      </w:r>
      <w:r w:rsidR="00FD3B45" w:rsidRPr="00116C87">
        <w:rPr>
          <w:rFonts w:cs="Arial"/>
          <w:sz w:val="20"/>
        </w:rPr>
        <w:t xml:space="preserve">                     </w:t>
      </w:r>
      <w:r w:rsidR="005166B4" w:rsidRPr="00116C87">
        <w:rPr>
          <w:rFonts w:cs="Arial"/>
          <w:sz w:val="20"/>
        </w:rPr>
        <w:t xml:space="preserve"> w ramach </w:t>
      </w:r>
      <w:r w:rsidR="006742D0" w:rsidRPr="00116C87">
        <w:rPr>
          <w:rFonts w:cs="Arial"/>
          <w:sz w:val="20"/>
        </w:rPr>
        <w:t>U</w:t>
      </w:r>
      <w:r w:rsidR="005166B4" w:rsidRPr="00116C87">
        <w:rPr>
          <w:rFonts w:cs="Arial"/>
          <w:sz w:val="20"/>
        </w:rPr>
        <w:t xml:space="preserve">mowy ramowej </w:t>
      </w:r>
      <w:r w:rsidR="006742D0" w:rsidRPr="00116C87">
        <w:rPr>
          <w:rFonts w:cs="Arial"/>
          <w:sz w:val="20"/>
        </w:rPr>
        <w:t xml:space="preserve">nr </w:t>
      </w:r>
      <w:r w:rsidR="00B77689" w:rsidRPr="00116C87">
        <w:rPr>
          <w:rFonts w:cs="Arial"/>
          <w:sz w:val="20"/>
        </w:rPr>
        <w:t>5600009377</w:t>
      </w:r>
      <w:r w:rsidR="006742D0" w:rsidRPr="00116C87">
        <w:rPr>
          <w:rFonts w:cs="Arial"/>
          <w:sz w:val="20"/>
        </w:rPr>
        <w:t xml:space="preserve"> z dnia </w:t>
      </w:r>
      <w:r w:rsidR="00CD0DAC" w:rsidRPr="00116C87">
        <w:rPr>
          <w:rFonts w:cs="Arial"/>
          <w:sz w:val="20"/>
        </w:rPr>
        <w:t>27.03.2017 r.</w:t>
      </w:r>
      <w:r w:rsidR="006742D0" w:rsidRPr="00116C87">
        <w:rPr>
          <w:rFonts w:cs="Arial"/>
          <w:sz w:val="20"/>
        </w:rPr>
        <w:t xml:space="preserve"> </w:t>
      </w:r>
      <w:r w:rsidR="005166B4" w:rsidRPr="00116C87">
        <w:rPr>
          <w:rFonts w:cs="Arial"/>
          <w:sz w:val="20"/>
        </w:rPr>
        <w:t>zostało</w:t>
      </w:r>
      <w:r w:rsidRPr="00116C87">
        <w:rPr>
          <w:rFonts w:cs="Arial"/>
          <w:sz w:val="20"/>
        </w:rPr>
        <w:t xml:space="preserve"> zawart</w:t>
      </w:r>
      <w:r w:rsidR="005166B4" w:rsidRPr="00116C87">
        <w:rPr>
          <w:rFonts w:cs="Arial"/>
          <w:sz w:val="20"/>
        </w:rPr>
        <w:t>e</w:t>
      </w:r>
      <w:r w:rsidRPr="00116C87">
        <w:rPr>
          <w:rFonts w:cs="Arial"/>
          <w:sz w:val="20"/>
        </w:rPr>
        <w:t xml:space="preserve"> </w:t>
      </w:r>
      <w:r w:rsidR="002C1BA2" w:rsidRPr="00116C87">
        <w:rPr>
          <w:rFonts w:cs="Arial"/>
          <w:sz w:val="20"/>
        </w:rPr>
        <w:t>Zamówienie</w:t>
      </w:r>
      <w:r w:rsidRPr="00116C87">
        <w:rPr>
          <w:rFonts w:cs="Arial"/>
          <w:sz w:val="20"/>
        </w:rPr>
        <w:t xml:space="preserve"> nr </w:t>
      </w:r>
      <w:r w:rsidR="004B2B75" w:rsidRPr="00116C87">
        <w:rPr>
          <w:rFonts w:cs="Arial"/>
          <w:sz w:val="20"/>
        </w:rPr>
        <w:t xml:space="preserve"> </w:t>
      </w:r>
      <w:r w:rsidR="006318E4" w:rsidRPr="00116C87">
        <w:rPr>
          <w:rFonts w:cs="Arial"/>
          <w:sz w:val="20"/>
        </w:rPr>
        <w:t>……………………..</w:t>
      </w:r>
      <w:r w:rsidR="00BE485B" w:rsidRPr="00116C87">
        <w:rPr>
          <w:rFonts w:cs="Arial"/>
          <w:sz w:val="20"/>
        </w:rPr>
        <w:t xml:space="preserve"> z dnia </w:t>
      </w:r>
      <w:r w:rsidR="006318E4" w:rsidRPr="00116C87">
        <w:rPr>
          <w:rFonts w:cs="Arial"/>
          <w:sz w:val="20"/>
        </w:rPr>
        <w:t>………………………</w:t>
      </w:r>
      <w:r w:rsidR="00BE485B" w:rsidRPr="00116C87">
        <w:rPr>
          <w:rFonts w:cs="Arial"/>
          <w:sz w:val="20"/>
        </w:rPr>
        <w:t xml:space="preserve"> r.</w:t>
      </w:r>
      <w:r w:rsidRPr="00116C87">
        <w:rPr>
          <w:rFonts w:cs="Arial"/>
          <w:sz w:val="20"/>
        </w:rPr>
        <w:t>, dotycząc</w:t>
      </w:r>
      <w:r w:rsidR="005166B4" w:rsidRPr="00116C87">
        <w:rPr>
          <w:rFonts w:cs="Arial"/>
          <w:sz w:val="20"/>
        </w:rPr>
        <w:t>e</w:t>
      </w:r>
      <w:r w:rsidR="009B23F3" w:rsidRPr="00116C87">
        <w:rPr>
          <w:rFonts w:cs="Arial"/>
          <w:sz w:val="20"/>
        </w:rPr>
        <w:t xml:space="preserve"> </w:t>
      </w:r>
      <w:r w:rsidR="00876177" w:rsidRPr="00116C87">
        <w:rPr>
          <w:rFonts w:cs="Arial"/>
          <w:b/>
          <w:sz w:val="20"/>
        </w:rPr>
        <w:t xml:space="preserve">wymiany okien w budynku </w:t>
      </w:r>
      <w:r w:rsidR="00E51DE1" w:rsidRPr="00116C87">
        <w:rPr>
          <w:rFonts w:cs="Arial"/>
          <w:b/>
          <w:sz w:val="20"/>
        </w:rPr>
        <w:t>Hotelu „Petrochemia”</w:t>
      </w:r>
      <w:r w:rsidR="000A6F55" w:rsidRPr="00116C87">
        <w:rPr>
          <w:rFonts w:cs="Arial"/>
          <w:b/>
          <w:sz w:val="20"/>
        </w:rPr>
        <w:t xml:space="preserve"> ul. </w:t>
      </w:r>
      <w:r w:rsidR="00E51DE1" w:rsidRPr="00116C87">
        <w:rPr>
          <w:rFonts w:cs="Arial"/>
          <w:b/>
          <w:sz w:val="20"/>
        </w:rPr>
        <w:t>3 Maja 33, 09-402 Płock</w:t>
      </w:r>
      <w:r w:rsidR="000A6F55" w:rsidRPr="00116C87">
        <w:rPr>
          <w:rFonts w:cs="Arial"/>
          <w:b/>
          <w:sz w:val="20"/>
        </w:rPr>
        <w:t xml:space="preserve"> </w:t>
      </w:r>
      <w:r w:rsidR="00EC7379" w:rsidRPr="00116C87">
        <w:rPr>
          <w:rFonts w:cs="Arial"/>
          <w:sz w:val="20"/>
        </w:rPr>
        <w:t xml:space="preserve">zgodnie z </w:t>
      </w:r>
      <w:r w:rsidR="001C722D" w:rsidRPr="00116C87">
        <w:rPr>
          <w:rFonts w:cs="Arial"/>
          <w:b/>
          <w:sz w:val="20"/>
        </w:rPr>
        <w:t>Z</w:t>
      </w:r>
      <w:r w:rsidR="00EC7379" w:rsidRPr="00116C87">
        <w:rPr>
          <w:rFonts w:cs="Arial"/>
          <w:b/>
          <w:sz w:val="20"/>
        </w:rPr>
        <w:t>ałącznikiem nr 1</w:t>
      </w:r>
      <w:r w:rsidR="005166B4" w:rsidRPr="00116C87">
        <w:rPr>
          <w:rFonts w:cs="Arial"/>
          <w:sz w:val="20"/>
        </w:rPr>
        <w:t>,</w:t>
      </w:r>
      <w:r w:rsidR="009B23F3" w:rsidRPr="00116C87">
        <w:rPr>
          <w:rFonts w:cs="Arial"/>
          <w:sz w:val="20"/>
        </w:rPr>
        <w:t xml:space="preserve"> którą ORLEN Administracja s</w:t>
      </w:r>
      <w:r w:rsidRPr="00116C87">
        <w:rPr>
          <w:rFonts w:cs="Arial"/>
          <w:sz w:val="20"/>
        </w:rPr>
        <w:t>p. z o.o. zamierza wykonywać za pomocą PODWYKONAWCY</w:t>
      </w:r>
      <w:r w:rsidR="00641AB9" w:rsidRPr="00116C87">
        <w:rPr>
          <w:rFonts w:cs="Arial"/>
          <w:sz w:val="20"/>
        </w:rPr>
        <w:t>:</w:t>
      </w:r>
      <w:r w:rsidR="000736EA" w:rsidRPr="00116C87">
        <w:rPr>
          <w:rFonts w:cs="Arial"/>
          <w:sz w:val="20"/>
        </w:rPr>
        <w:t xml:space="preserve"> </w:t>
      </w:r>
      <w:r w:rsidR="00876177" w:rsidRPr="00116C87">
        <w:rPr>
          <w:rFonts w:cs="Arial"/>
          <w:sz w:val="20"/>
        </w:rPr>
        <w:t>…………………..</w:t>
      </w:r>
      <w:r w:rsidR="00154C51" w:rsidRPr="00116C87">
        <w:rPr>
          <w:rFonts w:cs="Arial"/>
          <w:sz w:val="20"/>
        </w:rPr>
        <w:t>.</w:t>
      </w:r>
    </w:p>
    <w:p w14:paraId="4DA38363" w14:textId="77777777" w:rsidR="009E1EB9" w:rsidRPr="00116C87" w:rsidRDefault="009E1EB9" w:rsidP="00116C87">
      <w:pPr>
        <w:numPr>
          <w:ilvl w:val="0"/>
          <w:numId w:val="56"/>
        </w:numPr>
        <w:spacing w:line="360" w:lineRule="auto"/>
        <w:ind w:left="426" w:hanging="426"/>
        <w:jc w:val="both"/>
        <w:rPr>
          <w:rFonts w:cs="Arial"/>
          <w:sz w:val="20"/>
        </w:rPr>
      </w:pPr>
      <w:r w:rsidRPr="00116C87">
        <w:rPr>
          <w:rFonts w:cs="Arial"/>
          <w:sz w:val="20"/>
        </w:rPr>
        <w:t>ORLEN Administracja sp. z o.o. oświadcza, że Inwestor –</w:t>
      </w:r>
      <w:r w:rsidR="000A6F55" w:rsidRPr="00116C87">
        <w:rPr>
          <w:rFonts w:cs="Arial"/>
          <w:sz w:val="20"/>
        </w:rPr>
        <w:t xml:space="preserve"> </w:t>
      </w:r>
      <w:r w:rsidRPr="00116C87">
        <w:rPr>
          <w:rFonts w:cs="Arial"/>
          <w:sz w:val="20"/>
        </w:rPr>
        <w:t xml:space="preserve">ORLEN S.A. wyraził zgodę na zawarcie niniejszej </w:t>
      </w:r>
      <w:r w:rsidR="00192EE3" w:rsidRPr="00116C87">
        <w:rPr>
          <w:rFonts w:cs="Arial"/>
          <w:sz w:val="20"/>
        </w:rPr>
        <w:t>Umowy</w:t>
      </w:r>
      <w:r w:rsidR="00C22F36" w:rsidRPr="00116C87">
        <w:rPr>
          <w:rFonts w:cs="Arial"/>
          <w:sz w:val="20"/>
        </w:rPr>
        <w:t xml:space="preserve">; </w:t>
      </w:r>
    </w:p>
    <w:p w14:paraId="14F43F2A" w14:textId="77777777" w:rsidR="009E1EB9" w:rsidRPr="00116C87" w:rsidRDefault="009E1EB9" w:rsidP="00116C87">
      <w:pPr>
        <w:numPr>
          <w:ilvl w:val="0"/>
          <w:numId w:val="56"/>
        </w:numPr>
        <w:spacing w:line="360" w:lineRule="auto"/>
        <w:ind w:left="426" w:hanging="426"/>
        <w:jc w:val="both"/>
        <w:rPr>
          <w:rFonts w:cs="Arial"/>
          <w:sz w:val="20"/>
        </w:rPr>
      </w:pPr>
      <w:r w:rsidRPr="00116C87">
        <w:rPr>
          <w:rFonts w:cs="Arial"/>
          <w:sz w:val="20"/>
        </w:rPr>
        <w:lastRenderedPageBreak/>
        <w:t xml:space="preserve">PODWYKONAWCA oświadcza, iż zapewni środki niezbędne do wykonania zobowiązań wynikających z </w:t>
      </w:r>
      <w:r w:rsidR="00192EE3" w:rsidRPr="00116C87">
        <w:rPr>
          <w:rFonts w:cs="Arial"/>
          <w:sz w:val="20"/>
        </w:rPr>
        <w:t>Umowy</w:t>
      </w:r>
      <w:r w:rsidR="00C22F36" w:rsidRPr="00116C87">
        <w:rPr>
          <w:rFonts w:cs="Arial"/>
          <w:sz w:val="20"/>
        </w:rPr>
        <w:t xml:space="preserve">; </w:t>
      </w:r>
    </w:p>
    <w:p w14:paraId="7927EBB2" w14:textId="77777777" w:rsidR="00C24F34" w:rsidRPr="00116C87" w:rsidRDefault="00C24F34" w:rsidP="00116C87">
      <w:pPr>
        <w:pStyle w:val="Zwykytekst"/>
        <w:spacing w:line="360" w:lineRule="auto"/>
        <w:rPr>
          <w:rFonts w:ascii="Arial" w:hAnsi="Arial" w:cs="Arial"/>
        </w:rPr>
      </w:pPr>
    </w:p>
    <w:p w14:paraId="0B8A09C6" w14:textId="77777777" w:rsidR="00A267CD" w:rsidRPr="00116C87" w:rsidRDefault="00C22F36" w:rsidP="00116C87">
      <w:pPr>
        <w:pStyle w:val="Zwykytekst"/>
        <w:spacing w:line="360" w:lineRule="auto"/>
        <w:rPr>
          <w:rFonts w:ascii="Arial" w:hAnsi="Arial" w:cs="Arial"/>
        </w:rPr>
      </w:pPr>
      <w:r w:rsidRPr="00116C87">
        <w:rPr>
          <w:rFonts w:ascii="Arial" w:hAnsi="Arial" w:cs="Arial"/>
        </w:rPr>
        <w:t xml:space="preserve">Strony zawierają niniejszą Umowę. </w:t>
      </w:r>
    </w:p>
    <w:p w14:paraId="49A59904" w14:textId="77777777" w:rsidR="00BD2F12" w:rsidRPr="00116C87" w:rsidRDefault="00BD2F12" w:rsidP="00116C87">
      <w:pPr>
        <w:pStyle w:val="Zwykytekst"/>
        <w:spacing w:line="360" w:lineRule="auto"/>
        <w:rPr>
          <w:rFonts w:ascii="Arial" w:hAnsi="Arial" w:cs="Arial"/>
        </w:rPr>
      </w:pPr>
    </w:p>
    <w:p w14:paraId="70EC0F1C" w14:textId="77777777" w:rsidR="00A267CD" w:rsidRPr="00116C87" w:rsidRDefault="00A267CD" w:rsidP="00116C87">
      <w:pPr>
        <w:pStyle w:val="Zwykytekst"/>
        <w:spacing w:line="360" w:lineRule="auto"/>
        <w:jc w:val="both"/>
        <w:rPr>
          <w:rFonts w:ascii="Arial" w:hAnsi="Arial" w:cs="Arial"/>
        </w:rPr>
      </w:pPr>
      <w:r w:rsidRPr="00116C87">
        <w:rPr>
          <w:rFonts w:ascii="Arial" w:hAnsi="Arial" w:cs="Arial"/>
        </w:rPr>
        <w:t xml:space="preserve">Traktując powyższe założenia jako integralną część </w:t>
      </w:r>
      <w:r w:rsidR="00026CCE" w:rsidRPr="00116C87">
        <w:rPr>
          <w:rFonts w:ascii="Arial" w:hAnsi="Arial" w:cs="Arial"/>
        </w:rPr>
        <w:t>Umowy</w:t>
      </w:r>
      <w:r w:rsidRPr="00116C87">
        <w:rPr>
          <w:rFonts w:ascii="Arial" w:hAnsi="Arial" w:cs="Arial"/>
        </w:rPr>
        <w:t>, Strony postanawiają co następuje:</w:t>
      </w:r>
    </w:p>
    <w:p w14:paraId="1B4312E3" w14:textId="77777777" w:rsidR="00EC7379" w:rsidRPr="00116C87" w:rsidRDefault="00EC7379" w:rsidP="00116C87">
      <w:pPr>
        <w:pStyle w:val="Zwykytekst"/>
        <w:spacing w:line="360" w:lineRule="auto"/>
        <w:rPr>
          <w:rFonts w:ascii="Arial" w:hAnsi="Arial" w:cs="Arial"/>
          <w:b/>
          <w:u w:val="single"/>
        </w:rPr>
      </w:pPr>
    </w:p>
    <w:p w14:paraId="77385F62"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1 - PRZEDMIOT UMOWY</w:t>
      </w:r>
    </w:p>
    <w:p w14:paraId="48B03966" w14:textId="77777777" w:rsidR="00A267CD" w:rsidRPr="00116C87" w:rsidRDefault="00A267CD" w:rsidP="00116C87">
      <w:pPr>
        <w:pStyle w:val="Zwykytekst"/>
        <w:spacing w:line="360" w:lineRule="auto"/>
        <w:rPr>
          <w:rFonts w:ascii="Arial" w:hAnsi="Arial" w:cs="Arial"/>
        </w:rPr>
      </w:pPr>
    </w:p>
    <w:p w14:paraId="2B96CF34" w14:textId="2DDEB5FA" w:rsidR="00467436" w:rsidRPr="00116C87" w:rsidRDefault="009A610C" w:rsidP="00116C87">
      <w:pPr>
        <w:pStyle w:val="Tematkomentarza1"/>
        <w:spacing w:line="360" w:lineRule="auto"/>
        <w:ind w:left="502" w:hanging="360"/>
        <w:jc w:val="both"/>
        <w:rPr>
          <w:rFonts w:cs="Arial"/>
          <w:b w:val="0"/>
        </w:rPr>
      </w:pPr>
      <w:r w:rsidRPr="00116C87">
        <w:rPr>
          <w:rFonts w:cs="Arial"/>
          <w:b w:val="0"/>
        </w:rPr>
        <w:t>WYKONAWCA powierza a PODWYKONAWCA przyjmuje do wykonania przedmiot Umowy polegający na</w:t>
      </w:r>
      <w:r w:rsidR="000A6F55" w:rsidRPr="00116C87">
        <w:rPr>
          <w:rFonts w:cs="Arial"/>
          <w:b w:val="0"/>
        </w:rPr>
        <w:t xml:space="preserve"> </w:t>
      </w:r>
      <w:r w:rsidR="003114A2" w:rsidRPr="00116C87">
        <w:rPr>
          <w:rFonts w:cs="Arial"/>
          <w:lang w:val="pl-PL" w:eastAsia="pl-PL"/>
        </w:rPr>
        <w:t xml:space="preserve">wymianie okien w </w:t>
      </w:r>
      <w:r w:rsidR="00116C87">
        <w:rPr>
          <w:rFonts w:cs="Arial"/>
          <w:lang w:val="pl-PL" w:eastAsia="pl-PL"/>
        </w:rPr>
        <w:t>H</w:t>
      </w:r>
      <w:r w:rsidR="00E51DE1" w:rsidRPr="00116C87">
        <w:rPr>
          <w:rFonts w:cs="Arial"/>
          <w:lang w:val="pl-PL" w:eastAsia="pl-PL"/>
        </w:rPr>
        <w:t xml:space="preserve">otelu „Petrochemia” </w:t>
      </w:r>
      <w:r w:rsidR="00116C87">
        <w:rPr>
          <w:rFonts w:cs="Arial"/>
          <w:lang w:val="pl-PL" w:eastAsia="pl-PL"/>
        </w:rPr>
        <w:t xml:space="preserve">przy </w:t>
      </w:r>
      <w:r w:rsidR="00E51DE1" w:rsidRPr="00116C87">
        <w:rPr>
          <w:rFonts w:cs="Arial"/>
          <w:lang w:val="pl-PL" w:eastAsia="pl-PL"/>
        </w:rPr>
        <w:t xml:space="preserve">ul. 3 Maja 33 </w:t>
      </w:r>
      <w:r w:rsidR="003114A2" w:rsidRPr="00116C87">
        <w:rPr>
          <w:rFonts w:cs="Arial"/>
          <w:lang w:val="pl-PL" w:eastAsia="pl-PL"/>
        </w:rPr>
        <w:t>w Płocku</w:t>
      </w:r>
      <w:r w:rsidR="00467436" w:rsidRPr="00116C87">
        <w:rPr>
          <w:rFonts w:cs="Arial"/>
          <w:b w:val="0"/>
        </w:rPr>
        <w:t xml:space="preserve">, </w:t>
      </w:r>
      <w:r w:rsidR="00467436" w:rsidRPr="00116C87">
        <w:rPr>
          <w:rFonts w:eastAsia="Calibri" w:cs="Arial"/>
          <w:b w:val="0"/>
          <w:lang w:eastAsia="en-US"/>
        </w:rPr>
        <w:t>zgodnie z zakresem stanowiącym Załącznik nr 1A oraz Ofertą PODWYKONAWCY</w:t>
      </w:r>
      <w:r w:rsidR="004341E3" w:rsidRPr="00116C87">
        <w:rPr>
          <w:rFonts w:eastAsia="Calibri" w:cs="Arial"/>
          <w:b w:val="0"/>
          <w:lang w:eastAsia="en-US"/>
        </w:rPr>
        <w:t>, stanowiącą</w:t>
      </w:r>
      <w:r w:rsidR="00467436" w:rsidRPr="00116C87">
        <w:rPr>
          <w:rFonts w:eastAsia="Calibri" w:cs="Arial"/>
          <w:b w:val="0"/>
          <w:lang w:eastAsia="en-US"/>
        </w:rPr>
        <w:t xml:space="preserve"> Załącznik nr 1B.</w:t>
      </w:r>
      <w:r w:rsidR="00467436" w:rsidRPr="00116C87">
        <w:rPr>
          <w:rFonts w:cs="Arial"/>
          <w:b w:val="0"/>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5397CCDD" w14:textId="77777777" w:rsidR="004341E3" w:rsidRPr="00116C87" w:rsidRDefault="001400CC" w:rsidP="00116C87">
      <w:pPr>
        <w:pStyle w:val="Tekstpodstawowy3"/>
        <w:numPr>
          <w:ilvl w:val="0"/>
          <w:numId w:val="5"/>
        </w:numPr>
        <w:spacing w:after="0" w:line="360" w:lineRule="auto"/>
        <w:ind w:left="426" w:hanging="284"/>
        <w:jc w:val="both"/>
        <w:rPr>
          <w:rFonts w:cs="Arial"/>
          <w:sz w:val="20"/>
        </w:rPr>
      </w:pPr>
      <w:r w:rsidRPr="00116C87">
        <w:rPr>
          <w:rFonts w:cs="Arial"/>
          <w:sz w:val="20"/>
        </w:rPr>
        <w:t xml:space="preserve">Niniejsza Umowa jest </w:t>
      </w:r>
      <w:r w:rsidR="001D7229" w:rsidRPr="00116C87">
        <w:rPr>
          <w:rFonts w:cs="Arial"/>
          <w:sz w:val="20"/>
        </w:rPr>
        <w:t xml:space="preserve">podstawą do </w:t>
      </w:r>
      <w:r w:rsidR="007E4DAB" w:rsidRPr="00116C87">
        <w:rPr>
          <w:rFonts w:cs="Arial"/>
          <w:sz w:val="20"/>
        </w:rPr>
        <w:t>rozpoczęcia prac p</w:t>
      </w:r>
      <w:r w:rsidR="00A267CD" w:rsidRPr="00116C87">
        <w:rPr>
          <w:rFonts w:cs="Arial"/>
          <w:sz w:val="20"/>
        </w:rPr>
        <w:t xml:space="preserve">rzez </w:t>
      </w:r>
      <w:r w:rsidR="00757347" w:rsidRPr="00116C87">
        <w:rPr>
          <w:rFonts w:cs="Arial"/>
          <w:sz w:val="20"/>
        </w:rPr>
        <w:t>POD</w:t>
      </w:r>
      <w:r w:rsidR="00A267CD" w:rsidRPr="00116C87">
        <w:rPr>
          <w:rFonts w:cs="Arial"/>
          <w:sz w:val="20"/>
        </w:rPr>
        <w:t xml:space="preserve">WYKONAWCĘ, </w:t>
      </w:r>
      <w:r w:rsidR="004341E3" w:rsidRPr="00116C87">
        <w:rPr>
          <w:rFonts w:cs="Arial"/>
          <w:sz w:val="20"/>
        </w:rPr>
        <w:t xml:space="preserve">zgodnie z zakresem prac z </w:t>
      </w:r>
      <w:r w:rsidR="004341E3" w:rsidRPr="00116C87">
        <w:rPr>
          <w:rFonts w:cs="Arial"/>
          <w:b/>
          <w:sz w:val="20"/>
        </w:rPr>
        <w:t>Załącznika nr 1A</w:t>
      </w:r>
      <w:r w:rsidR="004341E3" w:rsidRPr="00116C87">
        <w:rPr>
          <w:rFonts w:cs="Arial"/>
          <w:sz w:val="20"/>
        </w:rPr>
        <w:t xml:space="preserve"> i </w:t>
      </w:r>
      <w:r w:rsidR="004341E3" w:rsidRPr="00116C87">
        <w:rPr>
          <w:rFonts w:eastAsia="Calibri" w:cs="Arial"/>
          <w:sz w:val="20"/>
          <w:lang w:eastAsia="en-US"/>
        </w:rPr>
        <w:t xml:space="preserve">ofertą PODWYKONAWCY z </w:t>
      </w:r>
      <w:r w:rsidR="004341E3" w:rsidRPr="00116C87">
        <w:rPr>
          <w:rFonts w:eastAsia="Calibri" w:cs="Arial"/>
          <w:b/>
          <w:sz w:val="20"/>
          <w:lang w:eastAsia="en-US"/>
        </w:rPr>
        <w:t>Załącznika nr 1B</w:t>
      </w:r>
      <w:r w:rsidR="004341E3" w:rsidRPr="00116C87">
        <w:rPr>
          <w:rFonts w:cs="Arial"/>
          <w:sz w:val="20"/>
        </w:rPr>
        <w:t xml:space="preserve"> do Umowy. </w:t>
      </w:r>
    </w:p>
    <w:p w14:paraId="019B255D" w14:textId="77777777" w:rsidR="001B7F9B" w:rsidRPr="00116C87" w:rsidRDefault="00C41F35" w:rsidP="00116C87">
      <w:pPr>
        <w:pStyle w:val="Tekstpodstawowy3"/>
        <w:numPr>
          <w:ilvl w:val="0"/>
          <w:numId w:val="5"/>
        </w:numPr>
        <w:spacing w:after="0" w:line="360" w:lineRule="auto"/>
        <w:ind w:left="426" w:hanging="284"/>
        <w:jc w:val="both"/>
        <w:rPr>
          <w:rFonts w:cs="Arial"/>
          <w:sz w:val="20"/>
        </w:rPr>
      </w:pPr>
      <w:r w:rsidRPr="00116C87">
        <w:rPr>
          <w:rFonts w:cs="Arial"/>
          <w:sz w:val="20"/>
        </w:rPr>
        <w:t>POD</w:t>
      </w:r>
      <w:r w:rsidR="00A267CD" w:rsidRPr="00116C87">
        <w:rPr>
          <w:rFonts w:cs="Arial"/>
          <w:sz w:val="20"/>
        </w:rPr>
        <w:t xml:space="preserve">WYKONAWCA zobowiązuje się do wykonania </w:t>
      </w:r>
      <w:r w:rsidR="009A610C" w:rsidRPr="00116C87">
        <w:rPr>
          <w:rFonts w:cs="Arial"/>
          <w:sz w:val="20"/>
        </w:rPr>
        <w:t>przedmiotu Umowy z uwzględnieniem zakresu oraz zasad określonych w Umowie, zasad staranności przyjętych w obrocie profesjonalnym, zgodnie ze wskazówkami W</w:t>
      </w:r>
      <w:r w:rsidR="006F0666" w:rsidRPr="00116C87">
        <w:rPr>
          <w:rFonts w:cs="Arial"/>
          <w:sz w:val="20"/>
        </w:rPr>
        <w:t>YKONAWCY</w:t>
      </w:r>
      <w:r w:rsidR="009A610C" w:rsidRPr="00116C87">
        <w:rPr>
          <w:rFonts w:cs="Arial"/>
          <w:sz w:val="20"/>
        </w:rPr>
        <w:t xml:space="preserve"> oraz posiadaną wiedzą i kwalifikacjami oraz sztuką budowlaną</w:t>
      </w:r>
      <w:r w:rsidRPr="00116C87">
        <w:rPr>
          <w:rFonts w:cs="Arial"/>
          <w:sz w:val="20"/>
        </w:rPr>
        <w:t xml:space="preserve">. </w:t>
      </w:r>
    </w:p>
    <w:p w14:paraId="37F5038D" w14:textId="77777777" w:rsidR="00A31B2D" w:rsidRPr="00116C87" w:rsidRDefault="00A31B2D" w:rsidP="00116C87">
      <w:pPr>
        <w:pStyle w:val="Tekstpodstawowy3"/>
        <w:numPr>
          <w:ilvl w:val="0"/>
          <w:numId w:val="5"/>
        </w:numPr>
        <w:spacing w:after="0" w:line="360" w:lineRule="auto"/>
        <w:ind w:left="426" w:hanging="284"/>
        <w:jc w:val="both"/>
        <w:rPr>
          <w:rFonts w:cs="Arial"/>
          <w:sz w:val="20"/>
        </w:rPr>
      </w:pPr>
      <w:r w:rsidRPr="00116C87">
        <w:rPr>
          <w:rFonts w:cs="Arial"/>
          <w:sz w:val="20"/>
        </w:rPr>
        <w:t>Z zastrzeżeniem zapisów art. 5 ust. 6</w:t>
      </w:r>
      <w:r w:rsidR="008F44E6" w:rsidRPr="00116C87">
        <w:rPr>
          <w:rFonts w:cs="Arial"/>
          <w:sz w:val="20"/>
        </w:rPr>
        <w:t>,</w:t>
      </w:r>
      <w:r w:rsidRPr="00116C87">
        <w:rPr>
          <w:rFonts w:cs="Arial"/>
          <w:sz w:val="20"/>
        </w:rPr>
        <w:t xml:space="preserve"> z</w:t>
      </w:r>
      <w:r w:rsidR="00AD1E93" w:rsidRPr="00116C87">
        <w:rPr>
          <w:rFonts w:cs="Arial"/>
          <w:sz w:val="20"/>
        </w:rPr>
        <w:t xml:space="preserve">miana zakresu </w:t>
      </w:r>
      <w:r w:rsidR="008F44E6" w:rsidRPr="00116C87">
        <w:rPr>
          <w:rFonts w:cs="Arial"/>
          <w:sz w:val="20"/>
        </w:rPr>
        <w:t>p</w:t>
      </w:r>
      <w:r w:rsidR="00AD1E93" w:rsidRPr="00116C87">
        <w:rPr>
          <w:rFonts w:cs="Arial"/>
          <w:sz w:val="20"/>
        </w:rPr>
        <w:t>rzedmiotu Umowy wymaga weryfikacji przez WYKONAWCĘ i Aneksu do Umowy w formie pisemnej pod rygorem nieważności</w:t>
      </w:r>
      <w:r w:rsidRPr="00116C87">
        <w:rPr>
          <w:rFonts w:cs="Arial"/>
          <w:sz w:val="20"/>
        </w:rPr>
        <w:t>.</w:t>
      </w:r>
    </w:p>
    <w:p w14:paraId="4D961CDA" w14:textId="77777777" w:rsidR="00A267CD" w:rsidRPr="00116C87" w:rsidRDefault="00C41F35" w:rsidP="00116C87">
      <w:pPr>
        <w:pStyle w:val="Tekstpodstawowy3"/>
        <w:numPr>
          <w:ilvl w:val="0"/>
          <w:numId w:val="5"/>
        </w:numPr>
        <w:spacing w:after="0" w:line="360" w:lineRule="auto"/>
        <w:ind w:left="426" w:hanging="284"/>
        <w:jc w:val="both"/>
        <w:rPr>
          <w:rFonts w:cs="Arial"/>
          <w:sz w:val="20"/>
        </w:rPr>
      </w:pPr>
      <w:r w:rsidRPr="00116C87">
        <w:rPr>
          <w:rFonts w:cs="Arial"/>
          <w:sz w:val="20"/>
        </w:rPr>
        <w:t>POD</w:t>
      </w:r>
      <w:r w:rsidR="00A267CD" w:rsidRPr="00116C87">
        <w:rPr>
          <w:rFonts w:cs="Arial"/>
          <w:sz w:val="20"/>
        </w:rPr>
        <w:t xml:space="preserve">WYKONAWCA oświadcza, że </w:t>
      </w:r>
      <w:r w:rsidR="008F44E6" w:rsidRPr="00116C87">
        <w:rPr>
          <w:rFonts w:cs="Arial"/>
          <w:sz w:val="20"/>
        </w:rPr>
        <w:t xml:space="preserve">znajduje się w sytuacji ekonomicznej i finansowej zapewniającej wykonanie zamówienia, </w:t>
      </w:r>
      <w:r w:rsidR="00A267CD" w:rsidRPr="00116C87">
        <w:rPr>
          <w:rFonts w:cs="Arial"/>
          <w:sz w:val="20"/>
        </w:rPr>
        <w:t>zapewni środki, maszyny i urządzenia, doświadczenie, wykwalifikowany i uprawniony personel oraz funkcjonujący plan zapewnienia jakości, niezbędne do należytej realizacji prac.</w:t>
      </w:r>
    </w:p>
    <w:p w14:paraId="12DDBA54" w14:textId="77777777" w:rsidR="00A267CD" w:rsidRPr="00116C87" w:rsidRDefault="00A267CD" w:rsidP="00116C87">
      <w:pPr>
        <w:pStyle w:val="Zwykytekst"/>
        <w:spacing w:line="360" w:lineRule="auto"/>
        <w:ind w:firstLine="284"/>
        <w:jc w:val="both"/>
        <w:rPr>
          <w:rFonts w:ascii="Arial" w:hAnsi="Arial" w:cs="Arial"/>
          <w:b/>
        </w:rPr>
      </w:pPr>
    </w:p>
    <w:p w14:paraId="5F41E7E7"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 xml:space="preserve">ARTYKUŁ 2 – </w:t>
      </w:r>
      <w:r w:rsidR="00C41F35" w:rsidRPr="00116C87">
        <w:rPr>
          <w:rFonts w:ascii="Arial" w:hAnsi="Arial" w:cs="Arial"/>
          <w:b/>
          <w:u w:val="single"/>
        </w:rPr>
        <w:t xml:space="preserve">DALSI </w:t>
      </w:r>
      <w:r w:rsidRPr="00116C87">
        <w:rPr>
          <w:rFonts w:ascii="Arial" w:hAnsi="Arial" w:cs="Arial"/>
          <w:b/>
          <w:u w:val="single"/>
        </w:rPr>
        <w:t>PODWYKONAWCY</w:t>
      </w:r>
    </w:p>
    <w:p w14:paraId="7E6A7C61" w14:textId="77777777" w:rsidR="005D1E6D" w:rsidRPr="00116C87" w:rsidRDefault="005D1E6D" w:rsidP="00116C87">
      <w:pPr>
        <w:pStyle w:val="Zwykytekst"/>
        <w:spacing w:line="360" w:lineRule="auto"/>
        <w:jc w:val="center"/>
        <w:rPr>
          <w:rFonts w:ascii="Arial" w:hAnsi="Arial" w:cs="Arial"/>
          <w:b/>
          <w:u w:val="single"/>
        </w:rPr>
      </w:pPr>
    </w:p>
    <w:p w14:paraId="23D96337" w14:textId="77777777" w:rsidR="003114A2" w:rsidRPr="00116C87" w:rsidRDefault="003114A2" w:rsidP="00116C87">
      <w:pPr>
        <w:numPr>
          <w:ilvl w:val="0"/>
          <w:numId w:val="157"/>
        </w:numPr>
        <w:spacing w:line="360" w:lineRule="auto"/>
        <w:ind w:left="357" w:hanging="357"/>
        <w:jc w:val="both"/>
        <w:rPr>
          <w:rFonts w:eastAsia="Calibri" w:cs="Arial"/>
          <w:sz w:val="20"/>
          <w:lang w:val="x-none" w:eastAsia="en-US"/>
        </w:rPr>
      </w:pPr>
      <w:r w:rsidRPr="00116C87">
        <w:rPr>
          <w:rFonts w:eastAsia="Calibri" w:cs="Arial"/>
          <w:sz w:val="20"/>
          <w:lang w:val="x-none" w:eastAsia="en-US"/>
        </w:rPr>
        <w:t>Jeżeli przy realizacji Przedmiotu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65C001B4" w14:textId="77777777" w:rsidR="003114A2" w:rsidRPr="00116C87" w:rsidRDefault="003114A2" w:rsidP="00116C87">
      <w:pPr>
        <w:numPr>
          <w:ilvl w:val="0"/>
          <w:numId w:val="157"/>
        </w:numPr>
        <w:spacing w:line="360" w:lineRule="auto"/>
        <w:ind w:left="357" w:hanging="357"/>
        <w:jc w:val="both"/>
        <w:rPr>
          <w:rFonts w:eastAsia="Calibri" w:cs="Arial"/>
          <w:sz w:val="20"/>
          <w:lang w:val="x-none" w:eastAsia="en-US"/>
        </w:rPr>
      </w:pPr>
      <w:r w:rsidRPr="00116C87">
        <w:rPr>
          <w:rFonts w:eastAsia="Calibri" w:cs="Arial"/>
          <w:sz w:val="20"/>
          <w:lang w:val="x-none" w:eastAsia="en-US"/>
        </w:rPr>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t>
      </w:r>
      <w:r w:rsidRPr="00116C87">
        <w:rPr>
          <w:rFonts w:eastAsia="Calibri" w:cs="Arial"/>
          <w:sz w:val="20"/>
          <w:lang w:val="x-none" w:eastAsia="en-US"/>
        </w:rPr>
        <w:lastRenderedPageBreak/>
        <w:t>W przypadku, gdy WYKONAWCA w terminie 30 dni od przedstawienia mu przez PODWYKONAWCĘ umowy lub projektu umowy z dalszym podwykonawcą, wraz z dokumentacją dotyczącą wykonania robót określonych w umowie, nie zgłosi na piśmie sprzeciwu lub zastrzeżeń uważa się, że wyraził zgodę na zawarcie umowy z dalszym podwykonawcą. W przypadku gdy WYKONAWCA nie zgłasza sprzeciwu wobec powierzenia wykonywania prac dalszym podwykonawcom może wyrazić PODWYKONAWCY zgodę na zawarcie umowy z dalszym podwykonawcą przed upływem terminu 30 dni, wskazanego w zdaniu poprzednim.</w:t>
      </w:r>
    </w:p>
    <w:p w14:paraId="120E5699" w14:textId="77777777" w:rsidR="003114A2" w:rsidRPr="00116C87" w:rsidRDefault="003114A2" w:rsidP="00116C87">
      <w:pPr>
        <w:numPr>
          <w:ilvl w:val="0"/>
          <w:numId w:val="157"/>
        </w:numPr>
        <w:spacing w:line="360" w:lineRule="auto"/>
        <w:ind w:left="357" w:hanging="357"/>
        <w:jc w:val="both"/>
        <w:rPr>
          <w:rFonts w:eastAsia="Calibri" w:cs="Arial"/>
          <w:sz w:val="20"/>
          <w:lang w:val="x-none" w:eastAsia="en-US"/>
        </w:rPr>
      </w:pPr>
      <w:r w:rsidRPr="00116C87">
        <w:rPr>
          <w:rFonts w:eastAsia="Calibri" w:cs="Arial"/>
          <w:sz w:val="20"/>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4B1CD6E4"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określenie stron umowy,</w:t>
      </w:r>
    </w:p>
    <w:p w14:paraId="2C6CC238"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zakres robót budowlanych zlecanych dalszemu podwykonawcy,</w:t>
      </w:r>
    </w:p>
    <w:p w14:paraId="6363AC91"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termin wykonania i odbioru robót zgodny z terminami określonymi w Umowie, w której stronami są PODYWKONAWCA i WYKONAWCA,</w:t>
      </w:r>
    </w:p>
    <w:p w14:paraId="01E028CC"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wysokość wynagrodzenia z tytułu wykonanych robót oraz sposób ich płatności,</w:t>
      </w:r>
    </w:p>
    <w:p w14:paraId="0F89BFBA"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328CFD18"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zakaz zawierania umów o podwykonawstwo, których przedmiotem są roboty budowlane przed uzyskaniem akceptacji ich projektów przez WYKONAWCĘ.</w:t>
      </w:r>
    </w:p>
    <w:p w14:paraId="65D646E0" w14:textId="77777777" w:rsidR="003114A2" w:rsidRPr="00116C87" w:rsidRDefault="003114A2" w:rsidP="00116C87">
      <w:pPr>
        <w:spacing w:line="360" w:lineRule="auto"/>
        <w:ind w:left="284" w:hanging="284"/>
        <w:jc w:val="both"/>
        <w:rPr>
          <w:rFonts w:cs="Arial"/>
          <w:sz w:val="20"/>
        </w:rPr>
      </w:pPr>
      <w:r w:rsidRPr="00116C87">
        <w:rPr>
          <w:rFonts w:eastAsia="Calibri" w:cs="Arial"/>
          <w:sz w:val="20"/>
          <w:lang w:val="x-none" w:eastAsia="en-US"/>
        </w:rPr>
        <w:t>4. PODWYKONAWCA ma obowiązek przedkładania WYKONAWCY w terminie 3 dni roboczych od daty</w:t>
      </w:r>
      <w:r w:rsidRPr="00116C87">
        <w:rPr>
          <w:rFonts w:cs="Arial"/>
          <w:sz w:val="20"/>
        </w:rPr>
        <w:t xml:space="preserve"> zawarcia umowy na podwykonawstwo, której przedmiotem są roboty budowlane, jej kopii poświadczonej za zgodność z oryginałem przez Podwykonawcę.</w:t>
      </w:r>
    </w:p>
    <w:p w14:paraId="6869F250" w14:textId="77777777" w:rsidR="003114A2" w:rsidRPr="00116C87" w:rsidRDefault="003114A2" w:rsidP="00116C87">
      <w:pPr>
        <w:spacing w:line="360" w:lineRule="auto"/>
        <w:ind w:left="284" w:hanging="284"/>
        <w:jc w:val="both"/>
        <w:rPr>
          <w:rFonts w:cs="Arial"/>
          <w:sz w:val="20"/>
        </w:rPr>
      </w:pPr>
      <w:r w:rsidRPr="00116C87">
        <w:rPr>
          <w:rFonts w:cs="Arial"/>
          <w:sz w:val="20"/>
        </w:rPr>
        <w:t>5.</w:t>
      </w:r>
      <w:r w:rsidRPr="00116C87">
        <w:rPr>
          <w:rFonts w:cs="Arial"/>
          <w:sz w:val="20"/>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4381D954" w14:textId="77777777" w:rsidR="003114A2" w:rsidRPr="00116C87" w:rsidRDefault="003114A2" w:rsidP="00116C87">
      <w:pPr>
        <w:spacing w:line="360" w:lineRule="auto"/>
        <w:ind w:left="284" w:hanging="284"/>
        <w:jc w:val="both"/>
        <w:rPr>
          <w:rFonts w:cs="Arial"/>
          <w:sz w:val="20"/>
        </w:rPr>
      </w:pPr>
      <w:r w:rsidRPr="00116C87">
        <w:rPr>
          <w:rFonts w:cs="Arial"/>
          <w:sz w:val="20"/>
        </w:rPr>
        <w:t>6. Wykonawca 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116C87">
        <w:rPr>
          <w:rFonts w:cs="Arial"/>
          <w:sz w:val="20"/>
          <w:vertAlign w:val="superscript"/>
        </w:rPr>
        <w:t>1</w:t>
      </w:r>
      <w:r w:rsidRPr="00116C87">
        <w:rPr>
          <w:rFonts w:cs="Arial"/>
          <w:sz w:val="20"/>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677B456D" w14:textId="77777777" w:rsidR="003114A2" w:rsidRPr="00116C87" w:rsidRDefault="003114A2" w:rsidP="00116C87">
      <w:pPr>
        <w:spacing w:line="360" w:lineRule="auto"/>
        <w:ind w:left="284" w:hanging="284"/>
        <w:jc w:val="both"/>
        <w:rPr>
          <w:rFonts w:cs="Arial"/>
          <w:sz w:val="20"/>
        </w:rPr>
      </w:pPr>
      <w:r w:rsidRPr="00116C87">
        <w:rPr>
          <w:rFonts w:cs="Arial"/>
          <w:sz w:val="20"/>
        </w:rPr>
        <w:t xml:space="preserve">7. Przez zawarcie umowy z dalszym podwykonawcą, PODWYKONAWCA nie zostaje zwolniony z jakiegokolwiek obowiązku, odpowiedzialności ani zobowiązania wynikających z Umowy i pozostaje </w:t>
      </w:r>
      <w:r w:rsidRPr="00116C87">
        <w:rPr>
          <w:rFonts w:cs="Arial"/>
          <w:sz w:val="20"/>
        </w:rPr>
        <w:lastRenderedPageBreak/>
        <w:t>w pełni odpowiedzialny za wszelkie działania lub zaniechania dalszych podwykonawców jak za własne działania lub zaniechania.</w:t>
      </w:r>
    </w:p>
    <w:p w14:paraId="7F236599" w14:textId="77777777" w:rsidR="003114A2" w:rsidRPr="00116C87" w:rsidRDefault="003114A2" w:rsidP="00116C87">
      <w:pPr>
        <w:spacing w:line="360" w:lineRule="auto"/>
        <w:ind w:left="284" w:hanging="284"/>
        <w:jc w:val="both"/>
        <w:rPr>
          <w:rFonts w:cs="Arial"/>
          <w:sz w:val="20"/>
        </w:rPr>
      </w:pPr>
      <w:r w:rsidRPr="00116C87">
        <w:rPr>
          <w:rFonts w:cs="Arial"/>
          <w:sz w:val="20"/>
        </w:rPr>
        <w:t>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art. 5 ust. 1 Umowy za każdy przypadek naruszenia, płatną w terminie 7 dni od dnia otrzymania przez PODWYKONAWCĘ noty księgowej wystawionej przez WYKONAWCĘ. Kara umowna, o której mowa w zdaniu poprzednim 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0BFD9A38" w14:textId="77777777" w:rsidR="003114A2" w:rsidRPr="00116C87" w:rsidRDefault="003114A2" w:rsidP="00116C87">
      <w:pPr>
        <w:spacing w:line="360" w:lineRule="auto"/>
        <w:ind w:left="284" w:hanging="284"/>
        <w:jc w:val="both"/>
        <w:rPr>
          <w:rFonts w:cs="Arial"/>
          <w:sz w:val="20"/>
        </w:rPr>
      </w:pPr>
      <w:r w:rsidRPr="00116C87">
        <w:rPr>
          <w:rFonts w:cs="Arial"/>
          <w:sz w:val="20"/>
        </w:rPr>
        <w:t>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art.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20DEFC5A" w14:textId="03D99583" w:rsidR="000B203E" w:rsidRPr="00116C87" w:rsidRDefault="000B203E" w:rsidP="00116C87">
      <w:pPr>
        <w:pStyle w:val="Zwykytekst"/>
        <w:spacing w:line="360" w:lineRule="auto"/>
        <w:jc w:val="both"/>
        <w:rPr>
          <w:rFonts w:ascii="Arial" w:hAnsi="Arial" w:cs="Arial"/>
        </w:rPr>
      </w:pPr>
    </w:p>
    <w:p w14:paraId="2583D5CC"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3 - TERMINY REALIZACJI</w:t>
      </w:r>
    </w:p>
    <w:p w14:paraId="4DADC96D" w14:textId="77777777" w:rsidR="00A267CD" w:rsidRPr="00116C87" w:rsidRDefault="00A267CD" w:rsidP="00116C87">
      <w:pPr>
        <w:pStyle w:val="Zwykytekst"/>
        <w:spacing w:line="360" w:lineRule="auto"/>
        <w:rPr>
          <w:rFonts w:ascii="Arial" w:hAnsi="Arial" w:cs="Arial"/>
          <w:u w:val="single"/>
        </w:rPr>
      </w:pPr>
    </w:p>
    <w:p w14:paraId="1F153E08" w14:textId="77777777" w:rsidR="00443C6D" w:rsidRPr="00116C87" w:rsidRDefault="00A267CD" w:rsidP="00116C87">
      <w:pPr>
        <w:pStyle w:val="Zwykytekst"/>
        <w:numPr>
          <w:ilvl w:val="0"/>
          <w:numId w:val="20"/>
        </w:numPr>
        <w:spacing w:line="360" w:lineRule="auto"/>
        <w:ind w:left="357" w:hanging="357"/>
        <w:jc w:val="both"/>
        <w:rPr>
          <w:rFonts w:ascii="Arial" w:hAnsi="Arial" w:cs="Arial"/>
        </w:rPr>
      </w:pPr>
      <w:r w:rsidRPr="00116C87">
        <w:rPr>
          <w:rFonts w:ascii="Arial" w:hAnsi="Arial" w:cs="Arial"/>
        </w:rPr>
        <w:t xml:space="preserve">Strony ustalają, iż terminy realizacji </w:t>
      </w:r>
      <w:r w:rsidR="00B83532" w:rsidRPr="00116C87">
        <w:rPr>
          <w:rFonts w:ascii="Arial" w:hAnsi="Arial" w:cs="Arial"/>
        </w:rPr>
        <w:t>przedmiotu</w:t>
      </w:r>
      <w:r w:rsidRPr="00116C87">
        <w:rPr>
          <w:rFonts w:ascii="Arial" w:hAnsi="Arial" w:cs="Arial"/>
        </w:rPr>
        <w:t xml:space="preserve"> U</w:t>
      </w:r>
      <w:r w:rsidR="00B83532" w:rsidRPr="00116C87">
        <w:rPr>
          <w:rFonts w:ascii="Arial" w:hAnsi="Arial" w:cs="Arial"/>
        </w:rPr>
        <w:t>mowy</w:t>
      </w:r>
      <w:r w:rsidRPr="00116C87">
        <w:rPr>
          <w:rFonts w:ascii="Arial" w:hAnsi="Arial" w:cs="Arial"/>
        </w:rPr>
        <w:t xml:space="preserve"> </w:t>
      </w:r>
      <w:r w:rsidR="00443C6D" w:rsidRPr="00116C87">
        <w:rPr>
          <w:rFonts w:ascii="Arial" w:hAnsi="Arial" w:cs="Arial"/>
        </w:rPr>
        <w:t xml:space="preserve">określone zostają następująco: </w:t>
      </w:r>
    </w:p>
    <w:p w14:paraId="0CF96DCF" w14:textId="77777777" w:rsidR="00443C6D" w:rsidRPr="00116C87" w:rsidRDefault="00443C6D" w:rsidP="00116C87">
      <w:pPr>
        <w:pStyle w:val="Zwykytekst"/>
        <w:spacing w:line="360" w:lineRule="auto"/>
        <w:ind w:left="357"/>
        <w:jc w:val="both"/>
        <w:rPr>
          <w:rFonts w:ascii="Arial" w:hAnsi="Arial" w:cs="Arial"/>
        </w:rPr>
      </w:pPr>
      <w:r w:rsidRPr="00116C87">
        <w:rPr>
          <w:rFonts w:ascii="Arial" w:hAnsi="Arial" w:cs="Arial"/>
        </w:rPr>
        <w:t xml:space="preserve">a. termin rozpoczęcia </w:t>
      </w:r>
      <w:r w:rsidR="00A161A4" w:rsidRPr="00116C87">
        <w:rPr>
          <w:rFonts w:ascii="Arial" w:hAnsi="Arial" w:cs="Arial"/>
        </w:rPr>
        <w:t xml:space="preserve">prac </w:t>
      </w:r>
      <w:r w:rsidRPr="00116C87">
        <w:rPr>
          <w:rFonts w:ascii="Arial" w:hAnsi="Arial" w:cs="Arial"/>
        </w:rPr>
        <w:t>ustala się na dzień</w:t>
      </w:r>
      <w:r w:rsidR="00543143" w:rsidRPr="00116C87">
        <w:rPr>
          <w:rFonts w:ascii="Arial" w:hAnsi="Arial" w:cs="Arial"/>
        </w:rPr>
        <w:t xml:space="preserve"> </w:t>
      </w:r>
      <w:r w:rsidR="00030E91" w:rsidRPr="00116C87">
        <w:rPr>
          <w:rFonts w:ascii="Arial" w:hAnsi="Arial" w:cs="Arial"/>
          <w:b/>
        </w:rPr>
        <w:t>zawarcia Umowy;</w:t>
      </w:r>
    </w:p>
    <w:p w14:paraId="57F65AD1" w14:textId="1DA90AC0" w:rsidR="00C01177" w:rsidRPr="00116C87" w:rsidRDefault="00443C6D" w:rsidP="00116C87">
      <w:pPr>
        <w:pStyle w:val="Zwykytekst"/>
        <w:spacing w:line="360" w:lineRule="auto"/>
        <w:ind w:left="357"/>
        <w:jc w:val="both"/>
        <w:rPr>
          <w:rFonts w:ascii="Arial" w:hAnsi="Arial" w:cs="Arial"/>
          <w:b/>
          <w:bCs/>
          <w:color w:val="000000"/>
        </w:rPr>
      </w:pPr>
      <w:r w:rsidRPr="00116C87">
        <w:rPr>
          <w:rFonts w:ascii="Arial" w:hAnsi="Arial" w:cs="Arial"/>
        </w:rPr>
        <w:t xml:space="preserve">b. termin zakończenia </w:t>
      </w:r>
      <w:r w:rsidR="00A161A4" w:rsidRPr="00116C87">
        <w:rPr>
          <w:rFonts w:ascii="Arial" w:hAnsi="Arial" w:cs="Arial"/>
        </w:rPr>
        <w:t xml:space="preserve">prac </w:t>
      </w:r>
      <w:r w:rsidRPr="00116C87">
        <w:rPr>
          <w:rFonts w:ascii="Arial" w:hAnsi="Arial" w:cs="Arial"/>
        </w:rPr>
        <w:t>ustala się na</w:t>
      </w:r>
      <w:r w:rsidR="007D0FBA" w:rsidRPr="00116C87">
        <w:rPr>
          <w:rFonts w:ascii="Arial" w:hAnsi="Arial" w:cs="Arial"/>
        </w:rPr>
        <w:t xml:space="preserve"> </w:t>
      </w:r>
      <w:r w:rsidR="000759AE">
        <w:rPr>
          <w:rFonts w:ascii="Arial" w:hAnsi="Arial" w:cs="Arial"/>
          <w:b/>
        </w:rPr>
        <w:t>90 dni</w:t>
      </w:r>
      <w:r w:rsidR="00030E91" w:rsidRPr="00116C87">
        <w:rPr>
          <w:rFonts w:ascii="Arial" w:hAnsi="Arial" w:cs="Arial"/>
          <w:b/>
        </w:rPr>
        <w:t xml:space="preserve"> od dnia zawarcia Umowy</w:t>
      </w:r>
      <w:r w:rsidR="00511966" w:rsidRPr="00116C87">
        <w:rPr>
          <w:rFonts w:ascii="Arial" w:hAnsi="Arial" w:cs="Arial"/>
          <w:b/>
        </w:rPr>
        <w:t xml:space="preserve"> lecz nie później niż do końca roku 202</w:t>
      </w:r>
      <w:r w:rsidR="003F7226" w:rsidRPr="00116C87">
        <w:rPr>
          <w:rFonts w:ascii="Arial" w:hAnsi="Arial" w:cs="Arial"/>
          <w:b/>
        </w:rPr>
        <w:t>5</w:t>
      </w:r>
      <w:r w:rsidR="00511966" w:rsidRPr="00116C87">
        <w:rPr>
          <w:rFonts w:ascii="Arial" w:hAnsi="Arial" w:cs="Arial"/>
          <w:b/>
        </w:rPr>
        <w:t xml:space="preserve">, </w:t>
      </w:r>
      <w:r w:rsidR="00C01177" w:rsidRPr="00116C87">
        <w:rPr>
          <w:rFonts w:ascii="Arial" w:hAnsi="Arial" w:cs="Arial"/>
          <w:b/>
        </w:rPr>
        <w:t xml:space="preserve">z </w:t>
      </w:r>
      <w:r w:rsidR="00C01177" w:rsidRPr="00116C87">
        <w:rPr>
          <w:rFonts w:ascii="Arial" w:hAnsi="Arial" w:cs="Arial"/>
          <w:b/>
          <w:bCs/>
          <w:color w:val="000000"/>
        </w:rPr>
        <w:t xml:space="preserve">zastrzeżeniem: </w:t>
      </w:r>
    </w:p>
    <w:p w14:paraId="5E998B64" w14:textId="127104EB" w:rsidR="00653797" w:rsidRPr="00116C87" w:rsidRDefault="00653797" w:rsidP="00116C87">
      <w:pPr>
        <w:spacing w:line="360" w:lineRule="auto"/>
        <w:ind w:left="851" w:hanging="425"/>
        <w:jc w:val="both"/>
        <w:rPr>
          <w:rFonts w:eastAsia="Calibri" w:cs="Arial"/>
          <w:sz w:val="20"/>
          <w:lang w:eastAsia="en-US"/>
        </w:rPr>
      </w:pPr>
      <w:r w:rsidRPr="00116C87">
        <w:rPr>
          <w:rFonts w:eastAsia="Calibri" w:cs="Arial"/>
          <w:sz w:val="20"/>
          <w:lang w:eastAsia="en-US"/>
        </w:rPr>
        <w:t xml:space="preserve">•      Realizacja przedmiotu Umowy jest możliwa pod warunkiem korzystnych warunków pogodowych. PODWYKONAWCA zastrzega sobie prawo do zawnioskowania do WYKONAWCY o przedłużenie czasu realizacji prac o czas przerw spowodowanych niekorzystnymi warunkami pogodowymi, jednakże czas realizacji prac może zostać </w:t>
      </w:r>
      <w:r w:rsidRPr="00116C87">
        <w:rPr>
          <w:rFonts w:eastAsia="Calibri" w:cs="Arial"/>
          <w:sz w:val="20"/>
          <w:lang w:eastAsia="en-US"/>
        </w:rPr>
        <w:lastRenderedPageBreak/>
        <w:t>wydłużony tylko na mocy aneksu do Umowy. Przez niekorzystne warunki pogodowe rozumie się opady deszczu od umiarkowanych wzwyż oraz temperatury poniżej 0 stopni Cel</w:t>
      </w:r>
      <w:r w:rsidR="00FA3468" w:rsidRPr="00116C87">
        <w:rPr>
          <w:rFonts w:eastAsia="Calibri" w:cs="Arial"/>
          <w:sz w:val="20"/>
          <w:lang w:eastAsia="en-US"/>
        </w:rPr>
        <w:t>sju</w:t>
      </w:r>
      <w:r w:rsidRPr="00116C87">
        <w:rPr>
          <w:rFonts w:eastAsia="Calibri" w:cs="Arial"/>
          <w:sz w:val="20"/>
          <w:lang w:eastAsia="en-US"/>
        </w:rPr>
        <w:t>sza.</w:t>
      </w:r>
    </w:p>
    <w:p w14:paraId="7F03E357" w14:textId="29EE1C9C" w:rsidR="00653797" w:rsidRPr="00116C87" w:rsidRDefault="00653797" w:rsidP="00116C87">
      <w:pPr>
        <w:spacing w:line="360" w:lineRule="auto"/>
        <w:ind w:left="426"/>
        <w:jc w:val="both"/>
        <w:rPr>
          <w:rFonts w:eastAsia="Calibri" w:cs="Arial"/>
          <w:sz w:val="20"/>
          <w:lang w:eastAsia="en-US"/>
        </w:rPr>
      </w:pPr>
      <w:r w:rsidRPr="00116C87">
        <w:rPr>
          <w:rFonts w:eastAsia="Calibri" w:cs="Arial"/>
          <w:sz w:val="20"/>
          <w:lang w:eastAsia="en-US"/>
        </w:rPr>
        <w:t xml:space="preserve">W </w:t>
      </w:r>
      <w:r w:rsidR="00222FE1" w:rsidRPr="00116C87">
        <w:rPr>
          <w:rFonts w:eastAsia="Calibri" w:cs="Arial"/>
          <w:sz w:val="20"/>
          <w:lang w:eastAsia="en-US"/>
        </w:rPr>
        <w:t>powyższym</w:t>
      </w:r>
      <w:r w:rsidRPr="00116C87">
        <w:rPr>
          <w:rFonts w:eastAsia="Calibri" w:cs="Arial"/>
          <w:sz w:val="20"/>
          <w:lang w:eastAsia="en-US"/>
        </w:rPr>
        <w:t xml:space="preserve"> przypadk</w:t>
      </w:r>
      <w:r w:rsidR="00222FE1" w:rsidRPr="00116C87">
        <w:rPr>
          <w:rFonts w:eastAsia="Calibri" w:cs="Arial"/>
          <w:sz w:val="20"/>
          <w:lang w:eastAsia="en-US"/>
        </w:rPr>
        <w:t>u</w:t>
      </w:r>
      <w:r w:rsidRPr="00116C87">
        <w:rPr>
          <w:rFonts w:eastAsia="Calibri" w:cs="Arial"/>
          <w:sz w:val="20"/>
          <w:lang w:eastAsia="en-US"/>
        </w:rPr>
        <w:t xml:space="preserve"> zamiana terminu realizacji prac nie wiążę się ze zwiększeniem wynagrodzenia, chyba, że Strony inaczej postanowią na piśmie. WYKONAWCA jest zobligowany do uwzględnienia wniosków PODWYKONAWCY w przypadku zaistnienia niekorzystnych warunków pogodowych jeżeli będ</w:t>
      </w:r>
      <w:r w:rsidR="00222FE1" w:rsidRPr="00116C87">
        <w:rPr>
          <w:rFonts w:eastAsia="Calibri" w:cs="Arial"/>
          <w:sz w:val="20"/>
          <w:lang w:eastAsia="en-US"/>
        </w:rPr>
        <w:t>ą</w:t>
      </w:r>
      <w:r w:rsidRPr="00116C87">
        <w:rPr>
          <w:rFonts w:eastAsia="Calibri" w:cs="Arial"/>
          <w:sz w:val="20"/>
          <w:lang w:eastAsia="en-US"/>
        </w:rPr>
        <w:t xml:space="preserve"> on</w:t>
      </w:r>
      <w:r w:rsidR="00222FE1" w:rsidRPr="00116C87">
        <w:rPr>
          <w:rFonts w:eastAsia="Calibri" w:cs="Arial"/>
          <w:sz w:val="20"/>
          <w:lang w:eastAsia="en-US"/>
        </w:rPr>
        <w:t>e</w:t>
      </w:r>
      <w:r w:rsidRPr="00116C87">
        <w:rPr>
          <w:rFonts w:eastAsia="Calibri" w:cs="Arial"/>
          <w:sz w:val="20"/>
          <w:lang w:eastAsia="en-US"/>
        </w:rPr>
        <w:t xml:space="preserve"> wynosił</w:t>
      </w:r>
      <w:r w:rsidR="00222FE1" w:rsidRPr="00116C87">
        <w:rPr>
          <w:rFonts w:eastAsia="Calibri" w:cs="Arial"/>
          <w:sz w:val="20"/>
          <w:lang w:eastAsia="en-US"/>
        </w:rPr>
        <w:t>y</w:t>
      </w:r>
      <w:r w:rsidRPr="00116C87">
        <w:rPr>
          <w:rFonts w:eastAsia="Calibri" w:cs="Arial"/>
          <w:sz w:val="20"/>
          <w:lang w:eastAsia="en-US"/>
        </w:rPr>
        <w:t xml:space="preserve"> dłużej niż 2 dni robocze.</w:t>
      </w:r>
    </w:p>
    <w:p w14:paraId="78103AF3" w14:textId="77777777" w:rsidR="00A267CD" w:rsidRPr="00116C87" w:rsidRDefault="00DF3D60" w:rsidP="00116C87">
      <w:pPr>
        <w:numPr>
          <w:ilvl w:val="0"/>
          <w:numId w:val="20"/>
        </w:numPr>
        <w:spacing w:line="360" w:lineRule="auto"/>
        <w:ind w:left="357" w:hanging="357"/>
        <w:jc w:val="both"/>
        <w:rPr>
          <w:rFonts w:cs="Arial"/>
          <w:sz w:val="20"/>
        </w:rPr>
      </w:pPr>
      <w:r w:rsidRPr="00116C87">
        <w:rPr>
          <w:rFonts w:cs="Arial"/>
          <w:sz w:val="20"/>
        </w:rPr>
        <w:t>WYKONAWCA</w:t>
      </w:r>
      <w:r w:rsidR="00A267CD" w:rsidRPr="00116C87">
        <w:rPr>
          <w:rFonts w:cs="Arial"/>
          <w:sz w:val="20"/>
        </w:rPr>
        <w:t xml:space="preserve"> zastrzega sobie prawo do czasowego wstrzymania </w:t>
      </w:r>
      <w:r w:rsidR="00A161A4" w:rsidRPr="00116C87">
        <w:rPr>
          <w:rFonts w:cs="Arial"/>
          <w:sz w:val="20"/>
        </w:rPr>
        <w:t xml:space="preserve">prac </w:t>
      </w:r>
      <w:r w:rsidR="00A267CD" w:rsidRPr="00116C87">
        <w:rPr>
          <w:rFonts w:cs="Arial"/>
          <w:sz w:val="20"/>
        </w:rPr>
        <w:t xml:space="preserve">skutkującego ograniczeniem lub całkowitym ich wstrzymaniem. Czas wstrzymania </w:t>
      </w:r>
      <w:r w:rsidR="00A161A4" w:rsidRPr="00116C87">
        <w:rPr>
          <w:rFonts w:cs="Arial"/>
          <w:sz w:val="20"/>
        </w:rPr>
        <w:t xml:space="preserve">prac </w:t>
      </w:r>
      <w:r w:rsidR="00A267CD" w:rsidRPr="00116C87">
        <w:rPr>
          <w:rFonts w:cs="Arial"/>
          <w:sz w:val="20"/>
        </w:rPr>
        <w:t>nie może być jednorazowo dłuższy niż 3 dni kalendarzowe</w:t>
      </w:r>
      <w:r w:rsidR="00265AF7" w:rsidRPr="00116C87">
        <w:rPr>
          <w:rFonts w:cs="Arial"/>
          <w:sz w:val="20"/>
        </w:rPr>
        <w:t>.</w:t>
      </w:r>
      <w:r w:rsidR="00A267CD" w:rsidRPr="00116C87">
        <w:rPr>
          <w:rFonts w:cs="Arial"/>
          <w:sz w:val="20"/>
        </w:rPr>
        <w:t xml:space="preserve">  Wszystkie przestoje spowodowane wstrzymaniem prac przez </w:t>
      </w:r>
      <w:r w:rsidR="007A1ED2" w:rsidRPr="00116C87">
        <w:rPr>
          <w:rFonts w:cs="Arial"/>
          <w:sz w:val="20"/>
        </w:rPr>
        <w:t>WYKONAWCĘ</w:t>
      </w:r>
      <w:r w:rsidR="00A267CD" w:rsidRPr="00116C87">
        <w:rPr>
          <w:rFonts w:cs="Arial"/>
          <w:sz w:val="20"/>
        </w:rPr>
        <w:t xml:space="preserve"> będą ewidencjonowane przez </w:t>
      </w:r>
      <w:r w:rsidR="00E0564F" w:rsidRPr="00116C87">
        <w:rPr>
          <w:rFonts w:cs="Arial"/>
          <w:sz w:val="20"/>
        </w:rPr>
        <w:t>POD</w:t>
      </w:r>
      <w:r w:rsidR="00A267CD" w:rsidRPr="00116C87">
        <w:rPr>
          <w:rFonts w:cs="Arial"/>
          <w:sz w:val="20"/>
        </w:rPr>
        <w:t>WYKONAWCĘ i będą podstawą do zmian</w:t>
      </w:r>
      <w:r w:rsidR="00635AB4" w:rsidRPr="00116C87">
        <w:rPr>
          <w:rFonts w:cs="Arial"/>
          <w:sz w:val="20"/>
        </w:rPr>
        <w:t>y</w:t>
      </w:r>
      <w:r w:rsidR="00A267CD" w:rsidRPr="00116C87">
        <w:rPr>
          <w:rFonts w:cs="Arial"/>
          <w:sz w:val="20"/>
        </w:rPr>
        <w:t xml:space="preserve"> terminu realizacji określonego w </w:t>
      </w:r>
      <w:r w:rsidR="00635AB4" w:rsidRPr="00116C87">
        <w:rPr>
          <w:rFonts w:cs="Arial"/>
          <w:sz w:val="20"/>
        </w:rPr>
        <w:t>ust.</w:t>
      </w:r>
      <w:r w:rsidR="00265AF7" w:rsidRPr="00116C87">
        <w:rPr>
          <w:rFonts w:cs="Arial"/>
          <w:sz w:val="20"/>
        </w:rPr>
        <w:t xml:space="preserve"> 1 lit. b niniejszego </w:t>
      </w:r>
      <w:r w:rsidR="004B3E01" w:rsidRPr="00116C87">
        <w:rPr>
          <w:rFonts w:cs="Arial"/>
          <w:sz w:val="20"/>
        </w:rPr>
        <w:t>a</w:t>
      </w:r>
      <w:r w:rsidR="00FE437C" w:rsidRPr="00116C87">
        <w:rPr>
          <w:rFonts w:cs="Arial"/>
          <w:sz w:val="20"/>
        </w:rPr>
        <w:t>rty</w:t>
      </w:r>
      <w:r w:rsidR="004B3E01" w:rsidRPr="00116C87">
        <w:rPr>
          <w:rFonts w:cs="Arial"/>
          <w:sz w:val="20"/>
        </w:rPr>
        <w:t>kułu</w:t>
      </w:r>
      <w:r w:rsidR="00192EE3" w:rsidRPr="00116C87">
        <w:rPr>
          <w:rFonts w:cs="Arial"/>
          <w:sz w:val="20"/>
        </w:rPr>
        <w:t xml:space="preserve"> i nie będą skutkowały zmianą wynagrodzenia określonego w art. 5 Umowy</w:t>
      </w:r>
      <w:r w:rsidR="00265AF7" w:rsidRPr="00116C87">
        <w:rPr>
          <w:rFonts w:cs="Arial"/>
          <w:sz w:val="20"/>
        </w:rPr>
        <w:t>.</w:t>
      </w:r>
      <w:r w:rsidR="00635AB4" w:rsidRPr="00116C87">
        <w:rPr>
          <w:rFonts w:cs="Arial"/>
          <w:sz w:val="20"/>
        </w:rPr>
        <w:t xml:space="preserve"> </w:t>
      </w:r>
      <w:r w:rsidR="00A267CD" w:rsidRPr="00116C87">
        <w:rPr>
          <w:rFonts w:cs="Arial"/>
          <w:sz w:val="20"/>
        </w:rPr>
        <w:t>Powyższa zmiana wymaga formy pisemnej Aneksu do</w:t>
      </w:r>
      <w:r w:rsidR="00265AF7" w:rsidRPr="00116C87">
        <w:rPr>
          <w:rFonts w:cs="Arial"/>
          <w:sz w:val="20"/>
        </w:rPr>
        <w:t xml:space="preserve"> niniejszej </w:t>
      </w:r>
      <w:r w:rsidR="004B3E01" w:rsidRPr="00116C87">
        <w:rPr>
          <w:rFonts w:cs="Arial"/>
          <w:sz w:val="20"/>
        </w:rPr>
        <w:t>Umowy</w:t>
      </w:r>
      <w:r w:rsidR="00265AF7" w:rsidRPr="00116C87">
        <w:rPr>
          <w:rFonts w:cs="Arial"/>
          <w:sz w:val="20"/>
        </w:rPr>
        <w:t xml:space="preserve">, </w:t>
      </w:r>
      <w:r w:rsidR="00A267CD" w:rsidRPr="00116C87">
        <w:rPr>
          <w:rFonts w:cs="Arial"/>
          <w:sz w:val="20"/>
        </w:rPr>
        <w:t xml:space="preserve">jeżeli będzie mieć wpływ na harmonogram wykonania </w:t>
      </w:r>
      <w:r w:rsidR="00A161A4" w:rsidRPr="00116C87">
        <w:rPr>
          <w:rFonts w:cs="Arial"/>
          <w:sz w:val="20"/>
        </w:rPr>
        <w:t>przedmiotu Umowy</w:t>
      </w:r>
      <w:r w:rsidR="00A267CD" w:rsidRPr="00116C87">
        <w:rPr>
          <w:rFonts w:cs="Arial"/>
          <w:sz w:val="20"/>
        </w:rPr>
        <w:t>.</w:t>
      </w:r>
    </w:p>
    <w:p w14:paraId="21B280D4" w14:textId="77777777" w:rsidR="00A267CD" w:rsidRPr="00116C87" w:rsidRDefault="00DF3D60" w:rsidP="00116C87">
      <w:pPr>
        <w:numPr>
          <w:ilvl w:val="0"/>
          <w:numId w:val="20"/>
        </w:numPr>
        <w:spacing w:line="360" w:lineRule="auto"/>
        <w:ind w:left="357" w:hanging="357"/>
        <w:jc w:val="both"/>
        <w:rPr>
          <w:rFonts w:cs="Arial"/>
          <w:sz w:val="20"/>
        </w:rPr>
      </w:pPr>
      <w:r w:rsidRPr="00116C87">
        <w:rPr>
          <w:rFonts w:cs="Arial"/>
          <w:sz w:val="20"/>
        </w:rPr>
        <w:t>WYKONAWCA</w:t>
      </w:r>
      <w:r w:rsidR="00A267CD" w:rsidRPr="00116C87">
        <w:rPr>
          <w:rFonts w:cs="Arial"/>
          <w:sz w:val="20"/>
        </w:rPr>
        <w:t xml:space="preserve"> zastrzega sobie prawo do przerwania lub zmiany organizacji pracy </w:t>
      </w:r>
      <w:r w:rsidR="0077331F" w:rsidRPr="00116C87">
        <w:rPr>
          <w:rFonts w:cs="Arial"/>
          <w:sz w:val="20"/>
        </w:rPr>
        <w:t>POD</w:t>
      </w:r>
      <w:r w:rsidR="007D0FBA" w:rsidRPr="00116C87">
        <w:rPr>
          <w:rFonts w:cs="Arial"/>
          <w:sz w:val="20"/>
        </w:rPr>
        <w:t xml:space="preserve">WYKONAWCY, ze względu na hałas </w:t>
      </w:r>
      <w:r w:rsidR="00A267CD" w:rsidRPr="00116C87">
        <w:rPr>
          <w:rFonts w:cs="Arial"/>
          <w:sz w:val="20"/>
        </w:rPr>
        <w:t>lub inną uciążliwość powodującą zaburzenia w funkcjonowaniu</w:t>
      </w:r>
      <w:r w:rsidR="00924F0C" w:rsidRPr="00116C87">
        <w:rPr>
          <w:rFonts w:cs="Arial"/>
          <w:sz w:val="20"/>
        </w:rPr>
        <w:t xml:space="preserve"> obiektów zlokalizowanych na terenie </w:t>
      </w:r>
      <w:r w:rsidR="0044702D" w:rsidRPr="00116C87">
        <w:rPr>
          <w:rFonts w:cs="Arial"/>
          <w:sz w:val="20"/>
        </w:rPr>
        <w:t>CA</w:t>
      </w:r>
      <w:r w:rsidR="00924F0C" w:rsidRPr="00116C87">
        <w:rPr>
          <w:rFonts w:cs="Arial"/>
          <w:sz w:val="20"/>
        </w:rPr>
        <w:t xml:space="preserve"> </w:t>
      </w:r>
      <w:r w:rsidR="0044702D" w:rsidRPr="00116C87">
        <w:rPr>
          <w:rFonts w:cs="Arial"/>
          <w:sz w:val="20"/>
        </w:rPr>
        <w:t>(</w:t>
      </w:r>
      <w:r w:rsidR="00924F0C" w:rsidRPr="00116C87">
        <w:rPr>
          <w:rFonts w:cs="Arial"/>
          <w:sz w:val="20"/>
        </w:rPr>
        <w:t>przy ul. Chemików 7 w Płocku)</w:t>
      </w:r>
      <w:r w:rsidR="00A267CD" w:rsidRPr="00116C87">
        <w:rPr>
          <w:rFonts w:cs="Arial"/>
          <w:sz w:val="20"/>
        </w:rPr>
        <w:t xml:space="preserve">, a także z uwagi na sposób prowadzenia prac stanowiący zagrożenie dla bezpieczeństwa lub </w:t>
      </w:r>
      <w:r w:rsidR="00924F0C" w:rsidRPr="00116C87">
        <w:rPr>
          <w:rFonts w:cs="Arial"/>
          <w:sz w:val="20"/>
        </w:rPr>
        <w:t>poprawności funkcjonowania</w:t>
      </w:r>
      <w:r w:rsidR="00ED0D34" w:rsidRPr="00116C87">
        <w:rPr>
          <w:rFonts w:cs="Arial"/>
          <w:sz w:val="20"/>
        </w:rPr>
        <w:t xml:space="preserve"> na terenie </w:t>
      </w:r>
      <w:r w:rsidR="0044702D" w:rsidRPr="00116C87">
        <w:rPr>
          <w:rFonts w:cs="Arial"/>
          <w:sz w:val="20"/>
        </w:rPr>
        <w:t xml:space="preserve">CA </w:t>
      </w:r>
      <w:r w:rsidR="00A267CD" w:rsidRPr="00116C87">
        <w:rPr>
          <w:rFonts w:cs="Arial"/>
          <w:sz w:val="20"/>
        </w:rPr>
        <w:t xml:space="preserve">do czasu ustania </w:t>
      </w:r>
      <w:r w:rsidR="00192EE3" w:rsidRPr="00116C87">
        <w:rPr>
          <w:rFonts w:cs="Arial"/>
          <w:sz w:val="20"/>
        </w:rPr>
        <w:t xml:space="preserve">wspomnianych </w:t>
      </w:r>
      <w:r w:rsidR="00A267CD" w:rsidRPr="00116C87">
        <w:rPr>
          <w:rFonts w:cs="Arial"/>
          <w:sz w:val="20"/>
        </w:rPr>
        <w:t>przeszkód (maksymalnie do 3 dni roboczych).</w:t>
      </w:r>
    </w:p>
    <w:p w14:paraId="580504EE" w14:textId="77777777" w:rsidR="00EB7668" w:rsidRPr="00116C87" w:rsidRDefault="00A267CD" w:rsidP="00116C87">
      <w:pPr>
        <w:numPr>
          <w:ilvl w:val="0"/>
          <w:numId w:val="20"/>
        </w:numPr>
        <w:spacing w:line="360" w:lineRule="auto"/>
        <w:ind w:left="357" w:hanging="357"/>
        <w:jc w:val="both"/>
        <w:rPr>
          <w:rFonts w:cs="Arial"/>
          <w:sz w:val="20"/>
        </w:rPr>
      </w:pPr>
      <w:r w:rsidRPr="00116C87">
        <w:rPr>
          <w:rFonts w:cs="Arial"/>
          <w:sz w:val="20"/>
        </w:rPr>
        <w:t xml:space="preserve">Przez wykonanie całości </w:t>
      </w:r>
      <w:r w:rsidR="00B83532" w:rsidRPr="00116C87">
        <w:rPr>
          <w:rFonts w:cs="Arial"/>
          <w:sz w:val="20"/>
        </w:rPr>
        <w:t>przedmiotu</w:t>
      </w:r>
      <w:r w:rsidRPr="00116C87">
        <w:rPr>
          <w:rFonts w:cs="Arial"/>
          <w:sz w:val="20"/>
        </w:rPr>
        <w:t xml:space="preserve"> U</w:t>
      </w:r>
      <w:r w:rsidR="00B83532" w:rsidRPr="00116C87">
        <w:rPr>
          <w:rFonts w:cs="Arial"/>
          <w:sz w:val="20"/>
        </w:rPr>
        <w:t>mowy</w:t>
      </w:r>
      <w:r w:rsidRPr="00116C87">
        <w:rPr>
          <w:rFonts w:cs="Arial"/>
          <w:sz w:val="20"/>
        </w:rPr>
        <w:t xml:space="preserve"> w terminie określonym w ust. 1 powyżej Strony rozumieją należyte wykonanie wszystkich </w:t>
      </w:r>
      <w:r w:rsidR="00A161A4" w:rsidRPr="00116C87">
        <w:rPr>
          <w:rFonts w:cs="Arial"/>
          <w:sz w:val="20"/>
        </w:rPr>
        <w:t xml:space="preserve">prac </w:t>
      </w:r>
      <w:r w:rsidRPr="00116C87">
        <w:rPr>
          <w:rFonts w:cs="Arial"/>
          <w:sz w:val="20"/>
        </w:rPr>
        <w:t>i czynności</w:t>
      </w:r>
      <w:r w:rsidR="0077331F" w:rsidRPr="00116C87">
        <w:rPr>
          <w:rFonts w:cs="Arial"/>
          <w:sz w:val="20"/>
        </w:rPr>
        <w:t xml:space="preserve"> określo</w:t>
      </w:r>
      <w:r w:rsidR="00F84CDD" w:rsidRPr="00116C87">
        <w:rPr>
          <w:rFonts w:cs="Arial"/>
          <w:sz w:val="20"/>
        </w:rPr>
        <w:t xml:space="preserve">nych w </w:t>
      </w:r>
      <w:r w:rsidR="00F84CDD" w:rsidRPr="00116C87">
        <w:rPr>
          <w:rFonts w:cs="Arial"/>
          <w:b/>
          <w:sz w:val="20"/>
        </w:rPr>
        <w:t>Załączniku nr 1</w:t>
      </w:r>
      <w:r w:rsidR="00ED0D34" w:rsidRPr="00116C87">
        <w:rPr>
          <w:rFonts w:cs="Arial"/>
          <w:b/>
          <w:sz w:val="20"/>
        </w:rPr>
        <w:t>A</w:t>
      </w:r>
      <w:r w:rsidR="00F84CDD" w:rsidRPr="00116C87">
        <w:rPr>
          <w:rFonts w:cs="Arial"/>
          <w:sz w:val="20"/>
        </w:rPr>
        <w:t xml:space="preserve"> do Umowy</w:t>
      </w:r>
      <w:r w:rsidRPr="00116C87">
        <w:rPr>
          <w:rFonts w:cs="Arial"/>
          <w:sz w:val="20"/>
        </w:rPr>
        <w:t xml:space="preserve">, zgłoszenie </w:t>
      </w:r>
      <w:r w:rsidR="00F80345" w:rsidRPr="00116C87">
        <w:rPr>
          <w:rFonts w:cs="Arial"/>
          <w:sz w:val="20"/>
        </w:rPr>
        <w:t>przedmiotu</w:t>
      </w:r>
      <w:r w:rsidRPr="00116C87">
        <w:rPr>
          <w:rFonts w:cs="Arial"/>
          <w:sz w:val="20"/>
        </w:rPr>
        <w:t xml:space="preserve"> U</w:t>
      </w:r>
      <w:r w:rsidR="00F80345" w:rsidRPr="00116C87">
        <w:rPr>
          <w:rFonts w:cs="Arial"/>
          <w:sz w:val="20"/>
        </w:rPr>
        <w:t>mowy</w:t>
      </w:r>
      <w:r w:rsidRPr="00116C87">
        <w:rPr>
          <w:rFonts w:cs="Arial"/>
          <w:sz w:val="20"/>
        </w:rPr>
        <w:t xml:space="preserve"> do odbioru, przeprowadzenie przez </w:t>
      </w:r>
      <w:r w:rsidR="007A1ED2" w:rsidRPr="00116C87">
        <w:rPr>
          <w:rFonts w:cs="Arial"/>
          <w:sz w:val="20"/>
        </w:rPr>
        <w:t xml:space="preserve">WYKONAWCĘ </w:t>
      </w:r>
      <w:r w:rsidRPr="00116C87">
        <w:rPr>
          <w:rFonts w:cs="Arial"/>
          <w:sz w:val="20"/>
        </w:rPr>
        <w:t xml:space="preserve"> procedury odbioru określonej w Art.</w:t>
      </w:r>
      <w:r w:rsidR="00F84CDD" w:rsidRPr="00116C87">
        <w:rPr>
          <w:rFonts w:cs="Arial"/>
          <w:sz w:val="20"/>
        </w:rPr>
        <w:t xml:space="preserve"> 12 </w:t>
      </w:r>
      <w:r w:rsidRPr="00116C87">
        <w:rPr>
          <w:rFonts w:cs="Arial"/>
          <w:sz w:val="20"/>
        </w:rPr>
        <w:t xml:space="preserve">Umowy i protokolarne odebranie </w:t>
      </w:r>
      <w:r w:rsidR="00A161A4" w:rsidRPr="00116C87">
        <w:rPr>
          <w:rFonts w:cs="Arial"/>
          <w:sz w:val="20"/>
        </w:rPr>
        <w:t xml:space="preserve">prac </w:t>
      </w:r>
      <w:r w:rsidRPr="00116C87">
        <w:rPr>
          <w:rFonts w:cs="Arial"/>
          <w:sz w:val="20"/>
        </w:rPr>
        <w:t xml:space="preserve">przez </w:t>
      </w:r>
      <w:r w:rsidR="007A1ED2" w:rsidRPr="00116C87">
        <w:rPr>
          <w:rFonts w:cs="Arial"/>
          <w:sz w:val="20"/>
        </w:rPr>
        <w:t>WYKONAWCĘ</w:t>
      </w:r>
      <w:r w:rsidRPr="00116C87">
        <w:rPr>
          <w:rFonts w:cs="Arial"/>
          <w:sz w:val="20"/>
        </w:rPr>
        <w:t xml:space="preserve"> bez zastrzeżeń i uwag.</w:t>
      </w:r>
    </w:p>
    <w:p w14:paraId="539AF5FA" w14:textId="77777777" w:rsidR="00B43D98" w:rsidRPr="00116C87" w:rsidRDefault="00B43D98" w:rsidP="00116C87">
      <w:pPr>
        <w:spacing w:line="360" w:lineRule="auto"/>
        <w:ind w:left="357"/>
        <w:jc w:val="both"/>
        <w:rPr>
          <w:rFonts w:cs="Arial"/>
          <w:sz w:val="20"/>
        </w:rPr>
      </w:pPr>
    </w:p>
    <w:p w14:paraId="7ADB57A6"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 xml:space="preserve">ARTYKUŁ 4 </w:t>
      </w:r>
      <w:r w:rsidR="004F50B8" w:rsidRPr="00116C87">
        <w:rPr>
          <w:rFonts w:ascii="Arial" w:hAnsi="Arial" w:cs="Arial"/>
          <w:b/>
          <w:u w:val="single"/>
        </w:rPr>
        <w:t>–</w:t>
      </w:r>
      <w:r w:rsidRPr="00116C87">
        <w:rPr>
          <w:rFonts w:ascii="Arial" w:hAnsi="Arial" w:cs="Arial"/>
          <w:b/>
          <w:u w:val="single"/>
        </w:rPr>
        <w:t xml:space="preserve"> </w:t>
      </w:r>
      <w:r w:rsidR="004F50B8" w:rsidRPr="00116C87">
        <w:rPr>
          <w:rFonts w:ascii="Arial" w:hAnsi="Arial" w:cs="Arial"/>
          <w:b/>
          <w:u w:val="single"/>
        </w:rPr>
        <w:t xml:space="preserve"> </w:t>
      </w:r>
      <w:r w:rsidR="00ED0D34" w:rsidRPr="00116C87">
        <w:rPr>
          <w:rFonts w:ascii="Arial" w:hAnsi="Arial" w:cs="Arial"/>
          <w:b/>
          <w:u w:val="single"/>
        </w:rPr>
        <w:t xml:space="preserve">MATERIAŁY I </w:t>
      </w:r>
      <w:r w:rsidR="00E21D31" w:rsidRPr="00116C87">
        <w:rPr>
          <w:rFonts w:ascii="Arial" w:hAnsi="Arial" w:cs="Arial"/>
          <w:b/>
          <w:u w:val="single"/>
        </w:rPr>
        <w:t>DOSTAWA</w:t>
      </w:r>
    </w:p>
    <w:p w14:paraId="4BBE87B8" w14:textId="77777777" w:rsidR="00A267CD" w:rsidRPr="00116C87" w:rsidRDefault="00A267CD" w:rsidP="00116C87">
      <w:pPr>
        <w:pStyle w:val="Zwykytekst"/>
        <w:spacing w:line="360" w:lineRule="auto"/>
        <w:jc w:val="both"/>
        <w:rPr>
          <w:rFonts w:ascii="Arial" w:hAnsi="Arial" w:cs="Arial"/>
        </w:rPr>
      </w:pPr>
    </w:p>
    <w:p w14:paraId="676986F7"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Przedmiot Umowy zostanie wykonany przy użyciu materiałów i sprzętu zapewnionych przez PODWYKONAWCĘ.</w:t>
      </w:r>
    </w:p>
    <w:p w14:paraId="566BABDD"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Materiały i urządzenia dostarczone przez PODWYKONAWCĘ muszą odpowiadać wymogom dla wyrobów dopuszczonych do obrotu i stosowania w budownictwie zgodnie z Ustawą z 16 kwietnia 2004 r. o wyrobach budowlanych oraz art. 10 ustawy z dnia 7 lipca 1994 r. Prawo budowlane .</w:t>
      </w:r>
    </w:p>
    <w:p w14:paraId="7BAD19F8"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Wszystkie materiały i urządzenia muszą posiadać stosowne atesty, certyfikaty bezpieczeństwa i świadectwa zgodności.</w:t>
      </w:r>
    </w:p>
    <w:p w14:paraId="3ACA3362"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 a także gwarancje PODWYKONAWCY.</w:t>
      </w:r>
    </w:p>
    <w:p w14:paraId="07C5A406" w14:textId="5C7D9467" w:rsidR="00B14908" w:rsidRPr="00116C87" w:rsidRDefault="00B14908" w:rsidP="00116C87">
      <w:pPr>
        <w:pStyle w:val="Zwykytekst"/>
        <w:spacing w:line="360" w:lineRule="auto"/>
        <w:rPr>
          <w:rFonts w:ascii="Arial" w:hAnsi="Arial" w:cs="Arial"/>
          <w:b/>
          <w:u w:val="single"/>
        </w:rPr>
      </w:pPr>
    </w:p>
    <w:p w14:paraId="44323E84"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5 – WYNAGRODZENIE</w:t>
      </w:r>
    </w:p>
    <w:p w14:paraId="56951A9B" w14:textId="77777777" w:rsidR="00A267CD" w:rsidRPr="00116C87" w:rsidRDefault="00A267CD" w:rsidP="00116C87">
      <w:pPr>
        <w:pStyle w:val="Zwykytekst"/>
        <w:spacing w:line="360" w:lineRule="auto"/>
        <w:rPr>
          <w:rFonts w:ascii="Arial" w:hAnsi="Arial" w:cs="Arial"/>
          <w:b/>
          <w:u w:val="single"/>
        </w:rPr>
      </w:pPr>
    </w:p>
    <w:p w14:paraId="312A7F2E" w14:textId="37B2B59E" w:rsidR="006B7608"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 xml:space="preserve">Strony ustalają </w:t>
      </w:r>
      <w:r w:rsidR="006F0666" w:rsidRPr="00116C87">
        <w:rPr>
          <w:rFonts w:ascii="Arial" w:hAnsi="Arial" w:cs="Arial"/>
        </w:rPr>
        <w:t xml:space="preserve">wysokość </w:t>
      </w:r>
      <w:r w:rsidRPr="00116C87">
        <w:rPr>
          <w:rFonts w:ascii="Arial" w:hAnsi="Arial" w:cs="Arial"/>
        </w:rPr>
        <w:t>Wynagrodzeni</w:t>
      </w:r>
      <w:r w:rsidR="006F0666" w:rsidRPr="00116C87">
        <w:rPr>
          <w:rFonts w:ascii="Arial" w:hAnsi="Arial" w:cs="Arial"/>
        </w:rPr>
        <w:t>a</w:t>
      </w:r>
      <w:r w:rsidRPr="00116C87">
        <w:rPr>
          <w:rFonts w:ascii="Arial" w:hAnsi="Arial" w:cs="Arial"/>
        </w:rPr>
        <w:t xml:space="preserve"> </w:t>
      </w:r>
      <w:r w:rsidR="006F0666" w:rsidRPr="00116C87">
        <w:rPr>
          <w:rFonts w:ascii="Arial" w:hAnsi="Arial" w:cs="Arial"/>
        </w:rPr>
        <w:t xml:space="preserve">z tytułu </w:t>
      </w:r>
      <w:r w:rsidR="0049664A" w:rsidRPr="00116C87">
        <w:rPr>
          <w:rFonts w:ascii="Arial" w:hAnsi="Arial" w:cs="Arial"/>
        </w:rPr>
        <w:t>wykonani</w:t>
      </w:r>
      <w:r w:rsidR="006F0666" w:rsidRPr="00116C87">
        <w:rPr>
          <w:rFonts w:ascii="Arial" w:hAnsi="Arial" w:cs="Arial"/>
        </w:rPr>
        <w:t>a</w:t>
      </w:r>
      <w:r w:rsidR="0049664A" w:rsidRPr="00116C87">
        <w:rPr>
          <w:rFonts w:ascii="Arial" w:hAnsi="Arial" w:cs="Arial"/>
        </w:rPr>
        <w:t xml:space="preserve"> cał</w:t>
      </w:r>
      <w:r w:rsidR="006F0666" w:rsidRPr="00116C87">
        <w:rPr>
          <w:rFonts w:ascii="Arial" w:hAnsi="Arial" w:cs="Arial"/>
        </w:rPr>
        <w:t>e</w:t>
      </w:r>
      <w:r w:rsidR="000B1949" w:rsidRPr="00116C87">
        <w:rPr>
          <w:rFonts w:ascii="Arial" w:hAnsi="Arial" w:cs="Arial"/>
        </w:rPr>
        <w:t>go</w:t>
      </w:r>
      <w:r w:rsidR="0049664A" w:rsidRPr="00116C87">
        <w:rPr>
          <w:rFonts w:ascii="Arial" w:hAnsi="Arial" w:cs="Arial"/>
        </w:rPr>
        <w:t xml:space="preserve"> </w:t>
      </w:r>
      <w:r w:rsidR="00B83532" w:rsidRPr="00116C87">
        <w:rPr>
          <w:rFonts w:ascii="Arial" w:hAnsi="Arial" w:cs="Arial"/>
        </w:rPr>
        <w:t>przedmiotu</w:t>
      </w:r>
      <w:r w:rsidR="0049664A" w:rsidRPr="00116C87">
        <w:rPr>
          <w:rFonts w:ascii="Arial" w:hAnsi="Arial" w:cs="Arial"/>
        </w:rPr>
        <w:t xml:space="preserve"> U</w:t>
      </w:r>
      <w:r w:rsidR="00B83532" w:rsidRPr="00116C87">
        <w:rPr>
          <w:rFonts w:ascii="Arial" w:hAnsi="Arial" w:cs="Arial"/>
        </w:rPr>
        <w:t>mowy</w:t>
      </w:r>
      <w:r w:rsidR="0049664A" w:rsidRPr="00116C87">
        <w:rPr>
          <w:rFonts w:ascii="Arial" w:hAnsi="Arial" w:cs="Arial"/>
        </w:rPr>
        <w:t xml:space="preserve"> </w:t>
      </w:r>
      <w:r w:rsidR="006F0666" w:rsidRPr="00116C87">
        <w:rPr>
          <w:rFonts w:ascii="Arial" w:hAnsi="Arial" w:cs="Arial"/>
        </w:rPr>
        <w:t xml:space="preserve">na kwotę </w:t>
      </w:r>
      <w:r w:rsidR="0049664A" w:rsidRPr="00116C87">
        <w:rPr>
          <w:rFonts w:ascii="Arial" w:hAnsi="Arial" w:cs="Arial"/>
        </w:rPr>
        <w:t xml:space="preserve">w wysokości </w:t>
      </w:r>
      <w:r w:rsidR="00222FE1" w:rsidRPr="00116C87">
        <w:rPr>
          <w:rFonts w:ascii="Arial" w:hAnsi="Arial" w:cs="Arial"/>
          <w:b/>
        </w:rPr>
        <w:t>………………….</w:t>
      </w:r>
      <w:r w:rsidR="00030E91" w:rsidRPr="00116C87">
        <w:rPr>
          <w:rFonts w:ascii="Arial" w:hAnsi="Arial" w:cs="Arial"/>
          <w:b/>
        </w:rPr>
        <w:t xml:space="preserve"> netto </w:t>
      </w:r>
      <w:r w:rsidR="00030E91" w:rsidRPr="00116C87">
        <w:rPr>
          <w:rFonts w:ascii="Arial" w:hAnsi="Arial" w:cs="Arial"/>
        </w:rPr>
        <w:t xml:space="preserve">(słownie: </w:t>
      </w:r>
      <w:r w:rsidR="00222FE1" w:rsidRPr="00116C87">
        <w:rPr>
          <w:rFonts w:ascii="Arial" w:hAnsi="Arial" w:cs="Arial"/>
        </w:rPr>
        <w:t>……………………………..</w:t>
      </w:r>
      <w:r w:rsidR="00030E91" w:rsidRPr="00116C87">
        <w:rPr>
          <w:rFonts w:ascii="Arial" w:hAnsi="Arial" w:cs="Arial"/>
        </w:rPr>
        <w:t>)</w:t>
      </w:r>
      <w:r w:rsidR="00B2665F" w:rsidRPr="00116C87">
        <w:rPr>
          <w:rFonts w:ascii="Arial" w:hAnsi="Arial" w:cs="Arial"/>
        </w:rPr>
        <w:t xml:space="preserve"> </w:t>
      </w:r>
      <w:r w:rsidR="006B7608" w:rsidRPr="00116C87">
        <w:rPr>
          <w:rFonts w:ascii="Arial" w:hAnsi="Arial" w:cs="Arial"/>
        </w:rPr>
        <w:t>określoną zgodnie z ofertą P</w:t>
      </w:r>
      <w:r w:rsidR="008D3F28" w:rsidRPr="00116C87">
        <w:rPr>
          <w:rFonts w:ascii="Arial" w:hAnsi="Arial" w:cs="Arial"/>
        </w:rPr>
        <w:t>ODWYKONAWCY</w:t>
      </w:r>
      <w:r w:rsidR="004C5E6B" w:rsidRPr="00116C87">
        <w:rPr>
          <w:rFonts w:ascii="Arial" w:hAnsi="Arial" w:cs="Arial"/>
        </w:rPr>
        <w:t xml:space="preserve">, stanowiącą </w:t>
      </w:r>
      <w:r w:rsidR="004C5E6B" w:rsidRPr="00116C87">
        <w:rPr>
          <w:rFonts w:ascii="Arial" w:hAnsi="Arial" w:cs="Arial"/>
          <w:b/>
        </w:rPr>
        <w:t xml:space="preserve">Załącznik nr </w:t>
      </w:r>
      <w:r w:rsidR="00AF2C95" w:rsidRPr="00116C87">
        <w:rPr>
          <w:rFonts w:ascii="Arial" w:hAnsi="Arial" w:cs="Arial"/>
          <w:b/>
        </w:rPr>
        <w:t>1</w:t>
      </w:r>
      <w:r w:rsidR="00B929EF" w:rsidRPr="00116C87">
        <w:rPr>
          <w:rFonts w:ascii="Arial" w:hAnsi="Arial" w:cs="Arial"/>
          <w:b/>
        </w:rPr>
        <w:t>B</w:t>
      </w:r>
      <w:r w:rsidR="006D2A28" w:rsidRPr="00116C87">
        <w:rPr>
          <w:rFonts w:ascii="Arial" w:hAnsi="Arial" w:cs="Arial"/>
        </w:rPr>
        <w:t xml:space="preserve"> do Umowy</w:t>
      </w:r>
      <w:r w:rsidR="00C24F34" w:rsidRPr="00116C87">
        <w:rPr>
          <w:rFonts w:ascii="Arial" w:hAnsi="Arial" w:cs="Arial"/>
        </w:rPr>
        <w:t>.</w:t>
      </w:r>
    </w:p>
    <w:p w14:paraId="465DDD81" w14:textId="77777777" w:rsidR="00873BFA" w:rsidRPr="00116C87" w:rsidRDefault="003F7A7E" w:rsidP="00116C87">
      <w:pPr>
        <w:pStyle w:val="Zwykytekst"/>
        <w:numPr>
          <w:ilvl w:val="0"/>
          <w:numId w:val="21"/>
        </w:numPr>
        <w:spacing w:line="360" w:lineRule="auto"/>
        <w:jc w:val="both"/>
        <w:rPr>
          <w:rFonts w:ascii="Arial" w:hAnsi="Arial" w:cs="Arial"/>
        </w:rPr>
      </w:pPr>
      <w:r w:rsidRPr="00116C87">
        <w:rPr>
          <w:rFonts w:ascii="Arial" w:hAnsi="Arial" w:cs="Arial"/>
        </w:rPr>
        <w:t>Wynagrodzenie określone w ust.</w:t>
      </w:r>
      <w:r w:rsidR="00266415" w:rsidRPr="00116C87">
        <w:rPr>
          <w:rFonts w:ascii="Arial" w:hAnsi="Arial" w:cs="Arial"/>
        </w:rPr>
        <w:t xml:space="preserve"> </w:t>
      </w:r>
      <w:r w:rsidRPr="00116C87">
        <w:rPr>
          <w:rFonts w:ascii="Arial" w:hAnsi="Arial" w:cs="Arial"/>
        </w:rPr>
        <w:t xml:space="preserve">1 powyżej, za wykonanie </w:t>
      </w:r>
      <w:r w:rsidR="00B83532" w:rsidRPr="00116C87">
        <w:rPr>
          <w:rFonts w:ascii="Arial" w:hAnsi="Arial" w:cs="Arial"/>
        </w:rPr>
        <w:t>p</w:t>
      </w:r>
      <w:r w:rsidRPr="00116C87">
        <w:rPr>
          <w:rFonts w:ascii="Arial" w:hAnsi="Arial" w:cs="Arial"/>
        </w:rPr>
        <w:t>rzedmiotu Umowy uregulowane zostanie na podstawie faktur</w:t>
      </w:r>
      <w:r w:rsidR="000D55B3" w:rsidRPr="00116C87">
        <w:rPr>
          <w:rFonts w:ascii="Arial" w:hAnsi="Arial" w:cs="Arial"/>
        </w:rPr>
        <w:t>y</w:t>
      </w:r>
      <w:r w:rsidRPr="00116C87">
        <w:rPr>
          <w:rFonts w:ascii="Arial" w:hAnsi="Arial" w:cs="Arial"/>
        </w:rPr>
        <w:t xml:space="preserve"> wystawion</w:t>
      </w:r>
      <w:r w:rsidR="000D55B3" w:rsidRPr="00116C87">
        <w:rPr>
          <w:rFonts w:ascii="Arial" w:hAnsi="Arial" w:cs="Arial"/>
        </w:rPr>
        <w:t>ej</w:t>
      </w:r>
      <w:r w:rsidRPr="00116C87">
        <w:rPr>
          <w:rFonts w:ascii="Arial" w:hAnsi="Arial" w:cs="Arial"/>
        </w:rPr>
        <w:t xml:space="preserve"> po zakończeniu </w:t>
      </w:r>
      <w:r w:rsidR="000D55B3" w:rsidRPr="00116C87">
        <w:rPr>
          <w:rFonts w:ascii="Arial" w:hAnsi="Arial" w:cs="Arial"/>
        </w:rPr>
        <w:t xml:space="preserve">realizacji przedmiotu Umowy </w:t>
      </w:r>
      <w:r w:rsidRPr="00116C87">
        <w:rPr>
          <w:rFonts w:ascii="Arial" w:hAnsi="Arial" w:cs="Arial"/>
        </w:rPr>
        <w:t>wraz</w:t>
      </w:r>
      <w:r w:rsidR="004C6169" w:rsidRPr="00116C87">
        <w:rPr>
          <w:rFonts w:ascii="Arial" w:hAnsi="Arial" w:cs="Arial"/>
        </w:rPr>
        <w:t xml:space="preserve"> </w:t>
      </w:r>
      <w:r w:rsidRPr="00116C87">
        <w:rPr>
          <w:rFonts w:ascii="Arial" w:hAnsi="Arial" w:cs="Arial"/>
        </w:rPr>
        <w:t>z podpisanym przez obie Strony</w:t>
      </w:r>
      <w:r w:rsidR="002346BE" w:rsidRPr="00116C87">
        <w:rPr>
          <w:rFonts w:ascii="Arial" w:hAnsi="Arial" w:cs="Arial"/>
        </w:rPr>
        <w:t xml:space="preserve"> </w:t>
      </w:r>
      <w:r w:rsidR="003B09DD" w:rsidRPr="00116C87">
        <w:rPr>
          <w:rFonts w:ascii="Arial" w:hAnsi="Arial" w:cs="Arial"/>
        </w:rPr>
        <w:t>Końcowym Protokołem Odbioru Przedmiotu Umowy</w:t>
      </w:r>
      <w:r w:rsidR="00DF1DB2" w:rsidRPr="00116C87">
        <w:rPr>
          <w:rFonts w:ascii="Arial" w:hAnsi="Arial" w:cs="Arial"/>
        </w:rPr>
        <w:t xml:space="preserve"> </w:t>
      </w:r>
      <w:r w:rsidRPr="00116C87">
        <w:rPr>
          <w:rFonts w:ascii="Arial" w:hAnsi="Arial" w:cs="Arial"/>
        </w:rPr>
        <w:t xml:space="preserve">stanowiącym </w:t>
      </w:r>
      <w:r w:rsidRPr="00116C87">
        <w:rPr>
          <w:rFonts w:ascii="Arial" w:hAnsi="Arial" w:cs="Arial"/>
          <w:b/>
        </w:rPr>
        <w:t>Załącznik nr 4</w:t>
      </w:r>
      <w:r w:rsidRPr="00116C87">
        <w:rPr>
          <w:rFonts w:ascii="Arial" w:hAnsi="Arial" w:cs="Arial"/>
        </w:rPr>
        <w:t xml:space="preserve"> do Umowy</w:t>
      </w:r>
      <w:r w:rsidR="00F80345" w:rsidRPr="00116C87">
        <w:rPr>
          <w:rFonts w:ascii="Arial" w:hAnsi="Arial" w:cs="Arial"/>
        </w:rPr>
        <w:t>.</w:t>
      </w:r>
      <w:r w:rsidRPr="00116C87">
        <w:rPr>
          <w:rFonts w:ascii="Arial" w:hAnsi="Arial" w:cs="Arial"/>
        </w:rPr>
        <w:t xml:space="preserve"> </w:t>
      </w:r>
    </w:p>
    <w:p w14:paraId="1A0776E1" w14:textId="77777777"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 xml:space="preserve">Strony zgodnie oświadczają, że wynagrodzenie </w:t>
      </w:r>
      <w:r w:rsidR="00F44D61" w:rsidRPr="00116C87">
        <w:rPr>
          <w:rFonts w:ascii="Arial" w:hAnsi="Arial" w:cs="Arial"/>
        </w:rPr>
        <w:t xml:space="preserve">płatne </w:t>
      </w:r>
      <w:r w:rsidR="00F20101" w:rsidRPr="00116C87">
        <w:rPr>
          <w:rFonts w:ascii="Arial" w:hAnsi="Arial" w:cs="Arial"/>
        </w:rPr>
        <w:t>POD</w:t>
      </w:r>
      <w:r w:rsidRPr="00116C87">
        <w:rPr>
          <w:rFonts w:ascii="Arial" w:hAnsi="Arial" w:cs="Arial"/>
        </w:rPr>
        <w:t xml:space="preserve">WYKONAWCY </w:t>
      </w:r>
      <w:r w:rsidR="00F20101" w:rsidRPr="00116C87">
        <w:rPr>
          <w:rFonts w:ascii="Arial" w:hAnsi="Arial" w:cs="Arial"/>
        </w:rPr>
        <w:t xml:space="preserve">określone w ust. 1 powyżej </w:t>
      </w:r>
      <w:r w:rsidRPr="00116C87">
        <w:rPr>
          <w:rFonts w:ascii="Arial" w:hAnsi="Arial" w:cs="Arial"/>
        </w:rPr>
        <w:t>uwzględni</w:t>
      </w:r>
      <w:r w:rsidR="005E0CE6" w:rsidRPr="00116C87">
        <w:rPr>
          <w:rFonts w:ascii="Arial" w:hAnsi="Arial" w:cs="Arial"/>
        </w:rPr>
        <w:t>a</w:t>
      </w:r>
      <w:r w:rsidRPr="00116C87">
        <w:rPr>
          <w:rFonts w:ascii="Arial" w:hAnsi="Arial" w:cs="Arial"/>
        </w:rPr>
        <w:t xml:space="preserve"> wszelki</w:t>
      </w:r>
      <w:r w:rsidR="00BB15BD" w:rsidRPr="00116C87">
        <w:rPr>
          <w:rFonts w:ascii="Arial" w:hAnsi="Arial" w:cs="Arial"/>
        </w:rPr>
        <w:t>e</w:t>
      </w:r>
      <w:r w:rsidRPr="00116C87">
        <w:rPr>
          <w:rFonts w:ascii="Arial" w:hAnsi="Arial" w:cs="Arial"/>
        </w:rPr>
        <w:t xml:space="preserve"> warunk</w:t>
      </w:r>
      <w:r w:rsidR="00BB15BD" w:rsidRPr="00116C87">
        <w:rPr>
          <w:rFonts w:ascii="Arial" w:hAnsi="Arial" w:cs="Arial"/>
        </w:rPr>
        <w:t>i</w:t>
      </w:r>
      <w:r w:rsidRPr="00116C87">
        <w:rPr>
          <w:rFonts w:ascii="Arial" w:hAnsi="Arial" w:cs="Arial"/>
        </w:rPr>
        <w:t>, w tym także warunk</w:t>
      </w:r>
      <w:r w:rsidR="00BB15BD" w:rsidRPr="00116C87">
        <w:rPr>
          <w:rFonts w:ascii="Arial" w:hAnsi="Arial" w:cs="Arial"/>
        </w:rPr>
        <w:t>i</w:t>
      </w:r>
      <w:r w:rsidRPr="00116C87">
        <w:rPr>
          <w:rFonts w:ascii="Arial" w:hAnsi="Arial" w:cs="Arial"/>
        </w:rPr>
        <w:t xml:space="preserve"> techniczn</w:t>
      </w:r>
      <w:r w:rsidR="00BB15BD" w:rsidRPr="00116C87">
        <w:rPr>
          <w:rFonts w:ascii="Arial" w:hAnsi="Arial" w:cs="Arial"/>
        </w:rPr>
        <w:t>e</w:t>
      </w:r>
      <w:r w:rsidRPr="00116C87">
        <w:rPr>
          <w:rFonts w:ascii="Arial" w:hAnsi="Arial" w:cs="Arial"/>
        </w:rPr>
        <w:t xml:space="preserve"> wykonania prac, koszty wszystkich elementów, niezbędnych do prawidłowego wykonania prac, właściwego oznakowania i zabezpieczenia terenu </w:t>
      </w:r>
      <w:r w:rsidR="00C23ED1" w:rsidRPr="00116C87">
        <w:rPr>
          <w:rFonts w:ascii="Arial" w:hAnsi="Arial" w:cs="Arial"/>
        </w:rPr>
        <w:t>wykonywanych prac</w:t>
      </w:r>
      <w:r w:rsidRPr="00116C87">
        <w:rPr>
          <w:rFonts w:ascii="Arial" w:hAnsi="Arial" w:cs="Arial"/>
        </w:rPr>
        <w:t>, a także koszty materiałów i transportu jak również koszt</w:t>
      </w:r>
      <w:r w:rsidR="003B09DD" w:rsidRPr="00116C87">
        <w:rPr>
          <w:rFonts w:ascii="Arial" w:hAnsi="Arial" w:cs="Arial"/>
        </w:rPr>
        <w:t>y</w:t>
      </w:r>
      <w:r w:rsidRPr="00116C87">
        <w:rPr>
          <w:rFonts w:ascii="Arial" w:hAnsi="Arial" w:cs="Arial"/>
        </w:rPr>
        <w:t xml:space="preserve"> transportu sprzętu potrzebnego dla wykonania prac,  </w:t>
      </w:r>
      <w:r w:rsidR="00F80345" w:rsidRPr="00116C87">
        <w:rPr>
          <w:rFonts w:ascii="Arial" w:hAnsi="Arial" w:cs="Arial"/>
        </w:rPr>
        <w:t xml:space="preserve">oraz </w:t>
      </w:r>
      <w:r w:rsidRPr="00116C87">
        <w:rPr>
          <w:rFonts w:ascii="Arial" w:hAnsi="Arial" w:cs="Arial"/>
        </w:rPr>
        <w:t xml:space="preserve"> wszystkie inne koszty</w:t>
      </w:r>
      <w:r w:rsidR="00FD3B45" w:rsidRPr="00116C87">
        <w:rPr>
          <w:rFonts w:ascii="Arial" w:hAnsi="Arial" w:cs="Arial"/>
        </w:rPr>
        <w:t xml:space="preserve"> </w:t>
      </w:r>
      <w:r w:rsidRPr="00116C87">
        <w:rPr>
          <w:rFonts w:ascii="Arial" w:hAnsi="Arial" w:cs="Arial"/>
        </w:rPr>
        <w:t>i opłaty towarzyszące kompleksowej realizacji</w:t>
      </w:r>
      <w:r w:rsidR="00433D73" w:rsidRPr="00116C87">
        <w:rPr>
          <w:rFonts w:ascii="Arial" w:hAnsi="Arial" w:cs="Arial"/>
        </w:rPr>
        <w:t xml:space="preserve"> przedmiotu Umowy</w:t>
      </w:r>
      <w:r w:rsidR="00C24F34" w:rsidRPr="00116C87">
        <w:rPr>
          <w:rFonts w:ascii="Arial" w:hAnsi="Arial" w:cs="Arial"/>
        </w:rPr>
        <w:t>.</w:t>
      </w:r>
      <w:r w:rsidRPr="00116C87">
        <w:rPr>
          <w:rFonts w:ascii="Arial" w:hAnsi="Arial" w:cs="Arial"/>
        </w:rPr>
        <w:t xml:space="preserve"> </w:t>
      </w:r>
    </w:p>
    <w:p w14:paraId="2B68677D" w14:textId="77777777" w:rsidR="00873BFA" w:rsidRPr="00116C87" w:rsidRDefault="00172BCE" w:rsidP="00116C87">
      <w:pPr>
        <w:pStyle w:val="Zwykytekst"/>
        <w:numPr>
          <w:ilvl w:val="0"/>
          <w:numId w:val="21"/>
        </w:numPr>
        <w:spacing w:line="360" w:lineRule="auto"/>
        <w:jc w:val="both"/>
        <w:rPr>
          <w:rFonts w:ascii="Arial" w:hAnsi="Arial" w:cs="Arial"/>
        </w:rPr>
      </w:pPr>
      <w:r w:rsidRPr="00116C87">
        <w:rPr>
          <w:rFonts w:ascii="Arial" w:hAnsi="Arial" w:cs="Arial"/>
        </w:rPr>
        <w:t xml:space="preserve">Wysokość </w:t>
      </w:r>
      <w:r w:rsidR="00433D73" w:rsidRPr="00116C87">
        <w:rPr>
          <w:rFonts w:ascii="Arial" w:hAnsi="Arial" w:cs="Arial"/>
        </w:rPr>
        <w:t>W</w:t>
      </w:r>
      <w:r w:rsidR="00A267CD" w:rsidRPr="00116C87">
        <w:rPr>
          <w:rFonts w:ascii="Arial" w:hAnsi="Arial" w:cs="Arial"/>
        </w:rPr>
        <w:t>ynagrodze</w:t>
      </w:r>
      <w:r w:rsidR="00F20101" w:rsidRPr="00116C87">
        <w:rPr>
          <w:rFonts w:ascii="Arial" w:hAnsi="Arial" w:cs="Arial"/>
        </w:rPr>
        <w:t>nia</w:t>
      </w:r>
      <w:r w:rsidR="00A267CD" w:rsidRPr="00116C87">
        <w:rPr>
          <w:rFonts w:ascii="Arial" w:hAnsi="Arial" w:cs="Arial"/>
        </w:rPr>
        <w:t xml:space="preserve"> należn</w:t>
      </w:r>
      <w:r w:rsidR="00F20101" w:rsidRPr="00116C87">
        <w:rPr>
          <w:rFonts w:ascii="Arial" w:hAnsi="Arial" w:cs="Arial"/>
        </w:rPr>
        <w:t>ego</w:t>
      </w:r>
      <w:r w:rsidR="00A267CD" w:rsidRPr="00116C87">
        <w:rPr>
          <w:rFonts w:ascii="Arial" w:hAnsi="Arial" w:cs="Arial"/>
        </w:rPr>
        <w:t xml:space="preserve"> </w:t>
      </w:r>
      <w:r w:rsidR="00F20101" w:rsidRPr="00116C87">
        <w:rPr>
          <w:rFonts w:ascii="Arial" w:hAnsi="Arial" w:cs="Arial"/>
        </w:rPr>
        <w:t>POD</w:t>
      </w:r>
      <w:r w:rsidR="00A267CD" w:rsidRPr="00116C87">
        <w:rPr>
          <w:rFonts w:ascii="Arial" w:hAnsi="Arial" w:cs="Arial"/>
        </w:rPr>
        <w:t>WYKONAWCY odnos</w:t>
      </w:r>
      <w:r w:rsidR="00F20101" w:rsidRPr="00116C87">
        <w:rPr>
          <w:rFonts w:ascii="Arial" w:hAnsi="Arial" w:cs="Arial"/>
        </w:rPr>
        <w:t>i</w:t>
      </w:r>
      <w:r w:rsidR="00A267CD" w:rsidRPr="00116C87">
        <w:rPr>
          <w:rFonts w:ascii="Arial" w:hAnsi="Arial" w:cs="Arial"/>
        </w:rPr>
        <w:t xml:space="preserve"> się do kompletnego i należytego wykonania </w:t>
      </w:r>
      <w:r w:rsidRPr="00116C87">
        <w:rPr>
          <w:rFonts w:ascii="Arial" w:hAnsi="Arial" w:cs="Arial"/>
        </w:rPr>
        <w:t>przedmiotu Umowy</w:t>
      </w:r>
      <w:r w:rsidR="00A267CD" w:rsidRPr="00116C87">
        <w:rPr>
          <w:rFonts w:ascii="Arial" w:hAnsi="Arial" w:cs="Arial"/>
        </w:rPr>
        <w:t xml:space="preserve">, bez usterek i z przestrzeganiem postanowień </w:t>
      </w:r>
      <w:r w:rsidR="00433D73" w:rsidRPr="00116C87">
        <w:rPr>
          <w:rFonts w:ascii="Arial" w:hAnsi="Arial" w:cs="Arial"/>
        </w:rPr>
        <w:t xml:space="preserve">Umowy </w:t>
      </w:r>
      <w:r w:rsidR="00A267CD" w:rsidRPr="00116C87">
        <w:rPr>
          <w:rFonts w:ascii="Arial" w:hAnsi="Arial" w:cs="Arial"/>
        </w:rPr>
        <w:t>oraz obowiązującego w danej chwili stanu techniki, z zachowaniem najwyższych możliwych standardów wykonania.</w:t>
      </w:r>
    </w:p>
    <w:p w14:paraId="5F56E067" w14:textId="77777777" w:rsidR="00873BFA" w:rsidRPr="00116C87" w:rsidRDefault="00172BCE" w:rsidP="00116C87">
      <w:pPr>
        <w:pStyle w:val="Zwykytekst"/>
        <w:numPr>
          <w:ilvl w:val="0"/>
          <w:numId w:val="21"/>
        </w:numPr>
        <w:spacing w:line="360" w:lineRule="auto"/>
        <w:jc w:val="both"/>
        <w:rPr>
          <w:rFonts w:ascii="Arial" w:hAnsi="Arial" w:cs="Arial"/>
        </w:rPr>
      </w:pPr>
      <w:r w:rsidRPr="00116C87">
        <w:rPr>
          <w:rFonts w:ascii="Arial" w:hAnsi="Arial" w:cs="Arial"/>
        </w:rPr>
        <w:t xml:space="preserve">Wysokość </w:t>
      </w:r>
      <w:r w:rsidR="00433D73" w:rsidRPr="00116C87">
        <w:rPr>
          <w:rFonts w:ascii="Arial" w:hAnsi="Arial" w:cs="Arial"/>
        </w:rPr>
        <w:t>W</w:t>
      </w:r>
      <w:r w:rsidR="00A267CD" w:rsidRPr="00116C87">
        <w:rPr>
          <w:rFonts w:ascii="Arial" w:hAnsi="Arial" w:cs="Arial"/>
        </w:rPr>
        <w:t>ynagrodzeni</w:t>
      </w:r>
      <w:r w:rsidRPr="00116C87">
        <w:rPr>
          <w:rFonts w:ascii="Arial" w:hAnsi="Arial" w:cs="Arial"/>
        </w:rPr>
        <w:t>a</w:t>
      </w:r>
      <w:r w:rsidR="00A267CD" w:rsidRPr="00116C87">
        <w:rPr>
          <w:rFonts w:ascii="Arial" w:hAnsi="Arial" w:cs="Arial"/>
        </w:rPr>
        <w:t xml:space="preserve"> określon</w:t>
      </w:r>
      <w:r w:rsidRPr="00116C87">
        <w:rPr>
          <w:rFonts w:ascii="Arial" w:hAnsi="Arial" w:cs="Arial"/>
        </w:rPr>
        <w:t>a</w:t>
      </w:r>
      <w:r w:rsidR="00A267CD" w:rsidRPr="00116C87">
        <w:rPr>
          <w:rFonts w:ascii="Arial" w:hAnsi="Arial" w:cs="Arial"/>
        </w:rPr>
        <w:t xml:space="preserve"> w </w:t>
      </w:r>
      <w:r w:rsidR="00F20101" w:rsidRPr="00116C87">
        <w:rPr>
          <w:rFonts w:ascii="Arial" w:hAnsi="Arial" w:cs="Arial"/>
        </w:rPr>
        <w:t xml:space="preserve">ust. 1 </w:t>
      </w:r>
      <w:r w:rsidR="00A267CD" w:rsidRPr="00116C87">
        <w:rPr>
          <w:rFonts w:ascii="Arial" w:hAnsi="Arial" w:cs="Arial"/>
        </w:rPr>
        <w:t xml:space="preserve">będzie  wynagrodzeniem  w kwocie  netto  za  wykonanie </w:t>
      </w:r>
      <w:r w:rsidR="008D3F28" w:rsidRPr="00116C87">
        <w:rPr>
          <w:rFonts w:ascii="Arial" w:hAnsi="Arial" w:cs="Arial"/>
        </w:rPr>
        <w:t>przedmiotu</w:t>
      </w:r>
      <w:r w:rsidR="00F20101" w:rsidRPr="00116C87">
        <w:rPr>
          <w:rFonts w:ascii="Arial" w:hAnsi="Arial" w:cs="Arial"/>
        </w:rPr>
        <w:t xml:space="preserve"> U</w:t>
      </w:r>
      <w:r w:rsidR="008D3F28" w:rsidRPr="00116C87">
        <w:rPr>
          <w:rFonts w:ascii="Arial" w:hAnsi="Arial" w:cs="Arial"/>
        </w:rPr>
        <w:t>mowy</w:t>
      </w:r>
      <w:r w:rsidR="00A267CD" w:rsidRPr="00116C87">
        <w:rPr>
          <w:rFonts w:ascii="Arial" w:hAnsi="Arial" w:cs="Arial"/>
        </w:rPr>
        <w:t xml:space="preserve">.  </w:t>
      </w:r>
    </w:p>
    <w:p w14:paraId="22EBBFE3" w14:textId="77777777"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W przypadku wystąpienia robót dodatkowych</w:t>
      </w:r>
      <w:r w:rsidR="00A31B2D" w:rsidRPr="00116C87">
        <w:rPr>
          <w:rFonts w:ascii="Arial" w:hAnsi="Arial" w:cs="Arial"/>
        </w:rPr>
        <w:t xml:space="preserve"> lub zamiennych</w:t>
      </w:r>
      <w:r w:rsidRPr="00116C87">
        <w:rPr>
          <w:rFonts w:ascii="Arial" w:hAnsi="Arial" w:cs="Arial"/>
        </w:rPr>
        <w:t xml:space="preserve">, które nie są ujęte w </w:t>
      </w:r>
      <w:r w:rsidR="00C41592" w:rsidRPr="00116C87">
        <w:rPr>
          <w:rFonts w:ascii="Arial" w:hAnsi="Arial" w:cs="Arial"/>
        </w:rPr>
        <w:t>Umowie</w:t>
      </w:r>
      <w:r w:rsidRPr="00116C87">
        <w:rPr>
          <w:rFonts w:ascii="Arial" w:hAnsi="Arial" w:cs="Arial"/>
        </w:rPr>
        <w:t xml:space="preserve">, lecz są  ściśle  związane  z zakresem  rzeczowym  Umowy,  </w:t>
      </w:r>
      <w:r w:rsidR="00C41592" w:rsidRPr="00116C87">
        <w:rPr>
          <w:rFonts w:ascii="Arial" w:hAnsi="Arial" w:cs="Arial"/>
        </w:rPr>
        <w:t>POD</w:t>
      </w:r>
      <w:r w:rsidRPr="00116C87">
        <w:rPr>
          <w:rFonts w:ascii="Arial" w:hAnsi="Arial" w:cs="Arial"/>
        </w:rPr>
        <w:t>W</w:t>
      </w:r>
      <w:r w:rsidR="00C41592" w:rsidRPr="00116C87">
        <w:rPr>
          <w:rFonts w:ascii="Arial" w:hAnsi="Arial" w:cs="Arial"/>
        </w:rPr>
        <w:t>YKONAWCA</w:t>
      </w:r>
      <w:r w:rsidRPr="00116C87">
        <w:rPr>
          <w:rFonts w:ascii="Arial" w:hAnsi="Arial" w:cs="Arial"/>
        </w:rPr>
        <w:t xml:space="preserve">  zrealizuje  je  na podstawie  podpisanych  przez  Strony  </w:t>
      </w:r>
      <w:r w:rsidRPr="00116C87">
        <w:rPr>
          <w:rFonts w:ascii="Arial" w:hAnsi="Arial" w:cs="Arial"/>
          <w:b/>
        </w:rPr>
        <w:t>Protokołów Robót  Dodatkowych</w:t>
      </w:r>
      <w:r w:rsidR="00DE1FB8" w:rsidRPr="00116C87">
        <w:rPr>
          <w:rFonts w:ascii="Arial" w:hAnsi="Arial" w:cs="Arial"/>
          <w:b/>
        </w:rPr>
        <w:t xml:space="preserve"> i Zamiennych (PRDZ)</w:t>
      </w:r>
      <w:r w:rsidR="004C6169" w:rsidRPr="00116C87">
        <w:rPr>
          <w:rFonts w:ascii="Arial" w:hAnsi="Arial" w:cs="Arial"/>
        </w:rPr>
        <w:t xml:space="preserve">, </w:t>
      </w:r>
      <w:r w:rsidRPr="00116C87">
        <w:rPr>
          <w:rFonts w:ascii="Arial" w:hAnsi="Arial" w:cs="Arial"/>
        </w:rPr>
        <w:t xml:space="preserve">których wzór stanowi </w:t>
      </w:r>
      <w:r w:rsidR="005C203E" w:rsidRPr="00116C87">
        <w:rPr>
          <w:rFonts w:ascii="Arial" w:hAnsi="Arial" w:cs="Arial"/>
          <w:b/>
        </w:rPr>
        <w:t>Załącznik nr 2</w:t>
      </w:r>
      <w:r w:rsidRPr="00116C87">
        <w:rPr>
          <w:rFonts w:ascii="Arial" w:hAnsi="Arial" w:cs="Arial"/>
        </w:rPr>
        <w:t xml:space="preserve"> do Umowy</w:t>
      </w:r>
      <w:r w:rsidR="00DE1FB8" w:rsidRPr="00116C87">
        <w:rPr>
          <w:rFonts w:ascii="Arial" w:hAnsi="Arial" w:cs="Arial"/>
        </w:rPr>
        <w:t>.</w:t>
      </w:r>
      <w:r w:rsidRPr="00116C87">
        <w:rPr>
          <w:rFonts w:ascii="Arial" w:hAnsi="Arial" w:cs="Arial"/>
        </w:rPr>
        <w:t xml:space="preserve"> </w:t>
      </w:r>
    </w:p>
    <w:p w14:paraId="492D3397" w14:textId="77777777" w:rsidR="004E604A" w:rsidRPr="00116C87" w:rsidRDefault="00206EE5" w:rsidP="00116C87">
      <w:pPr>
        <w:pStyle w:val="Zwykytekst"/>
        <w:numPr>
          <w:ilvl w:val="0"/>
          <w:numId w:val="21"/>
        </w:numPr>
        <w:spacing w:line="360" w:lineRule="auto"/>
        <w:jc w:val="both"/>
        <w:rPr>
          <w:rFonts w:ascii="Arial" w:hAnsi="Arial" w:cs="Arial"/>
        </w:rPr>
      </w:pPr>
      <w:r w:rsidRPr="00116C87">
        <w:rPr>
          <w:rFonts w:ascii="Arial" w:hAnsi="Arial" w:cs="Arial"/>
        </w:rPr>
        <w:t>Wynagrodzenie za prace dodatkowe i zamienne zostanie ustalone na podstawie zweryfikowanych przez WYKONAWCĘ</w:t>
      </w:r>
      <w:r w:rsidR="00873BFA" w:rsidRPr="00116C87">
        <w:rPr>
          <w:rFonts w:ascii="Arial" w:hAnsi="Arial" w:cs="Arial"/>
        </w:rPr>
        <w:t xml:space="preserve"> i zatwierdzonych przez INWESTORA</w:t>
      </w:r>
      <w:r w:rsidRPr="00116C87">
        <w:rPr>
          <w:rFonts w:ascii="Arial" w:hAnsi="Arial" w:cs="Arial"/>
        </w:rPr>
        <w:t xml:space="preserve"> </w:t>
      </w:r>
      <w:r w:rsidR="00873BFA" w:rsidRPr="00116C87">
        <w:rPr>
          <w:rFonts w:ascii="Arial" w:hAnsi="Arial" w:cs="Arial"/>
        </w:rPr>
        <w:t xml:space="preserve">szczegółowych </w:t>
      </w:r>
      <w:r w:rsidRPr="00116C87">
        <w:rPr>
          <w:rFonts w:ascii="Arial" w:hAnsi="Arial" w:cs="Arial"/>
        </w:rPr>
        <w:t>kosztorysów powykonawczych sporządzonych przez PODWYKONAWCĘ w oparciu o zatwierdzone przez WYKONAWCĘ</w:t>
      </w:r>
      <w:r w:rsidR="008B31AA" w:rsidRPr="00116C87">
        <w:rPr>
          <w:rFonts w:ascii="Arial" w:hAnsi="Arial" w:cs="Arial"/>
        </w:rPr>
        <w:t xml:space="preserve"> i INWESTORA</w:t>
      </w:r>
      <w:r w:rsidRPr="00116C87">
        <w:rPr>
          <w:rFonts w:ascii="Arial" w:hAnsi="Arial" w:cs="Arial"/>
        </w:rPr>
        <w:t xml:space="preserve"> obmiary robót dodatkowych lub zamiennych oraz z zastosowaniem </w:t>
      </w:r>
      <w:r w:rsidR="008B31AA" w:rsidRPr="00116C87">
        <w:rPr>
          <w:rFonts w:ascii="Arial" w:hAnsi="Arial" w:cs="Arial"/>
        </w:rPr>
        <w:t>czynników cenotwórczych (</w:t>
      </w:r>
      <w:r w:rsidRPr="00116C87">
        <w:rPr>
          <w:rFonts w:ascii="Arial" w:hAnsi="Arial" w:cs="Arial"/>
        </w:rPr>
        <w:t>st</w:t>
      </w:r>
      <w:r w:rsidR="008B31AA" w:rsidRPr="00116C87">
        <w:rPr>
          <w:rFonts w:ascii="Arial" w:hAnsi="Arial" w:cs="Arial"/>
        </w:rPr>
        <w:t xml:space="preserve">awki roboczogodziny, </w:t>
      </w:r>
      <w:proofErr w:type="spellStart"/>
      <w:r w:rsidR="008B31AA" w:rsidRPr="00116C87">
        <w:rPr>
          <w:rFonts w:ascii="Arial" w:hAnsi="Arial" w:cs="Arial"/>
        </w:rPr>
        <w:t>Kp</w:t>
      </w:r>
      <w:proofErr w:type="spellEnd"/>
      <w:r w:rsidR="008B31AA" w:rsidRPr="00116C87">
        <w:rPr>
          <w:rFonts w:ascii="Arial" w:hAnsi="Arial" w:cs="Arial"/>
        </w:rPr>
        <w:t xml:space="preserve">, </w:t>
      </w:r>
      <w:proofErr w:type="spellStart"/>
      <w:r w:rsidR="008B31AA" w:rsidRPr="00116C87">
        <w:rPr>
          <w:rFonts w:ascii="Arial" w:hAnsi="Arial" w:cs="Arial"/>
        </w:rPr>
        <w:t>Kz</w:t>
      </w:r>
      <w:proofErr w:type="spellEnd"/>
      <w:r w:rsidR="008B31AA" w:rsidRPr="00116C87">
        <w:rPr>
          <w:rFonts w:ascii="Arial" w:hAnsi="Arial" w:cs="Arial"/>
        </w:rPr>
        <w:t>, Z,</w:t>
      </w:r>
      <w:r w:rsidRPr="00116C87">
        <w:rPr>
          <w:rFonts w:ascii="Arial" w:hAnsi="Arial" w:cs="Arial"/>
        </w:rPr>
        <w:t xml:space="preserve"> </w:t>
      </w:r>
      <w:r w:rsidR="008B31AA" w:rsidRPr="00116C87">
        <w:rPr>
          <w:rFonts w:ascii="Arial" w:hAnsi="Arial" w:cs="Arial"/>
        </w:rPr>
        <w:t xml:space="preserve">cen jednostkowych materiałów i </w:t>
      </w:r>
      <w:r w:rsidRPr="00116C87">
        <w:rPr>
          <w:rFonts w:ascii="Arial" w:hAnsi="Arial" w:cs="Arial"/>
        </w:rPr>
        <w:t>sprzę</w:t>
      </w:r>
      <w:r w:rsidR="008B31AA" w:rsidRPr="00116C87">
        <w:rPr>
          <w:rFonts w:ascii="Arial" w:hAnsi="Arial" w:cs="Arial"/>
        </w:rPr>
        <w:t xml:space="preserve">tu) zgodnych z czynnikami cenotwórczymi </w:t>
      </w:r>
      <w:r w:rsidRPr="00116C87">
        <w:rPr>
          <w:rFonts w:ascii="Arial" w:hAnsi="Arial" w:cs="Arial"/>
        </w:rPr>
        <w:t xml:space="preserve"> </w:t>
      </w:r>
      <w:r w:rsidR="0078574F" w:rsidRPr="00116C87">
        <w:rPr>
          <w:rFonts w:ascii="Arial" w:hAnsi="Arial" w:cs="Arial"/>
        </w:rPr>
        <w:t xml:space="preserve">ujętymi w </w:t>
      </w:r>
      <w:r w:rsidR="0078574F" w:rsidRPr="00116C87">
        <w:rPr>
          <w:rFonts w:ascii="Arial" w:eastAsia="Calibri" w:hAnsi="Arial" w:cs="Arial"/>
          <w:lang w:eastAsia="en-US"/>
        </w:rPr>
        <w:t xml:space="preserve">ofercie PODWYKONAWCY stanowiącej </w:t>
      </w:r>
      <w:r w:rsidR="0078574F" w:rsidRPr="00116C87">
        <w:rPr>
          <w:rFonts w:ascii="Arial" w:eastAsia="Calibri" w:hAnsi="Arial" w:cs="Arial"/>
          <w:b/>
          <w:lang w:eastAsia="en-US"/>
        </w:rPr>
        <w:t>Załącznik nr 1B</w:t>
      </w:r>
      <w:r w:rsidR="0078574F" w:rsidRPr="00116C87">
        <w:rPr>
          <w:rFonts w:ascii="Arial" w:hAnsi="Arial" w:cs="Arial"/>
        </w:rPr>
        <w:t xml:space="preserve"> do Umowy. </w:t>
      </w:r>
    </w:p>
    <w:p w14:paraId="662116AC" w14:textId="77777777" w:rsidR="00873BFA" w:rsidRPr="00116C87" w:rsidRDefault="0078574F" w:rsidP="00116C87">
      <w:pPr>
        <w:pStyle w:val="Zwykytekst"/>
        <w:numPr>
          <w:ilvl w:val="0"/>
          <w:numId w:val="21"/>
        </w:numPr>
        <w:spacing w:line="360" w:lineRule="auto"/>
        <w:jc w:val="both"/>
        <w:rPr>
          <w:rFonts w:ascii="Arial" w:hAnsi="Arial" w:cs="Arial"/>
        </w:rPr>
      </w:pPr>
      <w:r w:rsidRPr="00116C87">
        <w:rPr>
          <w:rFonts w:ascii="Arial" w:hAnsi="Arial" w:cs="Arial"/>
        </w:rPr>
        <w:t xml:space="preserve">W przypadku zastosowania </w:t>
      </w:r>
      <w:r w:rsidR="004E604A" w:rsidRPr="00116C87">
        <w:rPr>
          <w:rFonts w:ascii="Arial" w:hAnsi="Arial" w:cs="Arial"/>
        </w:rPr>
        <w:t xml:space="preserve">do realizacji robót dodatkowych lub zamiennych </w:t>
      </w:r>
      <w:r w:rsidRPr="00116C87">
        <w:rPr>
          <w:rFonts w:ascii="Arial" w:hAnsi="Arial" w:cs="Arial"/>
        </w:rPr>
        <w:t xml:space="preserve">materiałów </w:t>
      </w:r>
      <w:r w:rsidR="004F0838" w:rsidRPr="00116C87">
        <w:rPr>
          <w:rFonts w:ascii="Arial" w:hAnsi="Arial" w:cs="Arial"/>
        </w:rPr>
        <w:t xml:space="preserve">nie wycenionych w ofercie PODWYKONAWCY stanowiącej </w:t>
      </w:r>
      <w:r w:rsidR="004F0838" w:rsidRPr="00116C87">
        <w:rPr>
          <w:rFonts w:ascii="Arial" w:hAnsi="Arial" w:cs="Arial"/>
          <w:b/>
        </w:rPr>
        <w:t>Załącznik nr 1B</w:t>
      </w:r>
      <w:r w:rsidR="004F0838" w:rsidRPr="00116C87">
        <w:rPr>
          <w:rFonts w:ascii="Arial" w:hAnsi="Arial" w:cs="Arial"/>
        </w:rPr>
        <w:t xml:space="preserve"> do Umowy, materiały rozliczone będą wg faktur </w:t>
      </w:r>
      <w:r w:rsidR="00E35F3B" w:rsidRPr="00116C87">
        <w:rPr>
          <w:rFonts w:ascii="Arial" w:hAnsi="Arial" w:cs="Arial"/>
        </w:rPr>
        <w:t xml:space="preserve">ich </w:t>
      </w:r>
      <w:r w:rsidR="004F0838" w:rsidRPr="00116C87">
        <w:rPr>
          <w:rFonts w:ascii="Arial" w:hAnsi="Arial" w:cs="Arial"/>
        </w:rPr>
        <w:t>zakupu</w:t>
      </w:r>
      <w:r w:rsidR="00E35F3B" w:rsidRPr="00116C87">
        <w:rPr>
          <w:rFonts w:ascii="Arial" w:hAnsi="Arial" w:cs="Arial"/>
        </w:rPr>
        <w:t>, które PODWYKONAWCA przedłoży WYKONAWCY do wglądu wraz z kosztorysem powykonawczym lub</w:t>
      </w:r>
      <w:r w:rsidR="004616A5" w:rsidRPr="00116C87">
        <w:rPr>
          <w:rFonts w:ascii="Arial" w:hAnsi="Arial" w:cs="Arial"/>
        </w:rPr>
        <w:t xml:space="preserve"> w oparciu o uśrednione</w:t>
      </w:r>
      <w:r w:rsidR="004E604A" w:rsidRPr="00116C87">
        <w:rPr>
          <w:rFonts w:ascii="Arial" w:hAnsi="Arial" w:cs="Arial"/>
        </w:rPr>
        <w:t xml:space="preserve"> ceny </w:t>
      </w:r>
      <w:r w:rsidR="004616A5" w:rsidRPr="00116C87">
        <w:rPr>
          <w:rFonts w:ascii="Arial" w:hAnsi="Arial" w:cs="Arial"/>
        </w:rPr>
        <w:t xml:space="preserve">zakupu. WYKONAWCA zastrzega sobie, że w przypadku zastosowania </w:t>
      </w:r>
      <w:r w:rsidR="004E604A" w:rsidRPr="00116C87">
        <w:rPr>
          <w:rFonts w:ascii="Arial" w:hAnsi="Arial" w:cs="Arial"/>
        </w:rPr>
        <w:t xml:space="preserve">przez PODWYKONAWCĘ </w:t>
      </w:r>
      <w:r w:rsidR="004616A5" w:rsidRPr="00116C87">
        <w:rPr>
          <w:rFonts w:ascii="Arial" w:hAnsi="Arial" w:cs="Arial"/>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116C87">
        <w:rPr>
          <w:rFonts w:ascii="Arial" w:hAnsi="Arial" w:cs="Arial"/>
        </w:rPr>
        <w:t>ały celem potwierdzenia ceny jednostkowej przyjętej przez PODWYKONAWCĘ do kosztorysu powykonawczego w zakresie pozycji dotyczących robót dodatkowych lub zamiennych.</w:t>
      </w:r>
    </w:p>
    <w:p w14:paraId="1E6FB721" w14:textId="77777777" w:rsidR="007E2C8C" w:rsidRPr="00116C87" w:rsidRDefault="007E2C8C" w:rsidP="00116C87">
      <w:pPr>
        <w:pStyle w:val="Zwykytekst"/>
        <w:numPr>
          <w:ilvl w:val="0"/>
          <w:numId w:val="21"/>
        </w:numPr>
        <w:spacing w:line="360" w:lineRule="auto"/>
        <w:jc w:val="both"/>
        <w:rPr>
          <w:rFonts w:ascii="Arial" w:hAnsi="Arial" w:cs="Arial"/>
        </w:rPr>
      </w:pPr>
      <w:r w:rsidRPr="00116C87">
        <w:rPr>
          <w:rFonts w:ascii="Arial" w:hAnsi="Arial" w:cs="Arial"/>
        </w:rPr>
        <w:lastRenderedPageBreak/>
        <w:t xml:space="preserve">W przypadku zastosowania do realizacji robót dodatkowych lub zamiennych sprzętu nie wycenionego w ofercie PODWYKONAWCY stanowiącej </w:t>
      </w:r>
      <w:r w:rsidRPr="00116C87">
        <w:rPr>
          <w:rFonts w:ascii="Arial" w:hAnsi="Arial" w:cs="Arial"/>
          <w:b/>
        </w:rPr>
        <w:t>Załącznik nr 1B</w:t>
      </w:r>
      <w:r w:rsidRPr="00116C87">
        <w:rPr>
          <w:rFonts w:ascii="Arial" w:hAnsi="Arial" w:cs="Arial"/>
        </w:rPr>
        <w:t xml:space="preserve"> do Umowy, ceny jednostkowe sprzętu rozliczone będą </w:t>
      </w:r>
      <w:r w:rsidR="00CA517E" w:rsidRPr="00116C87">
        <w:rPr>
          <w:rFonts w:ascii="Arial" w:hAnsi="Arial" w:cs="Arial"/>
        </w:rPr>
        <w:t xml:space="preserve">wg średnich stawek </w:t>
      </w:r>
      <w:r w:rsidRPr="00116C87">
        <w:rPr>
          <w:rFonts w:ascii="Arial" w:hAnsi="Arial" w:cs="Arial"/>
        </w:rPr>
        <w:t>zawartych w SEKOCENBUD</w:t>
      </w:r>
      <w:r w:rsidR="00CA517E" w:rsidRPr="00116C87">
        <w:rPr>
          <w:rFonts w:ascii="Arial" w:hAnsi="Arial" w:cs="Arial"/>
        </w:rPr>
        <w:t xml:space="preserve"> publikowanych</w:t>
      </w:r>
      <w:r w:rsidRPr="00116C87">
        <w:rPr>
          <w:rFonts w:ascii="Arial" w:hAnsi="Arial" w:cs="Arial"/>
        </w:rPr>
        <w:t xml:space="preserve"> z </w:t>
      </w:r>
      <w:r w:rsidR="00CA517E" w:rsidRPr="00116C87">
        <w:rPr>
          <w:rFonts w:ascii="Arial" w:hAnsi="Arial" w:cs="Arial"/>
        </w:rPr>
        <w:t xml:space="preserve">kwartału </w:t>
      </w:r>
      <w:r w:rsidRPr="00116C87">
        <w:rPr>
          <w:rFonts w:ascii="Arial" w:hAnsi="Arial" w:cs="Arial"/>
        </w:rPr>
        <w:t xml:space="preserve"> </w:t>
      </w:r>
      <w:r w:rsidR="00CA517E" w:rsidRPr="00116C87">
        <w:rPr>
          <w:rFonts w:ascii="Arial" w:hAnsi="Arial" w:cs="Arial"/>
        </w:rPr>
        <w:t xml:space="preserve">realizacji </w:t>
      </w:r>
      <w:r w:rsidR="00C7363D" w:rsidRPr="00116C87">
        <w:rPr>
          <w:rFonts w:ascii="Arial" w:hAnsi="Arial" w:cs="Arial"/>
        </w:rPr>
        <w:t>przedmiotowych robót.</w:t>
      </w:r>
    </w:p>
    <w:p w14:paraId="3ED11D05" w14:textId="4FA3E7A5"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Suma  wartości  wszystkich  robót  dodatkowych  realizowanych  poprzez  PRD</w:t>
      </w:r>
      <w:r w:rsidR="00DE1FB8" w:rsidRPr="00116C87">
        <w:rPr>
          <w:rFonts w:ascii="Arial" w:hAnsi="Arial" w:cs="Arial"/>
        </w:rPr>
        <w:t>Z</w:t>
      </w:r>
      <w:r w:rsidRPr="00116C87">
        <w:rPr>
          <w:rFonts w:ascii="Arial" w:hAnsi="Arial" w:cs="Arial"/>
        </w:rPr>
        <w:t xml:space="preserve"> w ramach </w:t>
      </w:r>
      <w:r w:rsidR="00143206" w:rsidRPr="00116C87">
        <w:rPr>
          <w:rFonts w:ascii="Arial" w:hAnsi="Arial" w:cs="Arial"/>
        </w:rPr>
        <w:t>przedmiotu</w:t>
      </w:r>
      <w:r w:rsidR="00C41592" w:rsidRPr="00116C87">
        <w:rPr>
          <w:rFonts w:ascii="Arial" w:hAnsi="Arial" w:cs="Arial"/>
        </w:rPr>
        <w:t xml:space="preserve"> U</w:t>
      </w:r>
      <w:r w:rsidR="00143206" w:rsidRPr="00116C87">
        <w:rPr>
          <w:rFonts w:ascii="Arial" w:hAnsi="Arial" w:cs="Arial"/>
        </w:rPr>
        <w:t>mowy</w:t>
      </w:r>
      <w:r w:rsidRPr="00116C87">
        <w:rPr>
          <w:rFonts w:ascii="Arial" w:hAnsi="Arial" w:cs="Arial"/>
        </w:rPr>
        <w:t xml:space="preserve">  nie  może  przekroczyć  </w:t>
      </w:r>
      <w:r w:rsidR="00AB5968" w:rsidRPr="00116C87">
        <w:rPr>
          <w:rFonts w:ascii="Arial" w:hAnsi="Arial" w:cs="Arial"/>
        </w:rPr>
        <w:t>10</w:t>
      </w:r>
      <w:r w:rsidRPr="00116C87">
        <w:rPr>
          <w:rFonts w:ascii="Arial" w:hAnsi="Arial" w:cs="Arial"/>
        </w:rPr>
        <w:t xml:space="preserve">%  wartości  Wynagrodzenia  netto </w:t>
      </w:r>
      <w:r w:rsidR="00C41592" w:rsidRPr="00116C87">
        <w:rPr>
          <w:rFonts w:ascii="Arial" w:hAnsi="Arial" w:cs="Arial"/>
        </w:rPr>
        <w:t>Umowy</w:t>
      </w:r>
      <w:r w:rsidR="00100CFA" w:rsidRPr="00116C87">
        <w:rPr>
          <w:rFonts w:ascii="Arial" w:hAnsi="Arial" w:cs="Arial"/>
        </w:rPr>
        <w:t>.</w:t>
      </w:r>
    </w:p>
    <w:p w14:paraId="77530CD9" w14:textId="77777777"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W  przypadku  przekroczenia  limit</w:t>
      </w:r>
      <w:r w:rsidR="002F57CB" w:rsidRPr="00116C87">
        <w:rPr>
          <w:rFonts w:ascii="Arial" w:hAnsi="Arial" w:cs="Arial"/>
        </w:rPr>
        <w:t>u</w:t>
      </w:r>
      <w:r w:rsidR="00172BCE" w:rsidRPr="00116C87">
        <w:rPr>
          <w:rFonts w:ascii="Arial" w:hAnsi="Arial" w:cs="Arial"/>
        </w:rPr>
        <w:t xml:space="preserve">, o którym mowa w ust. </w:t>
      </w:r>
      <w:r w:rsidR="008962DB" w:rsidRPr="00116C87">
        <w:rPr>
          <w:rFonts w:ascii="Arial" w:hAnsi="Arial" w:cs="Arial"/>
        </w:rPr>
        <w:t>10</w:t>
      </w:r>
      <w:r w:rsidR="00DE1FB8" w:rsidRPr="00116C87">
        <w:rPr>
          <w:rFonts w:ascii="Arial" w:hAnsi="Arial" w:cs="Arial"/>
        </w:rPr>
        <w:t xml:space="preserve"> powyżej</w:t>
      </w:r>
      <w:r w:rsidR="00172BCE" w:rsidRPr="00116C87">
        <w:rPr>
          <w:rFonts w:ascii="Arial" w:hAnsi="Arial" w:cs="Arial"/>
        </w:rPr>
        <w:t>,</w:t>
      </w:r>
      <w:r w:rsidRPr="00116C87">
        <w:rPr>
          <w:rFonts w:ascii="Arial" w:hAnsi="Arial" w:cs="Arial"/>
        </w:rPr>
        <w:t xml:space="preserve">  roboty  dodatkowe  mogą być  realizowane przez </w:t>
      </w:r>
      <w:r w:rsidR="00C41592" w:rsidRPr="00116C87">
        <w:rPr>
          <w:rFonts w:ascii="Arial" w:hAnsi="Arial" w:cs="Arial"/>
        </w:rPr>
        <w:t>POD</w:t>
      </w:r>
      <w:r w:rsidRPr="00116C87">
        <w:rPr>
          <w:rFonts w:ascii="Arial" w:hAnsi="Arial" w:cs="Arial"/>
        </w:rPr>
        <w:t>W</w:t>
      </w:r>
      <w:r w:rsidR="00C41592" w:rsidRPr="00116C87">
        <w:rPr>
          <w:rFonts w:ascii="Arial" w:hAnsi="Arial" w:cs="Arial"/>
        </w:rPr>
        <w:t>YKONAWCĘ</w:t>
      </w:r>
      <w:r w:rsidRPr="00116C87">
        <w:rPr>
          <w:rFonts w:ascii="Arial" w:hAnsi="Arial" w:cs="Arial"/>
        </w:rPr>
        <w:t xml:space="preserve"> na podstawie obustronnie podpisanego aneksu do  Umowy pod  rygorem nieważności.</w:t>
      </w:r>
    </w:p>
    <w:p w14:paraId="4820DE56" w14:textId="77777777" w:rsidR="00A267CD"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Poprzez PRDZ mogą być rozliczone:</w:t>
      </w:r>
    </w:p>
    <w:p w14:paraId="2FFE6CAC" w14:textId="77777777" w:rsidR="00A267CD" w:rsidRPr="00116C87" w:rsidRDefault="00A267CD" w:rsidP="00116C87">
      <w:pPr>
        <w:pStyle w:val="Zwykytekst"/>
        <w:numPr>
          <w:ilvl w:val="1"/>
          <w:numId w:val="67"/>
        </w:numPr>
        <w:spacing w:line="360" w:lineRule="auto"/>
        <w:ind w:left="709" w:hanging="283"/>
        <w:jc w:val="both"/>
        <w:rPr>
          <w:rFonts w:ascii="Arial" w:hAnsi="Arial" w:cs="Arial"/>
        </w:rPr>
      </w:pPr>
      <w:r w:rsidRPr="00116C87">
        <w:rPr>
          <w:rFonts w:ascii="Arial" w:hAnsi="Arial" w:cs="Arial"/>
        </w:rPr>
        <w:t xml:space="preserve">roboty  dodatkowe,  czyli  zakresy  rzeczowe,  których  potrzeba  realizacji  została  zidentyfikowana po  </w:t>
      </w:r>
      <w:r w:rsidR="00C41592" w:rsidRPr="00116C87">
        <w:rPr>
          <w:rFonts w:ascii="Arial" w:hAnsi="Arial" w:cs="Arial"/>
        </w:rPr>
        <w:t>zawarciu Umowy</w:t>
      </w:r>
      <w:r w:rsidR="003212F3" w:rsidRPr="00116C87">
        <w:rPr>
          <w:rFonts w:ascii="Arial" w:hAnsi="Arial" w:cs="Arial"/>
        </w:rPr>
        <w:t xml:space="preserve">, </w:t>
      </w:r>
      <w:r w:rsidRPr="00116C87">
        <w:rPr>
          <w:rFonts w:ascii="Arial" w:hAnsi="Arial" w:cs="Arial"/>
        </w:rPr>
        <w:t xml:space="preserve">a nie  zostały  ujęte  w podstawowym  zakresie  rzeczowym  </w:t>
      </w:r>
      <w:r w:rsidR="00C41592" w:rsidRPr="00116C87">
        <w:rPr>
          <w:rFonts w:ascii="Arial" w:hAnsi="Arial" w:cs="Arial"/>
        </w:rPr>
        <w:t>Umowy</w:t>
      </w:r>
      <w:r w:rsidRPr="00116C87">
        <w:rPr>
          <w:rFonts w:ascii="Arial" w:hAnsi="Arial" w:cs="Arial"/>
        </w:rPr>
        <w:t xml:space="preserve">,  tym samym nie zostały uwzględnione w </w:t>
      </w:r>
      <w:r w:rsidR="00C41592" w:rsidRPr="00116C87">
        <w:rPr>
          <w:rFonts w:ascii="Arial" w:hAnsi="Arial" w:cs="Arial"/>
        </w:rPr>
        <w:t>W</w:t>
      </w:r>
      <w:r w:rsidR="00F02A6E" w:rsidRPr="00116C87">
        <w:rPr>
          <w:rFonts w:ascii="Arial" w:hAnsi="Arial" w:cs="Arial"/>
        </w:rPr>
        <w:t>ynagrodzeniu,</w:t>
      </w:r>
    </w:p>
    <w:p w14:paraId="4E9BDDBF" w14:textId="77777777" w:rsidR="00F02A6E" w:rsidRPr="00116C87" w:rsidRDefault="00F02A6E" w:rsidP="00116C87">
      <w:pPr>
        <w:pStyle w:val="Zwykytekst"/>
        <w:numPr>
          <w:ilvl w:val="1"/>
          <w:numId w:val="67"/>
        </w:numPr>
        <w:spacing w:line="360" w:lineRule="auto"/>
        <w:ind w:left="709" w:hanging="283"/>
        <w:jc w:val="both"/>
        <w:rPr>
          <w:rFonts w:ascii="Arial" w:hAnsi="Arial" w:cs="Arial"/>
        </w:rPr>
      </w:pPr>
      <w:r w:rsidRPr="00116C87">
        <w:rPr>
          <w:rFonts w:ascii="Arial" w:hAnsi="Arial" w:cs="Arial"/>
        </w:rPr>
        <w:t>roboty zamienne, czyli zmiany określonej części zakresu rzeczowego, do których dochodzi po podpisaniu Umowy, które PODWYKONAWCA zobowiązuje się wykonać w sposób odmienny od określonego w Umowie, z powodów jak niżej:</w:t>
      </w:r>
    </w:p>
    <w:p w14:paraId="4C96CB5E"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brak możliwości użycia materiałów budowlanych przewidzianych w Umowie, np. nie mogą być użyte przy realizacji z powodu zaprzestania produkcji lub zastąpienia innymi,</w:t>
      </w:r>
    </w:p>
    <w:p w14:paraId="5004ACF7"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 xml:space="preserve">w trakcie wykonywania </w:t>
      </w:r>
      <w:r w:rsidR="00433D73" w:rsidRPr="00116C87">
        <w:rPr>
          <w:rFonts w:ascii="Arial" w:hAnsi="Arial" w:cs="Arial"/>
        </w:rPr>
        <w:t>p</w:t>
      </w:r>
      <w:r w:rsidRPr="00116C87">
        <w:rPr>
          <w:rFonts w:ascii="Arial" w:hAnsi="Arial" w:cs="Arial"/>
        </w:rPr>
        <w:t xml:space="preserve">rzedmiotu Umowy nastąpiła zmiana obowiązujących przepisów prawa, w szczególności Prawa budowlanego, mających wpływ na realizację </w:t>
      </w:r>
      <w:r w:rsidR="00433D73" w:rsidRPr="00116C87">
        <w:rPr>
          <w:rFonts w:ascii="Arial" w:hAnsi="Arial" w:cs="Arial"/>
        </w:rPr>
        <w:t>p</w:t>
      </w:r>
      <w:r w:rsidRPr="00116C87">
        <w:rPr>
          <w:rFonts w:ascii="Arial" w:hAnsi="Arial" w:cs="Arial"/>
        </w:rPr>
        <w:t>rzedmiotu Umowy,</w:t>
      </w:r>
    </w:p>
    <w:p w14:paraId="5E6C5512"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 xml:space="preserve"> w trakcie realizacji </w:t>
      </w:r>
      <w:r w:rsidR="00433D73" w:rsidRPr="00116C87">
        <w:rPr>
          <w:rFonts w:ascii="Arial" w:hAnsi="Arial" w:cs="Arial"/>
        </w:rPr>
        <w:t>p</w:t>
      </w:r>
      <w:r w:rsidRPr="00116C87">
        <w:rPr>
          <w:rFonts w:ascii="Arial" w:hAnsi="Arial" w:cs="Arial"/>
        </w:rPr>
        <w:t xml:space="preserve">rzedmiotu Umowy istnieje uzasadniona możliwość zastosowania  odmiennych materiałów budowlanych bądź technologii wykonania robót, </w:t>
      </w:r>
    </w:p>
    <w:p w14:paraId="7D088F78"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 xml:space="preserve">wszelkie uzasadnione zmiany w dokumentacji projektowej, do których dochodzi po podpisaniu Umowy, </w:t>
      </w:r>
    </w:p>
    <w:p w14:paraId="4C74D911" w14:textId="77777777" w:rsidR="00873BFA"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zidentyfikowanie zakresu rzeczowego zawartego w obowiązującej Umowie, który jest  niezbędny do realizacji, w przypadku, jeśli ten fakt został rozpoznany po podpisaniu Umowy z PODWYKONAWCĄ.</w:t>
      </w:r>
    </w:p>
    <w:p w14:paraId="39B83F5D" w14:textId="77777777" w:rsidR="00A267CD"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 xml:space="preserve">W  przypadku,  gdy  </w:t>
      </w:r>
      <w:r w:rsidR="00015793" w:rsidRPr="00116C87">
        <w:rPr>
          <w:rFonts w:ascii="Arial" w:hAnsi="Arial" w:cs="Arial"/>
        </w:rPr>
        <w:t>POD</w:t>
      </w:r>
      <w:r w:rsidRPr="00116C87">
        <w:rPr>
          <w:rFonts w:ascii="Arial" w:hAnsi="Arial" w:cs="Arial"/>
        </w:rPr>
        <w:t xml:space="preserve">WYKONAWCA  zidentyfikuje  okoliczność,  która  może  skutkować   koniecznością wykonania  robót  opisanych  powyżej  zobowiązany  jest do  przesłania  do  Kierownika  Projektu ze Strony </w:t>
      </w:r>
      <w:r w:rsidR="007A1ED2" w:rsidRPr="00116C87">
        <w:rPr>
          <w:rFonts w:ascii="Arial" w:hAnsi="Arial" w:cs="Arial"/>
        </w:rPr>
        <w:t>WYKONAWCY</w:t>
      </w:r>
      <w:r w:rsidRPr="00116C87">
        <w:rPr>
          <w:rFonts w:ascii="Arial" w:hAnsi="Arial" w:cs="Arial"/>
        </w:rPr>
        <w:t xml:space="preserve">  </w:t>
      </w:r>
      <w:r w:rsidRPr="00116C87">
        <w:rPr>
          <w:rFonts w:ascii="Arial" w:hAnsi="Arial" w:cs="Arial"/>
          <w:b/>
        </w:rPr>
        <w:t>Zgłoszenia  robót  dodatkowych  i/lub  zamiennych</w:t>
      </w:r>
      <w:r w:rsidRPr="00116C87">
        <w:rPr>
          <w:rFonts w:ascii="Arial" w:hAnsi="Arial" w:cs="Arial"/>
        </w:rPr>
        <w:t xml:space="preserve">  –  wg wzoru stanowiącego </w:t>
      </w:r>
      <w:r w:rsidRPr="00116C87">
        <w:rPr>
          <w:rFonts w:ascii="Arial" w:hAnsi="Arial" w:cs="Arial"/>
          <w:b/>
        </w:rPr>
        <w:t xml:space="preserve">Załącznik nr </w:t>
      </w:r>
      <w:r w:rsidR="005C203E" w:rsidRPr="00116C87">
        <w:rPr>
          <w:rFonts w:ascii="Arial" w:hAnsi="Arial" w:cs="Arial"/>
          <w:b/>
        </w:rPr>
        <w:t>3</w:t>
      </w:r>
      <w:r w:rsidRPr="00116C87">
        <w:rPr>
          <w:rFonts w:ascii="Arial" w:hAnsi="Arial" w:cs="Arial"/>
        </w:rPr>
        <w:t xml:space="preserve"> do Umowy.</w:t>
      </w:r>
    </w:p>
    <w:p w14:paraId="6C63929F" w14:textId="77777777" w:rsidR="006B7608" w:rsidRPr="00116C87" w:rsidRDefault="006B7608" w:rsidP="00116C87">
      <w:pPr>
        <w:pStyle w:val="Zwykytekst"/>
        <w:numPr>
          <w:ilvl w:val="0"/>
          <w:numId w:val="21"/>
        </w:numPr>
        <w:spacing w:line="360" w:lineRule="auto"/>
        <w:ind w:left="426" w:hanging="426"/>
        <w:jc w:val="both"/>
        <w:rPr>
          <w:rFonts w:ascii="Arial" w:hAnsi="Arial" w:cs="Arial"/>
        </w:rPr>
      </w:pPr>
      <w:r w:rsidRPr="00116C87">
        <w:rPr>
          <w:rFonts w:ascii="Arial" w:hAnsi="Arial" w:cs="Arial"/>
        </w:rPr>
        <w:t>P</w:t>
      </w:r>
      <w:r w:rsidR="00B83532" w:rsidRPr="00116C87">
        <w:rPr>
          <w:rFonts w:ascii="Arial" w:hAnsi="Arial" w:cs="Arial"/>
        </w:rPr>
        <w:t>ODWYKONAWCA</w:t>
      </w:r>
      <w:r w:rsidRPr="00116C87">
        <w:rPr>
          <w:rFonts w:ascii="Arial" w:hAnsi="Arial" w:cs="Arial"/>
        </w:rPr>
        <w:t xml:space="preserve"> nie będzie zgłaszał wobec W</w:t>
      </w:r>
      <w:r w:rsidR="00B83532" w:rsidRPr="00116C87">
        <w:rPr>
          <w:rFonts w:ascii="Arial" w:hAnsi="Arial" w:cs="Arial"/>
        </w:rPr>
        <w:t>YKONAWCY</w:t>
      </w:r>
      <w:r w:rsidRPr="00116C87">
        <w:rPr>
          <w:rFonts w:ascii="Arial" w:hAnsi="Arial" w:cs="Arial"/>
        </w:rPr>
        <w:t xml:space="preserve"> żadnych roszczeń w przypadku rezygnacji W</w:t>
      </w:r>
      <w:r w:rsidR="00143206" w:rsidRPr="00116C87">
        <w:rPr>
          <w:rFonts w:ascii="Arial" w:hAnsi="Arial" w:cs="Arial"/>
        </w:rPr>
        <w:t>YKONAWCY</w:t>
      </w:r>
      <w:r w:rsidRPr="00116C87">
        <w:rPr>
          <w:rFonts w:ascii="Arial" w:hAnsi="Arial" w:cs="Arial"/>
        </w:rPr>
        <w:t xml:space="preserve"> z wykonania części robót stanowiących przedmiot Umowy.</w:t>
      </w:r>
    </w:p>
    <w:p w14:paraId="42FCD4AC" w14:textId="77777777" w:rsidR="00A2488E" w:rsidRPr="00116C87" w:rsidRDefault="00B43D98" w:rsidP="00116C87">
      <w:pPr>
        <w:pStyle w:val="Tekstpodstawowy3"/>
        <w:tabs>
          <w:tab w:val="left" w:pos="0"/>
          <w:tab w:val="left" w:pos="426"/>
        </w:tabs>
        <w:spacing w:after="0" w:line="360" w:lineRule="auto"/>
        <w:ind w:left="284"/>
        <w:rPr>
          <w:rFonts w:cs="Arial"/>
          <w:sz w:val="20"/>
        </w:rPr>
      </w:pPr>
      <w:r w:rsidRPr="00116C87">
        <w:rPr>
          <w:rFonts w:cs="Arial"/>
          <w:sz w:val="20"/>
        </w:rPr>
        <w:t xml:space="preserve">         </w:t>
      </w:r>
    </w:p>
    <w:p w14:paraId="7877AE83" w14:textId="77777777" w:rsidR="00A267CD" w:rsidRPr="00116C87" w:rsidRDefault="00A267CD"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 xml:space="preserve">ARTYKUŁ </w:t>
      </w:r>
      <w:r w:rsidR="00433D73" w:rsidRPr="00116C87">
        <w:rPr>
          <w:rFonts w:cs="Arial"/>
          <w:b/>
          <w:sz w:val="20"/>
          <w:u w:val="single"/>
        </w:rPr>
        <w:t xml:space="preserve">- </w:t>
      </w:r>
      <w:r w:rsidRPr="00116C87">
        <w:rPr>
          <w:rFonts w:cs="Arial"/>
          <w:b/>
          <w:sz w:val="20"/>
          <w:u w:val="single"/>
        </w:rPr>
        <w:t>6  PŁATNOŚCI</w:t>
      </w:r>
    </w:p>
    <w:p w14:paraId="226EC43D" w14:textId="77777777" w:rsidR="00A267CD" w:rsidRPr="00116C87" w:rsidRDefault="00745033" w:rsidP="00116C87">
      <w:pPr>
        <w:pStyle w:val="Tekstpodstawowy3"/>
        <w:numPr>
          <w:ilvl w:val="0"/>
          <w:numId w:val="59"/>
        </w:numPr>
        <w:spacing w:after="0" w:line="360" w:lineRule="auto"/>
        <w:ind w:hanging="357"/>
        <w:jc w:val="both"/>
        <w:rPr>
          <w:rFonts w:cs="Arial"/>
          <w:sz w:val="20"/>
        </w:rPr>
      </w:pPr>
      <w:r w:rsidRPr="00116C87">
        <w:rPr>
          <w:rFonts w:cs="Arial"/>
          <w:sz w:val="20"/>
        </w:rPr>
        <w:t>Płatność dokon</w:t>
      </w:r>
      <w:r w:rsidR="00343AB1" w:rsidRPr="00116C87">
        <w:rPr>
          <w:rFonts w:cs="Arial"/>
          <w:sz w:val="20"/>
        </w:rPr>
        <w:t xml:space="preserve">ana </w:t>
      </w:r>
      <w:r w:rsidRPr="00116C87">
        <w:rPr>
          <w:rFonts w:cs="Arial"/>
          <w:sz w:val="20"/>
        </w:rPr>
        <w:t>będzie na podstawie wystawio</w:t>
      </w:r>
      <w:r w:rsidR="00DD3F86" w:rsidRPr="00116C87">
        <w:rPr>
          <w:rFonts w:cs="Arial"/>
          <w:sz w:val="20"/>
        </w:rPr>
        <w:t>nej</w:t>
      </w:r>
      <w:r w:rsidRPr="00116C87">
        <w:rPr>
          <w:rFonts w:cs="Arial"/>
          <w:sz w:val="20"/>
        </w:rPr>
        <w:t xml:space="preserve"> przez PODWYKONAWCĘ faktur</w:t>
      </w:r>
      <w:r w:rsidR="00DD3F86" w:rsidRPr="00116C87">
        <w:rPr>
          <w:rFonts w:cs="Arial"/>
          <w:sz w:val="20"/>
        </w:rPr>
        <w:t>y</w:t>
      </w:r>
      <w:r w:rsidR="00343AB1" w:rsidRPr="00116C87">
        <w:rPr>
          <w:rFonts w:cs="Arial"/>
          <w:sz w:val="20"/>
        </w:rPr>
        <w:t xml:space="preserve"> </w:t>
      </w:r>
      <w:r w:rsidRPr="00116C87">
        <w:rPr>
          <w:rFonts w:cs="Arial"/>
          <w:sz w:val="20"/>
        </w:rPr>
        <w:t xml:space="preserve">i wymaga </w:t>
      </w:r>
      <w:r w:rsidR="00A267CD" w:rsidRPr="00116C87">
        <w:rPr>
          <w:rFonts w:cs="Arial"/>
          <w:sz w:val="20"/>
        </w:rPr>
        <w:t xml:space="preserve">uprzedniego doręczenia </w:t>
      </w:r>
      <w:r w:rsidR="007A1ED2" w:rsidRPr="00116C87">
        <w:rPr>
          <w:rFonts w:cs="Arial"/>
          <w:sz w:val="20"/>
        </w:rPr>
        <w:t>WYKONAWCY</w:t>
      </w:r>
      <w:r w:rsidR="00A267CD" w:rsidRPr="00116C87">
        <w:rPr>
          <w:rFonts w:cs="Arial"/>
          <w:sz w:val="20"/>
        </w:rPr>
        <w:t xml:space="preserve"> przez </w:t>
      </w:r>
      <w:r w:rsidR="00143206" w:rsidRPr="00116C87">
        <w:rPr>
          <w:rFonts w:cs="Arial"/>
          <w:sz w:val="20"/>
        </w:rPr>
        <w:t>PODWYKONAWCĘ</w:t>
      </w:r>
      <w:r w:rsidR="00A267CD" w:rsidRPr="00116C87">
        <w:rPr>
          <w:rFonts w:cs="Arial"/>
          <w:sz w:val="20"/>
        </w:rPr>
        <w:t xml:space="preserve"> </w:t>
      </w:r>
      <w:r w:rsidR="00D63766" w:rsidRPr="00116C87">
        <w:rPr>
          <w:rFonts w:cs="Arial"/>
          <w:sz w:val="20"/>
        </w:rPr>
        <w:t>Końcowego Protokołu Odbioru Przedmiotu Umowy</w:t>
      </w:r>
      <w:r w:rsidR="000D55B3" w:rsidRPr="00116C87">
        <w:rPr>
          <w:rFonts w:cs="Arial"/>
          <w:sz w:val="20"/>
        </w:rPr>
        <w:t xml:space="preserve">. </w:t>
      </w:r>
      <w:r w:rsidR="00DD3F86" w:rsidRPr="00116C87" w:rsidDel="00DD3F86">
        <w:rPr>
          <w:rFonts w:cs="Arial"/>
          <w:sz w:val="20"/>
        </w:rPr>
        <w:t xml:space="preserve"> </w:t>
      </w:r>
    </w:p>
    <w:p w14:paraId="0E6B1A53" w14:textId="77777777" w:rsidR="00A267CD" w:rsidRPr="00116C87" w:rsidRDefault="00F04F62" w:rsidP="00116C87">
      <w:pPr>
        <w:pStyle w:val="Tekstpodstawowy3"/>
        <w:numPr>
          <w:ilvl w:val="0"/>
          <w:numId w:val="59"/>
        </w:numPr>
        <w:spacing w:after="0" w:line="360" w:lineRule="auto"/>
        <w:ind w:hanging="357"/>
        <w:jc w:val="both"/>
        <w:rPr>
          <w:rFonts w:cs="Arial"/>
          <w:sz w:val="20"/>
        </w:rPr>
      </w:pPr>
      <w:r w:rsidRPr="00116C87">
        <w:rPr>
          <w:rFonts w:cs="Arial"/>
          <w:sz w:val="20"/>
        </w:rPr>
        <w:t>Jeżeli Strony nie postanowią inaczej p</w:t>
      </w:r>
      <w:r w:rsidR="00A267CD" w:rsidRPr="00116C87">
        <w:rPr>
          <w:rFonts w:cs="Arial"/>
          <w:sz w:val="20"/>
        </w:rPr>
        <w:t xml:space="preserve">łatność </w:t>
      </w:r>
      <w:r w:rsidR="00745033" w:rsidRPr="00116C87">
        <w:rPr>
          <w:rFonts w:cs="Arial"/>
          <w:sz w:val="20"/>
        </w:rPr>
        <w:t>dokon</w:t>
      </w:r>
      <w:r w:rsidR="00343AB1" w:rsidRPr="00116C87">
        <w:rPr>
          <w:rFonts w:cs="Arial"/>
          <w:sz w:val="20"/>
        </w:rPr>
        <w:t>ana</w:t>
      </w:r>
      <w:r w:rsidR="00745033" w:rsidRPr="00116C87">
        <w:rPr>
          <w:rFonts w:cs="Arial"/>
          <w:sz w:val="20"/>
        </w:rPr>
        <w:t xml:space="preserve"> będzie przelewem, na rachunek bankowy wskazany na</w:t>
      </w:r>
      <w:r w:rsidR="00724349" w:rsidRPr="00116C87">
        <w:rPr>
          <w:rFonts w:cs="Arial"/>
          <w:sz w:val="20"/>
        </w:rPr>
        <w:t xml:space="preserve"> fakturze,</w:t>
      </w:r>
      <w:r w:rsidR="00A267CD" w:rsidRPr="00116C87">
        <w:rPr>
          <w:rFonts w:cs="Arial"/>
          <w:sz w:val="20"/>
        </w:rPr>
        <w:t xml:space="preserve"> w </w:t>
      </w:r>
      <w:r w:rsidR="00745033" w:rsidRPr="00116C87">
        <w:rPr>
          <w:rFonts w:cs="Arial"/>
          <w:sz w:val="20"/>
        </w:rPr>
        <w:t xml:space="preserve">terminie </w:t>
      </w:r>
      <w:r w:rsidR="00343AB1" w:rsidRPr="00116C87">
        <w:rPr>
          <w:rFonts w:cs="Arial"/>
          <w:b/>
          <w:sz w:val="20"/>
        </w:rPr>
        <w:t>21</w:t>
      </w:r>
      <w:r w:rsidR="00BC487F" w:rsidRPr="00116C87">
        <w:rPr>
          <w:rFonts w:cs="Arial"/>
          <w:b/>
          <w:sz w:val="20"/>
        </w:rPr>
        <w:t xml:space="preserve"> </w:t>
      </w:r>
      <w:r w:rsidR="00A267CD" w:rsidRPr="00116C87">
        <w:rPr>
          <w:rFonts w:cs="Arial"/>
          <w:b/>
          <w:sz w:val="20"/>
        </w:rPr>
        <w:t>dni</w:t>
      </w:r>
      <w:r w:rsidRPr="00116C87">
        <w:rPr>
          <w:rFonts w:cs="Arial"/>
          <w:sz w:val="20"/>
        </w:rPr>
        <w:t xml:space="preserve"> </w:t>
      </w:r>
      <w:r w:rsidR="00A267CD" w:rsidRPr="00116C87">
        <w:rPr>
          <w:rFonts w:cs="Arial"/>
          <w:sz w:val="20"/>
        </w:rPr>
        <w:t xml:space="preserve">od daty </w:t>
      </w:r>
      <w:r w:rsidR="00745033" w:rsidRPr="00116C87">
        <w:rPr>
          <w:rFonts w:cs="Arial"/>
          <w:sz w:val="20"/>
        </w:rPr>
        <w:t>doręczenia</w:t>
      </w:r>
      <w:r w:rsidR="00A267CD" w:rsidRPr="00116C87">
        <w:rPr>
          <w:rFonts w:cs="Arial"/>
          <w:sz w:val="20"/>
        </w:rPr>
        <w:t xml:space="preserve"> </w:t>
      </w:r>
      <w:r w:rsidR="007A1ED2" w:rsidRPr="00116C87">
        <w:rPr>
          <w:rFonts w:cs="Arial"/>
          <w:sz w:val="20"/>
        </w:rPr>
        <w:t>WYKONAWC</w:t>
      </w:r>
      <w:r w:rsidR="00745033" w:rsidRPr="00116C87">
        <w:rPr>
          <w:rFonts w:cs="Arial"/>
          <w:sz w:val="20"/>
        </w:rPr>
        <w:t>Y</w:t>
      </w:r>
      <w:r w:rsidR="00A267CD" w:rsidRPr="00116C87">
        <w:rPr>
          <w:rFonts w:cs="Arial"/>
          <w:sz w:val="20"/>
        </w:rPr>
        <w:t xml:space="preserve"> prawidłowo  </w:t>
      </w:r>
      <w:r w:rsidR="00A267CD" w:rsidRPr="00116C87">
        <w:rPr>
          <w:rFonts w:cs="Arial"/>
          <w:sz w:val="20"/>
        </w:rPr>
        <w:lastRenderedPageBreak/>
        <w:t xml:space="preserve">wystawionej faktury zawierającej, oprócz  wymogów  ustawowych, dane  wskazane  w  Art. 7 ust. </w:t>
      </w:r>
      <w:r w:rsidR="008E4587" w:rsidRPr="00116C87">
        <w:rPr>
          <w:rFonts w:cs="Arial"/>
          <w:sz w:val="20"/>
        </w:rPr>
        <w:t>2</w:t>
      </w:r>
      <w:r w:rsidR="00A267CD" w:rsidRPr="00116C87">
        <w:rPr>
          <w:rFonts w:cs="Arial"/>
          <w:sz w:val="20"/>
        </w:rPr>
        <w:t xml:space="preserve"> Umowy</w:t>
      </w:r>
      <w:r w:rsidR="00183E1C" w:rsidRPr="00116C87">
        <w:rPr>
          <w:rFonts w:cs="Arial"/>
          <w:sz w:val="20"/>
        </w:rPr>
        <w:t xml:space="preserve"> i </w:t>
      </w:r>
      <w:r w:rsidR="00B83BE5" w:rsidRPr="00116C87">
        <w:rPr>
          <w:rFonts w:cs="Arial"/>
          <w:sz w:val="20"/>
        </w:rPr>
        <w:t>załącznik, o którym mowa w ust. 1 powyżej</w:t>
      </w:r>
      <w:r w:rsidR="00A267CD" w:rsidRPr="00116C87">
        <w:rPr>
          <w:rFonts w:cs="Arial"/>
          <w:sz w:val="20"/>
        </w:rPr>
        <w:t xml:space="preserve">. W przypadku dostarczenia  </w:t>
      </w:r>
      <w:r w:rsidR="00E975DA" w:rsidRPr="00116C87">
        <w:rPr>
          <w:rFonts w:cs="Arial"/>
          <w:sz w:val="20"/>
        </w:rPr>
        <w:t xml:space="preserve">nieprawidłowo wystawionej </w:t>
      </w:r>
      <w:r w:rsidR="00A267CD" w:rsidRPr="00116C87">
        <w:rPr>
          <w:rFonts w:cs="Arial"/>
          <w:sz w:val="20"/>
        </w:rPr>
        <w:t xml:space="preserve">faktury </w:t>
      </w:r>
      <w:r w:rsidR="00E975DA" w:rsidRPr="00116C87">
        <w:rPr>
          <w:rFonts w:cs="Arial"/>
          <w:sz w:val="20"/>
        </w:rPr>
        <w:t>i/lub</w:t>
      </w:r>
      <w:r w:rsidR="00A267CD" w:rsidRPr="00116C87">
        <w:rPr>
          <w:rFonts w:cs="Arial"/>
          <w:sz w:val="20"/>
        </w:rPr>
        <w:t xml:space="preserve"> niezawierającej  danych wskazanych  w  Art. 7 ust. </w:t>
      </w:r>
      <w:r w:rsidR="008E4587" w:rsidRPr="00116C87">
        <w:rPr>
          <w:rFonts w:cs="Arial"/>
          <w:sz w:val="20"/>
        </w:rPr>
        <w:t>2</w:t>
      </w:r>
      <w:r w:rsidR="00A267CD" w:rsidRPr="00116C87">
        <w:rPr>
          <w:rFonts w:cs="Arial"/>
          <w:b/>
          <w:sz w:val="20"/>
        </w:rPr>
        <w:t xml:space="preserve">  </w:t>
      </w:r>
      <w:r w:rsidR="00A267CD" w:rsidRPr="00116C87">
        <w:rPr>
          <w:rFonts w:cs="Arial"/>
          <w:sz w:val="20"/>
        </w:rPr>
        <w:t xml:space="preserve">Umowy  </w:t>
      </w:r>
      <w:r w:rsidR="00E975DA" w:rsidRPr="00116C87">
        <w:rPr>
          <w:rFonts w:cs="Arial"/>
          <w:sz w:val="20"/>
        </w:rPr>
        <w:t>i/</w:t>
      </w:r>
      <w:r w:rsidR="00A267CD" w:rsidRPr="00116C87">
        <w:rPr>
          <w:rFonts w:cs="Arial"/>
          <w:sz w:val="20"/>
        </w:rPr>
        <w:t>lub</w:t>
      </w:r>
      <w:r w:rsidR="008E4587" w:rsidRPr="00116C87">
        <w:rPr>
          <w:rFonts w:cs="Arial"/>
          <w:sz w:val="20"/>
        </w:rPr>
        <w:t xml:space="preserve">  bez </w:t>
      </w:r>
      <w:r w:rsidR="004975FF" w:rsidRPr="00116C87">
        <w:rPr>
          <w:rFonts w:cs="Arial"/>
          <w:sz w:val="20"/>
        </w:rPr>
        <w:t xml:space="preserve">dołączenia zaakceptowanego przez WYKONAWCĘ </w:t>
      </w:r>
      <w:r w:rsidR="0050784C" w:rsidRPr="00116C87">
        <w:rPr>
          <w:rFonts w:cs="Arial"/>
          <w:sz w:val="20"/>
        </w:rPr>
        <w:t>Końcowego Protokołu Odbioru Przedmiotu Umowy</w:t>
      </w:r>
      <w:r w:rsidR="002958CE" w:rsidRPr="00116C87">
        <w:rPr>
          <w:rFonts w:cs="Arial"/>
          <w:sz w:val="20"/>
        </w:rPr>
        <w:t xml:space="preserve">, </w:t>
      </w:r>
      <w:r w:rsidR="004975FF" w:rsidRPr="00116C87">
        <w:rPr>
          <w:rFonts w:cs="Arial"/>
          <w:sz w:val="20"/>
        </w:rPr>
        <w:t xml:space="preserve">o którym mowa </w:t>
      </w:r>
      <w:r w:rsidR="008E4587" w:rsidRPr="00116C87">
        <w:rPr>
          <w:rFonts w:cs="Arial"/>
          <w:sz w:val="20"/>
        </w:rPr>
        <w:t xml:space="preserve">w ust. </w:t>
      </w:r>
      <w:r w:rsidR="00EF5AFF" w:rsidRPr="00116C87">
        <w:rPr>
          <w:rFonts w:cs="Arial"/>
          <w:sz w:val="20"/>
        </w:rPr>
        <w:t xml:space="preserve">1 </w:t>
      </w:r>
      <w:r w:rsidR="00A267CD" w:rsidRPr="00116C87">
        <w:rPr>
          <w:rFonts w:cs="Arial"/>
          <w:sz w:val="20"/>
        </w:rPr>
        <w:t xml:space="preserve">powyżej,  </w:t>
      </w:r>
      <w:r w:rsidR="00DF3D60" w:rsidRPr="00116C87">
        <w:rPr>
          <w:rFonts w:cs="Arial"/>
          <w:sz w:val="20"/>
        </w:rPr>
        <w:t>WYKONAWCA</w:t>
      </w:r>
      <w:r w:rsidR="00A267CD" w:rsidRPr="00116C87">
        <w:rPr>
          <w:rFonts w:cs="Arial"/>
          <w:sz w:val="20"/>
        </w:rPr>
        <w:t xml:space="preserve">  ma prawo wstrzymać </w:t>
      </w:r>
      <w:r w:rsidR="00A612D8" w:rsidRPr="00116C87">
        <w:rPr>
          <w:rFonts w:cs="Arial"/>
          <w:sz w:val="20"/>
        </w:rPr>
        <w:t>płatność Wynagrodzenia.</w:t>
      </w:r>
      <w:r w:rsidR="00183E1C" w:rsidRPr="00116C87">
        <w:rPr>
          <w:rFonts w:cs="Arial"/>
          <w:sz w:val="20"/>
        </w:rPr>
        <w:t xml:space="preserve"> Takie działanie nie będzie uważane przez PODWYKONAWCĘ za opóźnienie w płatności ani nienależyte wykonanie Umowy przez WYKONAWCĘ. PODWYKONAWCA nie będzie uprawniony w tym zakresie do dochodzenia od WYKONAWCY odsetek</w:t>
      </w:r>
      <w:r w:rsidR="009A6C6D" w:rsidRPr="00116C87">
        <w:rPr>
          <w:rFonts w:cs="Arial"/>
          <w:sz w:val="20"/>
        </w:rPr>
        <w:t xml:space="preserve"> ustawowych z tytułu opóźnienia, a z</w:t>
      </w:r>
      <w:r w:rsidR="00A612D8" w:rsidRPr="00116C87">
        <w:rPr>
          <w:rFonts w:cs="Arial"/>
          <w:sz w:val="20"/>
        </w:rPr>
        <w:t xml:space="preserve">apłata </w:t>
      </w:r>
      <w:r w:rsidR="00513E1F" w:rsidRPr="00116C87">
        <w:rPr>
          <w:rFonts w:cs="Arial"/>
          <w:sz w:val="20"/>
        </w:rPr>
        <w:t xml:space="preserve">wynagrodzenia </w:t>
      </w:r>
      <w:r w:rsidR="00A267CD" w:rsidRPr="00116C87">
        <w:rPr>
          <w:rFonts w:cs="Arial"/>
          <w:sz w:val="20"/>
        </w:rPr>
        <w:t xml:space="preserve">nastąpi w terminie 7 </w:t>
      </w:r>
      <w:r w:rsidRPr="00116C87">
        <w:rPr>
          <w:rFonts w:cs="Arial"/>
          <w:sz w:val="20"/>
        </w:rPr>
        <w:t xml:space="preserve">dni </w:t>
      </w:r>
      <w:r w:rsidR="00A267CD" w:rsidRPr="00116C87">
        <w:rPr>
          <w:rFonts w:cs="Arial"/>
          <w:sz w:val="20"/>
        </w:rPr>
        <w:t xml:space="preserve">od daty doręczenia </w:t>
      </w:r>
      <w:r w:rsidR="007A1ED2" w:rsidRPr="00116C87">
        <w:rPr>
          <w:rFonts w:cs="Arial"/>
          <w:sz w:val="20"/>
        </w:rPr>
        <w:t>WYKONAWCY</w:t>
      </w:r>
      <w:r w:rsidR="00A267CD" w:rsidRPr="00116C87">
        <w:rPr>
          <w:rFonts w:cs="Arial"/>
          <w:sz w:val="20"/>
        </w:rPr>
        <w:t xml:space="preserve"> </w:t>
      </w:r>
      <w:r w:rsidR="009A6C6D" w:rsidRPr="00116C87">
        <w:rPr>
          <w:rFonts w:cs="Arial"/>
          <w:sz w:val="20"/>
        </w:rPr>
        <w:t xml:space="preserve">prawidłowo wystawionej </w:t>
      </w:r>
      <w:r w:rsidR="00A267CD" w:rsidRPr="00116C87">
        <w:rPr>
          <w:rFonts w:cs="Arial"/>
          <w:sz w:val="20"/>
        </w:rPr>
        <w:t>faktury zawierającej wszystkie</w:t>
      </w:r>
      <w:r w:rsidR="009A6C6D" w:rsidRPr="00116C87">
        <w:rPr>
          <w:rFonts w:cs="Arial"/>
          <w:sz w:val="20"/>
        </w:rPr>
        <w:t xml:space="preserve"> wymagane dane </w:t>
      </w:r>
      <w:r w:rsidR="004975FF" w:rsidRPr="00116C87">
        <w:rPr>
          <w:rFonts w:cs="Arial"/>
          <w:sz w:val="20"/>
        </w:rPr>
        <w:t>oraz załącznik</w:t>
      </w:r>
      <w:r w:rsidR="009A6C6D" w:rsidRPr="00116C87">
        <w:rPr>
          <w:rFonts w:cs="Arial"/>
          <w:sz w:val="20"/>
        </w:rPr>
        <w:t>,</w:t>
      </w:r>
      <w:r w:rsidR="00183E1C" w:rsidRPr="00116C87">
        <w:rPr>
          <w:rFonts w:cs="Arial"/>
          <w:sz w:val="20"/>
        </w:rPr>
        <w:t xml:space="preserve"> o którym mowa w ust. 1 powyżej, lecz nie wcześniej niż w terminie 21 dni od daty doręczenia faktury bez danych </w:t>
      </w:r>
      <w:r w:rsidR="00585DE3" w:rsidRPr="00116C87">
        <w:rPr>
          <w:rFonts w:cs="Arial"/>
          <w:sz w:val="20"/>
        </w:rPr>
        <w:t>i/</w:t>
      </w:r>
      <w:r w:rsidR="00183E1C" w:rsidRPr="00116C87">
        <w:rPr>
          <w:rFonts w:cs="Arial"/>
          <w:sz w:val="20"/>
        </w:rPr>
        <w:t>lub</w:t>
      </w:r>
      <w:r w:rsidR="00585DE3" w:rsidRPr="00116C87">
        <w:rPr>
          <w:rFonts w:cs="Arial"/>
          <w:sz w:val="20"/>
        </w:rPr>
        <w:t xml:space="preserve"> wymaganych</w:t>
      </w:r>
      <w:r w:rsidR="00183E1C" w:rsidRPr="00116C87">
        <w:rPr>
          <w:rFonts w:cs="Arial"/>
          <w:sz w:val="20"/>
        </w:rPr>
        <w:t xml:space="preserve"> dokumentów do dokonania płatności.</w:t>
      </w:r>
    </w:p>
    <w:p w14:paraId="3DDDA48A" w14:textId="77777777" w:rsidR="00A267CD" w:rsidRPr="00116C87" w:rsidRDefault="00513E1F" w:rsidP="00116C87">
      <w:pPr>
        <w:pStyle w:val="Tekstpodstawowy3"/>
        <w:numPr>
          <w:ilvl w:val="0"/>
          <w:numId w:val="59"/>
        </w:numPr>
        <w:spacing w:after="0" w:line="360" w:lineRule="auto"/>
        <w:jc w:val="both"/>
        <w:rPr>
          <w:rFonts w:cs="Arial"/>
          <w:sz w:val="20"/>
        </w:rPr>
      </w:pPr>
      <w:r w:rsidRPr="00116C87">
        <w:rPr>
          <w:rFonts w:cs="Arial"/>
          <w:sz w:val="20"/>
        </w:rPr>
        <w:t>Dniem zapłaty jest</w:t>
      </w:r>
      <w:r w:rsidR="00A267CD" w:rsidRPr="00116C87">
        <w:rPr>
          <w:rFonts w:cs="Arial"/>
          <w:sz w:val="20"/>
        </w:rPr>
        <w:t xml:space="preserve"> dat</w:t>
      </w:r>
      <w:r w:rsidRPr="00116C87">
        <w:rPr>
          <w:rFonts w:cs="Arial"/>
          <w:sz w:val="20"/>
        </w:rPr>
        <w:t>a</w:t>
      </w:r>
      <w:r w:rsidR="00A267CD" w:rsidRPr="00116C87">
        <w:rPr>
          <w:rFonts w:cs="Arial"/>
          <w:sz w:val="20"/>
        </w:rPr>
        <w:t xml:space="preserve"> obciążenia rachunku  bankowego </w:t>
      </w:r>
      <w:r w:rsidR="007A1ED2" w:rsidRPr="00116C87">
        <w:rPr>
          <w:rFonts w:cs="Arial"/>
          <w:sz w:val="20"/>
        </w:rPr>
        <w:t>WYKONAWCY</w:t>
      </w:r>
      <w:r w:rsidR="00A267CD" w:rsidRPr="00116C87">
        <w:rPr>
          <w:rFonts w:cs="Arial"/>
          <w:sz w:val="20"/>
        </w:rPr>
        <w:t xml:space="preserve">. </w:t>
      </w:r>
    </w:p>
    <w:p w14:paraId="7AFE196C" w14:textId="77777777" w:rsidR="00304C37" w:rsidRPr="00116C87" w:rsidRDefault="00DF3901" w:rsidP="00116C87">
      <w:pPr>
        <w:pStyle w:val="Tekstpodstawowy3"/>
        <w:numPr>
          <w:ilvl w:val="0"/>
          <w:numId w:val="59"/>
        </w:numPr>
        <w:spacing w:after="0" w:line="360" w:lineRule="auto"/>
        <w:jc w:val="both"/>
        <w:rPr>
          <w:rFonts w:cs="Arial"/>
          <w:sz w:val="20"/>
        </w:rPr>
      </w:pPr>
      <w:r w:rsidRPr="00116C87">
        <w:rPr>
          <w:rFonts w:cs="Arial"/>
          <w:sz w:val="20"/>
        </w:rPr>
        <w:t>POD</w:t>
      </w:r>
      <w:r w:rsidR="00A267CD" w:rsidRPr="00116C87">
        <w:rPr>
          <w:rFonts w:cs="Arial"/>
          <w:sz w:val="20"/>
        </w:rPr>
        <w:t>WYKONAWCA</w:t>
      </w:r>
      <w:r w:rsidR="00513E1F" w:rsidRPr="00116C87">
        <w:rPr>
          <w:rFonts w:cs="Arial"/>
          <w:sz w:val="20"/>
        </w:rPr>
        <w:t xml:space="preserve">, </w:t>
      </w:r>
      <w:r w:rsidR="00A267CD" w:rsidRPr="00116C87">
        <w:rPr>
          <w:rFonts w:cs="Arial"/>
          <w:sz w:val="20"/>
        </w:rPr>
        <w:t>nie mo</w:t>
      </w:r>
      <w:r w:rsidR="00BC487F" w:rsidRPr="00116C87">
        <w:rPr>
          <w:rFonts w:cs="Arial"/>
          <w:sz w:val="20"/>
        </w:rPr>
        <w:t>że</w:t>
      </w:r>
      <w:r w:rsidR="00A267CD" w:rsidRPr="00116C87">
        <w:rPr>
          <w:rFonts w:cs="Arial"/>
          <w:sz w:val="20"/>
        </w:rPr>
        <w:t xml:space="preserve"> bez uprzedniej pisemnej zgody </w:t>
      </w:r>
      <w:r w:rsidR="007A1ED2" w:rsidRPr="00116C87">
        <w:rPr>
          <w:rFonts w:cs="Arial"/>
          <w:sz w:val="20"/>
        </w:rPr>
        <w:t>WYKONAWCY</w:t>
      </w:r>
      <w:r w:rsidR="00A267CD" w:rsidRPr="00116C87">
        <w:rPr>
          <w:rFonts w:cs="Arial"/>
          <w:sz w:val="20"/>
        </w:rPr>
        <w:t xml:space="preserve"> przenieść na osobę trzecią (dokonać przelewu) wierzytelności o zapłatę Wynagrodzenia. </w:t>
      </w:r>
    </w:p>
    <w:p w14:paraId="01223588" w14:textId="77777777" w:rsidR="00304C37" w:rsidRPr="00116C87" w:rsidRDefault="00DF3D60" w:rsidP="00116C87">
      <w:pPr>
        <w:pStyle w:val="Tekstpodstawowy3"/>
        <w:numPr>
          <w:ilvl w:val="0"/>
          <w:numId w:val="59"/>
        </w:numPr>
        <w:spacing w:after="0" w:line="360" w:lineRule="auto"/>
        <w:jc w:val="both"/>
        <w:rPr>
          <w:rFonts w:cs="Arial"/>
          <w:sz w:val="20"/>
        </w:rPr>
      </w:pPr>
      <w:r w:rsidRPr="00116C87">
        <w:rPr>
          <w:rFonts w:cs="Arial"/>
          <w:sz w:val="20"/>
        </w:rPr>
        <w:t>WYKONAWCA</w:t>
      </w:r>
      <w:r w:rsidR="00A267CD" w:rsidRPr="00116C87">
        <w:rPr>
          <w:rFonts w:cs="Arial"/>
          <w:sz w:val="20"/>
        </w:rPr>
        <w:t xml:space="preserve"> oświadcza, że posiada środki finansowe na realizację Umowy. </w:t>
      </w:r>
    </w:p>
    <w:p w14:paraId="186C4819" w14:textId="77777777" w:rsidR="00304C37" w:rsidRPr="00116C87" w:rsidRDefault="00A267CD" w:rsidP="00116C87">
      <w:pPr>
        <w:pStyle w:val="Tekstpodstawowy3"/>
        <w:numPr>
          <w:ilvl w:val="0"/>
          <w:numId w:val="59"/>
        </w:numPr>
        <w:spacing w:after="0" w:line="360" w:lineRule="auto"/>
        <w:jc w:val="both"/>
        <w:rPr>
          <w:rFonts w:cs="Arial"/>
          <w:sz w:val="20"/>
        </w:rPr>
      </w:pPr>
      <w:r w:rsidRPr="00116C87">
        <w:rPr>
          <w:rFonts w:cs="Arial"/>
          <w:sz w:val="20"/>
        </w:rPr>
        <w:t xml:space="preserve">Zmiana  lub  dodanie  </w:t>
      </w:r>
      <w:r w:rsidR="00513E1F" w:rsidRPr="00116C87">
        <w:rPr>
          <w:rFonts w:cs="Arial"/>
          <w:sz w:val="20"/>
        </w:rPr>
        <w:t xml:space="preserve">rachunku  </w:t>
      </w:r>
      <w:r w:rsidRPr="00116C87">
        <w:rPr>
          <w:rFonts w:cs="Arial"/>
          <w:sz w:val="20"/>
        </w:rPr>
        <w:t xml:space="preserve">bankowego  </w:t>
      </w:r>
      <w:r w:rsidR="00F00056" w:rsidRPr="00116C87">
        <w:rPr>
          <w:rFonts w:cs="Arial"/>
          <w:sz w:val="20"/>
        </w:rPr>
        <w:t>POD</w:t>
      </w:r>
      <w:r w:rsidRPr="00116C87">
        <w:rPr>
          <w:rFonts w:cs="Arial"/>
          <w:sz w:val="20"/>
        </w:rPr>
        <w:t xml:space="preserve">WYKONAWCY  możliwe  jest  na  podstawie  oficjalnego  pisma podpisanego </w:t>
      </w:r>
      <w:r w:rsidR="00513E1F" w:rsidRPr="00116C87">
        <w:rPr>
          <w:rFonts w:cs="Arial"/>
          <w:sz w:val="20"/>
        </w:rPr>
        <w:t xml:space="preserve">organ uprawniony do reprezentacji </w:t>
      </w:r>
      <w:r w:rsidR="00B27DC9" w:rsidRPr="00116C87">
        <w:rPr>
          <w:rFonts w:cs="Arial"/>
          <w:sz w:val="20"/>
        </w:rPr>
        <w:t>PODWYKONAWCY</w:t>
      </w:r>
      <w:r w:rsidRPr="00116C87">
        <w:rPr>
          <w:rFonts w:cs="Arial"/>
          <w:sz w:val="20"/>
        </w:rPr>
        <w:t xml:space="preserve">. </w:t>
      </w:r>
    </w:p>
    <w:p w14:paraId="0D16A893" w14:textId="77777777" w:rsidR="003772D5"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394DC4F0" w14:textId="77777777" w:rsidR="003478F4" w:rsidRPr="00116C87" w:rsidRDefault="003478F4" w:rsidP="00116C87">
      <w:pPr>
        <w:numPr>
          <w:ilvl w:val="0"/>
          <w:numId w:val="59"/>
        </w:numPr>
        <w:spacing w:line="360" w:lineRule="auto"/>
        <w:jc w:val="both"/>
        <w:rPr>
          <w:rFonts w:cs="Arial"/>
          <w:sz w:val="20"/>
        </w:rPr>
      </w:pPr>
      <w:r w:rsidRPr="00116C87">
        <w:rPr>
          <w:rFonts w:cs="Arial"/>
          <w:sz w:val="20"/>
        </w:rPr>
        <w:t xml:space="preserve">W przypadku niemożności dokonania płatności w sposób wskazany w ust. 7 powyżej z uwagi na: </w:t>
      </w:r>
    </w:p>
    <w:p w14:paraId="77890FDA" w14:textId="77777777" w:rsidR="003478F4" w:rsidRPr="00116C87" w:rsidRDefault="003478F4" w:rsidP="00116C87">
      <w:pPr>
        <w:pStyle w:val="Tekstpodstawowy3"/>
        <w:spacing w:after="0" w:line="360" w:lineRule="auto"/>
        <w:ind w:left="567" w:hanging="283"/>
        <w:jc w:val="both"/>
        <w:rPr>
          <w:rFonts w:cs="Arial"/>
          <w:sz w:val="20"/>
        </w:rPr>
      </w:pPr>
      <w:r w:rsidRPr="00116C87">
        <w:rPr>
          <w:rFonts w:cs="Arial"/>
          <w:sz w:val="20"/>
        </w:rPr>
        <w:t>(i)</w:t>
      </w:r>
      <w:r w:rsidRPr="00116C87">
        <w:rPr>
          <w:rFonts w:cs="Arial"/>
          <w:sz w:val="20"/>
        </w:rPr>
        <w:tab/>
        <w:t xml:space="preserve">brak na Białej Liście wskazanego przez PODWYKONAWCĘ numeru rachunku bankowego lub </w:t>
      </w:r>
    </w:p>
    <w:p w14:paraId="60320C7D" w14:textId="77777777" w:rsidR="003478F4" w:rsidRPr="00116C87" w:rsidRDefault="003478F4" w:rsidP="00116C87">
      <w:pPr>
        <w:pStyle w:val="Tekstpodstawowy3"/>
        <w:spacing w:after="0" w:line="360" w:lineRule="auto"/>
        <w:ind w:left="567" w:hanging="283"/>
        <w:jc w:val="both"/>
        <w:rPr>
          <w:rFonts w:cs="Arial"/>
          <w:sz w:val="20"/>
        </w:rPr>
      </w:pPr>
      <w:r w:rsidRPr="00116C87">
        <w:rPr>
          <w:rFonts w:cs="Arial"/>
          <w:sz w:val="20"/>
        </w:rPr>
        <w:t>(ii)</w:t>
      </w:r>
      <w:r w:rsidRPr="00116C87">
        <w:rPr>
          <w:rFonts w:cs="Arial"/>
          <w:sz w:val="20"/>
        </w:rPr>
        <w:tab/>
        <w:t xml:space="preserve">brak wskazania przez PODWYKONAWCĘ jako właściwego do zapłaty części ceny brutto odpowiadającej podatkowi VAT numeru rachunku bankowego w złotych polskich figurującego na Białej Liście (dotyczy przypadków wskazania przez PODWYKONAWCĘ do zapłaty ceny netto rachunku bankowego w walucie obcej), </w:t>
      </w:r>
    </w:p>
    <w:p w14:paraId="7B15FFA2" w14:textId="77777777" w:rsidR="003772D5" w:rsidRPr="00116C87" w:rsidRDefault="003478F4" w:rsidP="00116C87">
      <w:pPr>
        <w:pStyle w:val="Tekstpodstawowy3"/>
        <w:spacing w:after="0" w:line="360" w:lineRule="auto"/>
        <w:ind w:left="567" w:hanging="283"/>
        <w:jc w:val="both"/>
        <w:rPr>
          <w:rFonts w:cs="Arial"/>
          <w:sz w:val="20"/>
        </w:rPr>
      </w:pPr>
      <w:r w:rsidRPr="00116C87">
        <w:rPr>
          <w:rFonts w:cs="Arial"/>
          <w:sz w:val="20"/>
        </w:rPr>
        <w:t xml:space="preserve">WYKONAWCA będzie uprawniony do wstrzymania płatności na rzecz PODWYKONAWCY odpowiednio: wynagrodzenia (w przypadku wskazanym w </w:t>
      </w:r>
      <w:proofErr w:type="spellStart"/>
      <w:r w:rsidRPr="00116C87">
        <w:rPr>
          <w:rFonts w:cs="Arial"/>
          <w:sz w:val="20"/>
        </w:rPr>
        <w:t>ppkt</w:t>
      </w:r>
      <w:proofErr w:type="spellEnd"/>
      <w:r w:rsidRPr="00116C87">
        <w:rPr>
          <w:rFonts w:cs="Arial"/>
          <w:sz w:val="20"/>
        </w:rPr>
        <w:t xml:space="preserve"> (i)) lub części wynagrodzenia odpowiadającej podatkowi VAT (w przypadku wskazanym w </w:t>
      </w:r>
      <w:proofErr w:type="spellStart"/>
      <w:r w:rsidRPr="00116C87">
        <w:rPr>
          <w:rFonts w:cs="Arial"/>
          <w:sz w:val="20"/>
        </w:rPr>
        <w:t>ppkt</w:t>
      </w:r>
      <w:proofErr w:type="spellEnd"/>
      <w:r w:rsidRPr="00116C87">
        <w:rPr>
          <w:rFonts w:cs="Arial"/>
          <w:sz w:val="20"/>
        </w:rPr>
        <w:t xml:space="preserve"> (ii)).</w:t>
      </w:r>
    </w:p>
    <w:p w14:paraId="15FCDD18" w14:textId="77777777" w:rsidR="003772D5"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t>W sytuacji wskazanej w ust. 8 powyżej płatność nastąpi nie później niż w terminie 7 dni roboczych od (odpowiednio): dnia następnego po przekazaniu WYKONAWCY przez PODWYKONAWCĘ informacji o pojawieniu się jego numeru rachunku bankowego na Białej Liście (w przypadku wskazanym w ust. 8</w:t>
      </w:r>
      <w:r w:rsidR="00304C37" w:rsidRPr="00116C87">
        <w:rPr>
          <w:rFonts w:cs="Arial"/>
          <w:sz w:val="20"/>
        </w:rPr>
        <w:t xml:space="preserve"> </w:t>
      </w:r>
      <w:proofErr w:type="spellStart"/>
      <w:r w:rsidRPr="00116C87">
        <w:rPr>
          <w:rFonts w:cs="Arial"/>
          <w:sz w:val="20"/>
        </w:rPr>
        <w:t>ppkt</w:t>
      </w:r>
      <w:proofErr w:type="spellEnd"/>
      <w:r w:rsidRPr="00116C87">
        <w:rPr>
          <w:rFonts w:cs="Arial"/>
          <w:sz w:val="20"/>
        </w:rPr>
        <w:t xml:space="preserve"> (i) powyżej) lub dnia następnego po wskazaniu WYKONAWCY przez PODWYKONAWCĘ numeru rachunku bankowego w złotych polskich figurującego na Białej Liście (w przypadku, o którym mowa w ust. 8 </w:t>
      </w:r>
      <w:proofErr w:type="spellStart"/>
      <w:r w:rsidRPr="00116C87">
        <w:rPr>
          <w:rFonts w:cs="Arial"/>
          <w:sz w:val="20"/>
        </w:rPr>
        <w:t>ppkt</w:t>
      </w:r>
      <w:proofErr w:type="spellEnd"/>
      <w:r w:rsidRPr="00116C87">
        <w:rPr>
          <w:rFonts w:cs="Arial"/>
          <w:sz w:val="20"/>
        </w:rPr>
        <w:t xml:space="preserve"> (ii) powyżej).</w:t>
      </w:r>
    </w:p>
    <w:p w14:paraId="20BAA349" w14:textId="77777777" w:rsidR="003772D5"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t xml:space="preserve">Strony zgodnie przyjmują, że wystąpienie okoliczności, o których mowa w ust. 8 powyżej, zwalnia      WYKONAWCĘ z obowiązku zapłaty odsetek za zwłokę za okres pomiędzy ustalonym w umowie </w:t>
      </w:r>
      <w:r w:rsidRPr="00116C87">
        <w:rPr>
          <w:rFonts w:cs="Arial"/>
          <w:sz w:val="20"/>
        </w:rPr>
        <w:lastRenderedPageBreak/>
        <w:t>terminem płatności a dniem zrealizowania przez WYKONAWCĘ na rzecz PODWYKONAWCY płatności, o których mowa w ust. 9 powyżej.</w:t>
      </w:r>
    </w:p>
    <w:p w14:paraId="3316D886" w14:textId="77777777" w:rsidR="003478F4"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t xml:space="preserve">Działając na podstawie art. 4c ustawy z dnia 8 marca 2013 r. o przeciwdziałaniu nadmiernym </w:t>
      </w:r>
      <w:r w:rsidR="00B74556" w:rsidRPr="00116C87">
        <w:rPr>
          <w:rFonts w:cs="Arial"/>
          <w:sz w:val="20"/>
        </w:rPr>
        <w:t>opóźnieniom w transakcjach handlowych, WYKONAWCA oświadcza, że posiada status dużego przedsiębiorcy.</w:t>
      </w:r>
      <w:r w:rsidR="00304C37" w:rsidRPr="00116C87">
        <w:rPr>
          <w:rFonts w:cs="Arial"/>
          <w:sz w:val="20"/>
        </w:rPr>
        <w:t xml:space="preserve"> </w:t>
      </w:r>
    </w:p>
    <w:p w14:paraId="0E7D5E94" w14:textId="77777777" w:rsidR="003478F4" w:rsidRPr="00116C87" w:rsidRDefault="003478F4" w:rsidP="00116C87">
      <w:pPr>
        <w:pStyle w:val="Tekstpodstawowy3"/>
        <w:spacing w:after="0" w:line="360" w:lineRule="auto"/>
        <w:jc w:val="both"/>
        <w:rPr>
          <w:rFonts w:cs="Arial"/>
          <w:sz w:val="20"/>
        </w:rPr>
      </w:pPr>
    </w:p>
    <w:p w14:paraId="7AA21BB2"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7 – PODATEK VAT I FAKTURA</w:t>
      </w:r>
    </w:p>
    <w:p w14:paraId="380D63E4" w14:textId="77777777" w:rsidR="00B74C40" w:rsidRPr="00116C87" w:rsidRDefault="00B74C40" w:rsidP="00116C87">
      <w:pPr>
        <w:pStyle w:val="Zwykytekst"/>
        <w:spacing w:line="360" w:lineRule="auto"/>
        <w:jc w:val="center"/>
        <w:rPr>
          <w:rFonts w:ascii="Arial" w:hAnsi="Arial" w:cs="Arial"/>
          <w:b/>
          <w:u w:val="single"/>
        </w:rPr>
      </w:pPr>
    </w:p>
    <w:p w14:paraId="45438613" w14:textId="77777777" w:rsidR="00116C87" w:rsidRDefault="00A267CD" w:rsidP="00116C87">
      <w:pPr>
        <w:pStyle w:val="Tekstpodstawowy3"/>
        <w:numPr>
          <w:ilvl w:val="0"/>
          <w:numId w:val="159"/>
        </w:numPr>
        <w:spacing w:after="0" w:line="360" w:lineRule="auto"/>
        <w:jc w:val="both"/>
        <w:rPr>
          <w:rFonts w:cs="Arial"/>
          <w:sz w:val="20"/>
        </w:rPr>
      </w:pPr>
      <w:r w:rsidRPr="00116C87">
        <w:rPr>
          <w:rFonts w:cs="Arial"/>
          <w:sz w:val="20"/>
        </w:rPr>
        <w:t xml:space="preserve">Dokonanie przez </w:t>
      </w:r>
      <w:r w:rsidR="007A1ED2" w:rsidRPr="00116C87">
        <w:rPr>
          <w:rFonts w:cs="Arial"/>
          <w:sz w:val="20"/>
        </w:rPr>
        <w:t>WYKONAWCĘ</w:t>
      </w:r>
      <w:r w:rsidRPr="00116C87">
        <w:rPr>
          <w:rFonts w:cs="Arial"/>
          <w:sz w:val="20"/>
        </w:rPr>
        <w:t xml:space="preserve"> płatności na podstawie </w:t>
      </w:r>
      <w:r w:rsidR="00304C37" w:rsidRPr="00116C87">
        <w:rPr>
          <w:rFonts w:cs="Arial"/>
          <w:sz w:val="20"/>
        </w:rPr>
        <w:t xml:space="preserve">prawidłowo </w:t>
      </w:r>
      <w:r w:rsidRPr="00116C87">
        <w:rPr>
          <w:rFonts w:cs="Arial"/>
          <w:sz w:val="20"/>
        </w:rPr>
        <w:t xml:space="preserve">wystawionej przez </w:t>
      </w:r>
      <w:r w:rsidR="00B55A3B" w:rsidRPr="00116C87">
        <w:rPr>
          <w:rFonts w:cs="Arial"/>
          <w:sz w:val="20"/>
        </w:rPr>
        <w:t>POD</w:t>
      </w:r>
      <w:r w:rsidRPr="00116C87">
        <w:rPr>
          <w:rFonts w:cs="Arial"/>
          <w:sz w:val="20"/>
        </w:rPr>
        <w:t xml:space="preserve">WYKONAWCĘ faktury wymaga uprzedniego doręczenia </w:t>
      </w:r>
      <w:r w:rsidR="007A1ED2" w:rsidRPr="00116C87">
        <w:rPr>
          <w:rFonts w:cs="Arial"/>
          <w:sz w:val="20"/>
        </w:rPr>
        <w:t xml:space="preserve">WYKONAWCY </w:t>
      </w:r>
      <w:r w:rsidRPr="00116C87">
        <w:rPr>
          <w:rFonts w:cs="Arial"/>
          <w:sz w:val="20"/>
        </w:rPr>
        <w:t xml:space="preserve">przez </w:t>
      </w:r>
      <w:r w:rsidR="00157F5A" w:rsidRPr="00116C87">
        <w:rPr>
          <w:rFonts w:cs="Arial"/>
          <w:sz w:val="20"/>
        </w:rPr>
        <w:t>POD</w:t>
      </w:r>
      <w:r w:rsidRPr="00116C87">
        <w:rPr>
          <w:rFonts w:cs="Arial"/>
          <w:sz w:val="20"/>
        </w:rPr>
        <w:t xml:space="preserve">WYKONAWCĘ </w:t>
      </w:r>
      <w:r w:rsidR="00304C37" w:rsidRPr="00116C87">
        <w:rPr>
          <w:rFonts w:cs="Arial"/>
          <w:sz w:val="20"/>
        </w:rPr>
        <w:t xml:space="preserve">zaakceptowanego przez WYKONAWCĘ </w:t>
      </w:r>
      <w:r w:rsidR="002A1D42" w:rsidRPr="00116C87">
        <w:rPr>
          <w:rFonts w:cs="Arial"/>
          <w:sz w:val="20"/>
        </w:rPr>
        <w:t>Końcowego Protokołu Odbioru Przedmiotu Umowy</w:t>
      </w:r>
      <w:r w:rsidR="00304C37" w:rsidRPr="00116C87">
        <w:rPr>
          <w:rFonts w:cs="Arial"/>
          <w:sz w:val="20"/>
        </w:rPr>
        <w:t xml:space="preserve">, o którym mowa </w:t>
      </w:r>
      <w:r w:rsidR="006A7A10" w:rsidRPr="00116C87">
        <w:rPr>
          <w:rFonts w:cs="Arial"/>
          <w:sz w:val="20"/>
        </w:rPr>
        <w:t>w art. 6 ust</w:t>
      </w:r>
      <w:r w:rsidR="00A27306" w:rsidRPr="00116C87">
        <w:rPr>
          <w:rFonts w:cs="Arial"/>
          <w:sz w:val="20"/>
        </w:rPr>
        <w:t>.</w:t>
      </w:r>
      <w:r w:rsidR="006A7A10" w:rsidRPr="00116C87">
        <w:rPr>
          <w:rFonts w:cs="Arial"/>
          <w:sz w:val="20"/>
        </w:rPr>
        <w:t xml:space="preserve"> </w:t>
      </w:r>
      <w:r w:rsidR="00CC109F" w:rsidRPr="00116C87">
        <w:rPr>
          <w:rFonts w:cs="Arial"/>
          <w:sz w:val="20"/>
        </w:rPr>
        <w:t xml:space="preserve"> 1</w:t>
      </w:r>
      <w:r w:rsidR="00304C37" w:rsidRPr="00116C87">
        <w:rPr>
          <w:rFonts w:cs="Arial"/>
          <w:sz w:val="20"/>
        </w:rPr>
        <w:t xml:space="preserve"> Umowy</w:t>
      </w:r>
      <w:r w:rsidR="002A1D42" w:rsidRPr="00116C87">
        <w:rPr>
          <w:rFonts w:cs="Arial"/>
          <w:sz w:val="20"/>
        </w:rPr>
        <w:t>.</w:t>
      </w:r>
    </w:p>
    <w:p w14:paraId="357E370A" w14:textId="51730995" w:rsidR="00A267CD" w:rsidRPr="00116C87" w:rsidRDefault="00A267CD" w:rsidP="00116C87">
      <w:pPr>
        <w:pStyle w:val="Tekstpodstawowy3"/>
        <w:numPr>
          <w:ilvl w:val="0"/>
          <w:numId w:val="159"/>
        </w:numPr>
        <w:spacing w:after="0" w:line="360" w:lineRule="auto"/>
        <w:jc w:val="both"/>
        <w:rPr>
          <w:rFonts w:cs="Arial"/>
          <w:sz w:val="20"/>
        </w:rPr>
      </w:pPr>
      <w:r w:rsidRPr="00116C87">
        <w:rPr>
          <w:rFonts w:cs="Arial"/>
          <w:sz w:val="20"/>
        </w:rPr>
        <w:t>Prawidłowo wystawiona faktura oprócz wymogów ustawowych powinna zawierać:</w:t>
      </w:r>
    </w:p>
    <w:p w14:paraId="46124017" w14:textId="77777777" w:rsidR="00A267CD" w:rsidRPr="00116C87" w:rsidRDefault="00A267CD" w:rsidP="00116C87">
      <w:pPr>
        <w:numPr>
          <w:ilvl w:val="0"/>
          <w:numId w:val="18"/>
        </w:numPr>
        <w:spacing w:line="360" w:lineRule="auto"/>
        <w:ind w:left="709" w:hanging="283"/>
        <w:jc w:val="both"/>
        <w:rPr>
          <w:rFonts w:cs="Arial"/>
          <w:sz w:val="20"/>
        </w:rPr>
      </w:pPr>
      <w:r w:rsidRPr="00116C87">
        <w:rPr>
          <w:rFonts w:cs="Arial"/>
          <w:sz w:val="20"/>
        </w:rPr>
        <w:t>c</w:t>
      </w:r>
      <w:r w:rsidR="00EF79CB" w:rsidRPr="00116C87">
        <w:rPr>
          <w:rFonts w:cs="Arial"/>
          <w:sz w:val="20"/>
        </w:rPr>
        <w:t>enę</w:t>
      </w:r>
      <w:r w:rsidRPr="00116C87">
        <w:rPr>
          <w:rFonts w:cs="Arial"/>
          <w:sz w:val="20"/>
        </w:rPr>
        <w:t xml:space="preserve"> </w:t>
      </w:r>
      <w:r w:rsidR="00EF79CB" w:rsidRPr="00116C87">
        <w:rPr>
          <w:rFonts w:cs="Arial"/>
          <w:sz w:val="20"/>
        </w:rPr>
        <w:t>łączną netto</w:t>
      </w:r>
      <w:r w:rsidRPr="00116C87">
        <w:rPr>
          <w:rFonts w:cs="Arial"/>
          <w:sz w:val="20"/>
        </w:rPr>
        <w:t>,</w:t>
      </w:r>
    </w:p>
    <w:p w14:paraId="45319ACE" w14:textId="77777777" w:rsidR="00A267CD" w:rsidRPr="00116C87" w:rsidRDefault="00A267CD" w:rsidP="00116C87">
      <w:pPr>
        <w:numPr>
          <w:ilvl w:val="0"/>
          <w:numId w:val="18"/>
        </w:numPr>
        <w:spacing w:line="360" w:lineRule="auto"/>
        <w:ind w:hanging="654"/>
        <w:jc w:val="both"/>
        <w:rPr>
          <w:rFonts w:cs="Arial"/>
          <w:sz w:val="20"/>
        </w:rPr>
      </w:pPr>
      <w:r w:rsidRPr="00116C87">
        <w:rPr>
          <w:rFonts w:cs="Arial"/>
          <w:sz w:val="20"/>
        </w:rPr>
        <w:t xml:space="preserve">numer </w:t>
      </w:r>
      <w:r w:rsidR="00433D73" w:rsidRPr="00116C87">
        <w:rPr>
          <w:rFonts w:cs="Arial"/>
          <w:sz w:val="20"/>
        </w:rPr>
        <w:t>Umowy</w:t>
      </w:r>
      <w:r w:rsidRPr="00116C87">
        <w:rPr>
          <w:rFonts w:cs="Arial"/>
          <w:sz w:val="20"/>
        </w:rPr>
        <w:t>,</w:t>
      </w:r>
    </w:p>
    <w:p w14:paraId="1B0CB29F" w14:textId="77777777" w:rsidR="00A77545" w:rsidRPr="00116C87" w:rsidRDefault="00A267CD" w:rsidP="00116C87">
      <w:pPr>
        <w:numPr>
          <w:ilvl w:val="0"/>
          <w:numId w:val="18"/>
        </w:numPr>
        <w:spacing w:line="360" w:lineRule="auto"/>
        <w:ind w:hanging="654"/>
        <w:jc w:val="both"/>
        <w:rPr>
          <w:rFonts w:cs="Arial"/>
          <w:sz w:val="20"/>
        </w:rPr>
      </w:pPr>
      <w:r w:rsidRPr="00116C87">
        <w:rPr>
          <w:rFonts w:cs="Arial"/>
          <w:sz w:val="20"/>
        </w:rPr>
        <w:t>warunki i termin płatności z</w:t>
      </w:r>
      <w:r w:rsidR="00C307BB" w:rsidRPr="00116C87">
        <w:rPr>
          <w:rFonts w:cs="Arial"/>
          <w:sz w:val="20"/>
        </w:rPr>
        <w:t>godnie z Umową.</w:t>
      </w:r>
    </w:p>
    <w:p w14:paraId="65FE140C" w14:textId="77777777" w:rsidR="00116C87" w:rsidRDefault="00116C87" w:rsidP="00116C87">
      <w:pPr>
        <w:pStyle w:val="Tekstpodstawowy3"/>
        <w:numPr>
          <w:ilvl w:val="0"/>
          <w:numId w:val="159"/>
        </w:numPr>
        <w:spacing w:after="0" w:line="360" w:lineRule="auto"/>
        <w:jc w:val="both"/>
        <w:rPr>
          <w:rFonts w:cs="Arial"/>
          <w:sz w:val="20"/>
        </w:rPr>
      </w:pPr>
      <w:r>
        <w:rPr>
          <w:rFonts w:cs="Arial"/>
          <w:sz w:val="20"/>
        </w:rPr>
        <w:t xml:space="preserve">3. </w:t>
      </w:r>
      <w:r w:rsidR="00232727" w:rsidRPr="00116C87">
        <w:rPr>
          <w:rFonts w:cs="Arial"/>
          <w:sz w:val="20"/>
        </w:rPr>
        <w:t>F</w:t>
      </w:r>
      <w:r w:rsidR="00A267CD" w:rsidRPr="00116C87">
        <w:rPr>
          <w:rFonts w:cs="Arial"/>
          <w:sz w:val="20"/>
        </w:rPr>
        <w:t>aktur</w:t>
      </w:r>
      <w:r w:rsidR="004A0BB6" w:rsidRPr="00116C87">
        <w:rPr>
          <w:rFonts w:cs="Arial"/>
          <w:sz w:val="20"/>
        </w:rPr>
        <w:t>a</w:t>
      </w:r>
      <w:r w:rsidR="00A267CD" w:rsidRPr="00116C87">
        <w:rPr>
          <w:rFonts w:cs="Arial"/>
          <w:sz w:val="20"/>
        </w:rPr>
        <w:t xml:space="preserve"> </w:t>
      </w:r>
      <w:r w:rsidR="00FE6671" w:rsidRPr="00116C87">
        <w:rPr>
          <w:rFonts w:cs="Arial"/>
          <w:sz w:val="20"/>
        </w:rPr>
        <w:t xml:space="preserve">wraz z </w:t>
      </w:r>
      <w:r w:rsidR="00004A41" w:rsidRPr="00116C87">
        <w:rPr>
          <w:rFonts w:cs="Arial"/>
          <w:sz w:val="20"/>
        </w:rPr>
        <w:t>załącznik</w:t>
      </w:r>
      <w:r w:rsidR="004D0C02" w:rsidRPr="00116C87">
        <w:rPr>
          <w:rFonts w:cs="Arial"/>
          <w:sz w:val="20"/>
        </w:rPr>
        <w:t>iem</w:t>
      </w:r>
      <w:r w:rsidR="00FE6671" w:rsidRPr="00116C87">
        <w:rPr>
          <w:rFonts w:cs="Arial"/>
          <w:sz w:val="20"/>
        </w:rPr>
        <w:t xml:space="preserve"> zostan</w:t>
      </w:r>
      <w:r w:rsidR="004A0BB6" w:rsidRPr="00116C87">
        <w:rPr>
          <w:rFonts w:cs="Arial"/>
          <w:sz w:val="20"/>
        </w:rPr>
        <w:t>ie</w:t>
      </w:r>
      <w:r w:rsidR="00FE6671" w:rsidRPr="00116C87">
        <w:rPr>
          <w:rFonts w:cs="Arial"/>
          <w:sz w:val="20"/>
        </w:rPr>
        <w:t xml:space="preserve"> </w:t>
      </w:r>
      <w:r w:rsidR="00A267CD" w:rsidRPr="00116C87">
        <w:rPr>
          <w:rFonts w:cs="Arial"/>
          <w:sz w:val="20"/>
        </w:rPr>
        <w:t>dostarczon</w:t>
      </w:r>
      <w:r w:rsidR="004A0BB6" w:rsidRPr="00116C87">
        <w:rPr>
          <w:rFonts w:cs="Arial"/>
          <w:sz w:val="20"/>
        </w:rPr>
        <w:t>a</w:t>
      </w:r>
      <w:r w:rsidR="00FE6671" w:rsidRPr="00116C87">
        <w:rPr>
          <w:rFonts w:cs="Arial"/>
          <w:sz w:val="20"/>
        </w:rPr>
        <w:t xml:space="preserve"> na następujący</w:t>
      </w:r>
      <w:r w:rsidR="00232727" w:rsidRPr="00116C87">
        <w:rPr>
          <w:rFonts w:cs="Arial"/>
          <w:sz w:val="20"/>
        </w:rPr>
        <w:t xml:space="preserve"> adres: ORLEN Administracja </w:t>
      </w:r>
      <w:r w:rsidR="00143206" w:rsidRPr="00116C87">
        <w:rPr>
          <w:rFonts w:cs="Arial"/>
          <w:sz w:val="20"/>
        </w:rPr>
        <w:t>s</w:t>
      </w:r>
      <w:r w:rsidR="00232727" w:rsidRPr="00116C87">
        <w:rPr>
          <w:rFonts w:cs="Arial"/>
          <w:sz w:val="20"/>
        </w:rPr>
        <w:t>p. z o.o., Kancelaria Główna, ul. Chemików 7, 09-411 Płock,</w:t>
      </w:r>
      <w:r w:rsidR="00FE6671" w:rsidRPr="00116C87">
        <w:rPr>
          <w:rFonts w:cs="Arial"/>
          <w:sz w:val="20"/>
        </w:rPr>
        <w:t xml:space="preserve"> w odrębnej kopercie oznaczonej</w:t>
      </w:r>
      <w:r w:rsidR="006D509B" w:rsidRPr="00116C87">
        <w:rPr>
          <w:rFonts w:cs="Arial"/>
          <w:sz w:val="20"/>
        </w:rPr>
        <w:t xml:space="preserve"> </w:t>
      </w:r>
      <w:r w:rsidR="00232727" w:rsidRPr="00116C87">
        <w:rPr>
          <w:rFonts w:cs="Arial"/>
          <w:sz w:val="20"/>
        </w:rPr>
        <w:t xml:space="preserve">dopiskiem „FAKTURA”. </w:t>
      </w:r>
    </w:p>
    <w:p w14:paraId="251A61F6" w14:textId="77777777" w:rsidR="00116C87" w:rsidRDefault="00232727" w:rsidP="00116C87">
      <w:pPr>
        <w:pStyle w:val="Tekstpodstawowy3"/>
        <w:numPr>
          <w:ilvl w:val="0"/>
          <w:numId w:val="159"/>
        </w:numPr>
        <w:spacing w:after="0" w:line="360" w:lineRule="auto"/>
        <w:jc w:val="both"/>
        <w:rPr>
          <w:rFonts w:cs="Arial"/>
          <w:sz w:val="20"/>
        </w:rPr>
      </w:pPr>
      <w:r w:rsidRPr="00116C87">
        <w:rPr>
          <w:rFonts w:cs="Arial"/>
          <w:sz w:val="20"/>
        </w:rPr>
        <w:t>PODWYKONAWCA</w:t>
      </w:r>
      <w:r w:rsidR="00A267CD" w:rsidRPr="00116C87">
        <w:rPr>
          <w:rFonts w:cs="Arial"/>
          <w:sz w:val="20"/>
        </w:rPr>
        <w:t xml:space="preserve">  jest  zobowiązany  do archiwizowania kopii faktur potwierdzających  dokonanie  transakcji, stanowiących dla </w:t>
      </w:r>
      <w:r w:rsidR="007A1ED2" w:rsidRPr="00116C87">
        <w:rPr>
          <w:rFonts w:cs="Arial"/>
          <w:sz w:val="20"/>
        </w:rPr>
        <w:t>WYKONAWCY</w:t>
      </w:r>
      <w:r w:rsidR="00391E27" w:rsidRPr="00116C87">
        <w:rPr>
          <w:rFonts w:cs="Arial"/>
          <w:sz w:val="20"/>
        </w:rPr>
        <w:t xml:space="preserve"> </w:t>
      </w:r>
      <w:r w:rsidR="00A267CD" w:rsidRPr="00116C87">
        <w:rPr>
          <w:rFonts w:cs="Arial"/>
          <w:sz w:val="20"/>
        </w:rPr>
        <w:t xml:space="preserve">podstawę do obniżenia podatku VAT należnego o kwotę podatku VAT naliczonego przy wykonywaniu przedmiotu Umowy. W  razie  niedopełnienia  powyższego wymogu  lub  w razie  gdyby  archiwizowana przez  </w:t>
      </w:r>
      <w:r w:rsidR="00391E27" w:rsidRPr="00116C87">
        <w:rPr>
          <w:rFonts w:cs="Arial"/>
          <w:sz w:val="20"/>
        </w:rPr>
        <w:t>PODWYKONAWCĘ</w:t>
      </w:r>
      <w:r w:rsidR="00A267CD" w:rsidRPr="00116C87">
        <w:rPr>
          <w:rFonts w:cs="Arial"/>
          <w:sz w:val="20"/>
        </w:rPr>
        <w:t xml:space="preserve">  kopia  faktury  wskazywała  dane różniące się  od danych  wykazanych na oryginale przekazanym  </w:t>
      </w:r>
      <w:r w:rsidR="007A1ED2" w:rsidRPr="00116C87">
        <w:rPr>
          <w:rFonts w:cs="Arial"/>
          <w:sz w:val="20"/>
        </w:rPr>
        <w:t>WYKONAWCY</w:t>
      </w:r>
      <w:r w:rsidR="00A267CD" w:rsidRPr="00116C87">
        <w:rPr>
          <w:rFonts w:cs="Arial"/>
          <w:sz w:val="20"/>
        </w:rPr>
        <w:t xml:space="preserve">,  była nieprawidłowa ze względów formalnych,  prawnych  czy  rzeczowych, </w:t>
      </w:r>
      <w:r w:rsidR="00391E27" w:rsidRPr="00116C87">
        <w:rPr>
          <w:rFonts w:cs="Arial"/>
          <w:sz w:val="20"/>
        </w:rPr>
        <w:t>POD</w:t>
      </w:r>
      <w:r w:rsidR="00A267CD" w:rsidRPr="00116C87">
        <w:rPr>
          <w:rFonts w:cs="Arial"/>
          <w:sz w:val="20"/>
        </w:rPr>
        <w:t xml:space="preserve">WYKONAWCA  zobowiązany  jest do wyrównania </w:t>
      </w:r>
      <w:r w:rsidR="007A1ED2" w:rsidRPr="00116C87">
        <w:rPr>
          <w:rFonts w:cs="Arial"/>
          <w:sz w:val="20"/>
        </w:rPr>
        <w:t>WYKONAWCY</w:t>
      </w:r>
      <w:r w:rsidR="00A267CD" w:rsidRPr="00116C87">
        <w:rPr>
          <w:rFonts w:cs="Arial"/>
          <w:sz w:val="20"/>
        </w:rPr>
        <w:t xml:space="preserve">  całości  szkody  powstałej  w wyniku  ustalenia  zobowiązania p</w:t>
      </w:r>
      <w:r w:rsidR="005B6686" w:rsidRPr="00116C87">
        <w:rPr>
          <w:rFonts w:cs="Arial"/>
          <w:sz w:val="20"/>
        </w:rPr>
        <w:t>odatkowego, wraz z sankcjami</w:t>
      </w:r>
      <w:r w:rsidR="00A77545" w:rsidRPr="00116C87">
        <w:rPr>
          <w:rFonts w:cs="Arial"/>
          <w:sz w:val="20"/>
        </w:rPr>
        <w:t xml:space="preserve"> </w:t>
      </w:r>
      <w:r w:rsidR="00A267CD" w:rsidRPr="00116C87">
        <w:rPr>
          <w:rFonts w:cs="Arial"/>
          <w:sz w:val="20"/>
        </w:rPr>
        <w:t xml:space="preserve">i odsetkami  nałożonymi na </w:t>
      </w:r>
      <w:r w:rsidR="00732285" w:rsidRPr="00116C87">
        <w:rPr>
          <w:rFonts w:cs="Arial"/>
          <w:sz w:val="20"/>
        </w:rPr>
        <w:t>WYKONAWCĘ</w:t>
      </w:r>
      <w:r w:rsidR="00A267CD" w:rsidRPr="00116C87">
        <w:rPr>
          <w:rFonts w:cs="Arial"/>
          <w:sz w:val="20"/>
        </w:rPr>
        <w:t xml:space="preserve">  przez  organy podatkowe  w kwotach  wynikających z decyzji  organu  podatkowego.  Powyższe  dotyczy  również przypadku gdy </w:t>
      </w:r>
      <w:r w:rsidR="00391E27" w:rsidRPr="00116C87">
        <w:rPr>
          <w:rFonts w:cs="Arial"/>
          <w:sz w:val="20"/>
        </w:rPr>
        <w:t>POD</w:t>
      </w:r>
      <w:r w:rsidR="00A267CD" w:rsidRPr="00116C87">
        <w:rPr>
          <w:rFonts w:cs="Arial"/>
          <w:sz w:val="20"/>
        </w:rPr>
        <w:t xml:space="preserve">WYKONAWCA wystawi </w:t>
      </w:r>
      <w:r w:rsidR="007A1ED2" w:rsidRPr="00116C87">
        <w:rPr>
          <w:rFonts w:cs="Arial"/>
          <w:sz w:val="20"/>
        </w:rPr>
        <w:t>WYKONAWCY</w:t>
      </w:r>
      <w:r w:rsidR="00A267CD" w:rsidRPr="00116C87">
        <w:rPr>
          <w:rFonts w:cs="Arial"/>
          <w:sz w:val="20"/>
        </w:rPr>
        <w:t xml:space="preserve"> fakturę nie będąc do tego uprawnionym. </w:t>
      </w:r>
    </w:p>
    <w:p w14:paraId="5D76185A" w14:textId="77777777" w:rsidR="00116C87" w:rsidRDefault="00391E27" w:rsidP="00116C87">
      <w:pPr>
        <w:pStyle w:val="Tekstpodstawowy3"/>
        <w:numPr>
          <w:ilvl w:val="0"/>
          <w:numId w:val="159"/>
        </w:numPr>
        <w:spacing w:after="0" w:line="360" w:lineRule="auto"/>
        <w:jc w:val="both"/>
        <w:rPr>
          <w:rFonts w:cs="Arial"/>
          <w:sz w:val="20"/>
        </w:rPr>
      </w:pPr>
      <w:r w:rsidRPr="00116C87">
        <w:rPr>
          <w:rFonts w:cs="Arial"/>
          <w:sz w:val="20"/>
        </w:rPr>
        <w:t>POD</w:t>
      </w:r>
      <w:r w:rsidR="005B6686" w:rsidRPr="00116C87">
        <w:rPr>
          <w:rFonts w:cs="Arial"/>
          <w:sz w:val="20"/>
        </w:rPr>
        <w:t>WYKONAWCA</w:t>
      </w:r>
      <w:r w:rsidR="00A267CD" w:rsidRPr="00116C87">
        <w:rPr>
          <w:rFonts w:cs="Arial"/>
          <w:sz w:val="20"/>
        </w:rPr>
        <w:t xml:space="preserve"> gwarantuje i ponosi odpowiedzialność za prawidłowość zastosowanych stawek  podatku  VAT,  co  oznacza,  że w przypadku zakwestionowania  przez organy  podatkowe  prawa  </w:t>
      </w:r>
      <w:r w:rsidR="004A7EFC" w:rsidRPr="00116C87">
        <w:rPr>
          <w:rFonts w:cs="Arial"/>
          <w:sz w:val="20"/>
        </w:rPr>
        <w:t>WYKONAWCY</w:t>
      </w:r>
      <w:r w:rsidR="00A267CD" w:rsidRPr="00116C87">
        <w:rPr>
          <w:rFonts w:cs="Arial"/>
          <w:sz w:val="20"/>
        </w:rPr>
        <w:t xml:space="preserve">  do  odliczenia podatku  z tego powodu,  iż  zgodnie z przepisami  dana  transakcja  nie  podlegała  opodatkowaniu albo  była zwolniona  od  podatku, </w:t>
      </w:r>
      <w:r w:rsidRPr="00116C87">
        <w:rPr>
          <w:rFonts w:cs="Arial"/>
          <w:sz w:val="20"/>
        </w:rPr>
        <w:t xml:space="preserve">PODWYKONAWCA </w:t>
      </w:r>
      <w:r w:rsidR="00A267CD" w:rsidRPr="00116C87">
        <w:rPr>
          <w:rFonts w:cs="Arial"/>
          <w:sz w:val="20"/>
        </w:rPr>
        <w:t xml:space="preserve">na  pisemne  żądanie  </w:t>
      </w:r>
      <w:r w:rsidR="004A7EFC" w:rsidRPr="00116C87">
        <w:rPr>
          <w:rFonts w:cs="Arial"/>
          <w:sz w:val="20"/>
        </w:rPr>
        <w:t>WYKONAWCY</w:t>
      </w:r>
      <w:r w:rsidR="00A267CD" w:rsidRPr="00116C87">
        <w:rPr>
          <w:rFonts w:cs="Arial"/>
          <w:sz w:val="20"/>
        </w:rPr>
        <w:t xml:space="preserve"> oraz w terminie w nim wskazanym dokona odpowiedniej  korekty  faktury  oraz  zwróci  </w:t>
      </w:r>
      <w:r w:rsidR="004A7EFC" w:rsidRPr="00116C87">
        <w:rPr>
          <w:rFonts w:cs="Arial"/>
          <w:sz w:val="20"/>
        </w:rPr>
        <w:t xml:space="preserve"> </w:t>
      </w:r>
      <w:r w:rsidR="007A1ED2" w:rsidRPr="00116C87">
        <w:rPr>
          <w:rFonts w:cs="Arial"/>
          <w:sz w:val="20"/>
        </w:rPr>
        <w:t>WYKONAWCY</w:t>
      </w:r>
      <w:r w:rsidR="00A267CD" w:rsidRPr="00116C87">
        <w:rPr>
          <w:rFonts w:cs="Arial"/>
          <w:sz w:val="20"/>
        </w:rPr>
        <w:t xml:space="preserve"> powstałą  różnicę </w:t>
      </w:r>
      <w:r w:rsidR="00C87E4F" w:rsidRPr="00116C87">
        <w:rPr>
          <w:rFonts w:cs="Arial"/>
          <w:sz w:val="20"/>
        </w:rPr>
        <w:t xml:space="preserve"> </w:t>
      </w:r>
      <w:r w:rsidR="00A267CD" w:rsidRPr="00116C87">
        <w:rPr>
          <w:rFonts w:cs="Arial"/>
          <w:sz w:val="20"/>
        </w:rPr>
        <w:t xml:space="preserve">w terminie </w:t>
      </w:r>
      <w:r w:rsidR="002A3693" w:rsidRPr="00116C87">
        <w:rPr>
          <w:rFonts w:cs="Arial"/>
          <w:sz w:val="20"/>
        </w:rPr>
        <w:t>21</w:t>
      </w:r>
      <w:r w:rsidR="00A267CD" w:rsidRPr="00116C87">
        <w:rPr>
          <w:rFonts w:cs="Arial"/>
          <w:sz w:val="20"/>
        </w:rPr>
        <w:t xml:space="preserve">  dni  od  dnia  doręczenia  tego  żądania. W przypadku odmowy wystawienia przez </w:t>
      </w:r>
      <w:r w:rsidRPr="00116C87">
        <w:rPr>
          <w:rFonts w:cs="Arial"/>
          <w:sz w:val="20"/>
        </w:rPr>
        <w:t xml:space="preserve">PODWYKONAWCĘ </w:t>
      </w:r>
      <w:r w:rsidR="00A267CD" w:rsidRPr="00116C87">
        <w:rPr>
          <w:rFonts w:cs="Arial"/>
          <w:sz w:val="20"/>
        </w:rPr>
        <w:t xml:space="preserve">faktury korygującej, </w:t>
      </w:r>
      <w:r w:rsidRPr="00116C87">
        <w:rPr>
          <w:rFonts w:cs="Arial"/>
          <w:sz w:val="20"/>
        </w:rPr>
        <w:t xml:space="preserve">PODWYKONAWCA </w:t>
      </w:r>
      <w:r w:rsidR="00A267CD" w:rsidRPr="00116C87">
        <w:rPr>
          <w:rFonts w:cs="Arial"/>
          <w:sz w:val="20"/>
        </w:rPr>
        <w:t>zgadza się na</w:t>
      </w:r>
      <w:r w:rsidR="00A27306" w:rsidRPr="00116C87">
        <w:rPr>
          <w:rFonts w:cs="Arial"/>
          <w:sz w:val="20"/>
        </w:rPr>
        <w:t xml:space="preserve"> </w:t>
      </w:r>
      <w:r w:rsidR="00A267CD" w:rsidRPr="00116C87">
        <w:rPr>
          <w:rFonts w:cs="Arial"/>
          <w:sz w:val="20"/>
        </w:rPr>
        <w:t>zwrot</w:t>
      </w:r>
      <w:r w:rsidR="005B6686" w:rsidRPr="00116C87">
        <w:rPr>
          <w:rFonts w:cs="Arial"/>
          <w:sz w:val="20"/>
        </w:rPr>
        <w:t xml:space="preserve"> </w:t>
      </w:r>
      <w:r w:rsidR="007A1ED2" w:rsidRPr="00116C87">
        <w:rPr>
          <w:rFonts w:cs="Arial"/>
          <w:sz w:val="20"/>
        </w:rPr>
        <w:t>WYKONAWCY</w:t>
      </w:r>
      <w:r w:rsidR="00A267CD" w:rsidRPr="00116C87">
        <w:rPr>
          <w:rFonts w:cs="Arial"/>
          <w:sz w:val="20"/>
        </w:rPr>
        <w:t xml:space="preserve"> </w:t>
      </w:r>
      <w:r w:rsidR="005B6686" w:rsidRPr="00116C87">
        <w:rPr>
          <w:rFonts w:cs="Arial"/>
          <w:sz w:val="20"/>
        </w:rPr>
        <w:t>r</w:t>
      </w:r>
      <w:r w:rsidR="00A267CD" w:rsidRPr="00116C87">
        <w:rPr>
          <w:rFonts w:cs="Arial"/>
          <w:sz w:val="20"/>
        </w:rPr>
        <w:t xml:space="preserve">ównowartości podatku VAT zakwestionowanego przez organy podatkowe, przy czym  zwrot  ten  nastąpi  na  podstawie  noty  księgowej  wystawionej  przez  </w:t>
      </w:r>
      <w:r w:rsidR="004A7EFC" w:rsidRPr="00116C87">
        <w:rPr>
          <w:rFonts w:cs="Arial"/>
          <w:sz w:val="20"/>
        </w:rPr>
        <w:t>WYKONAWCĘ</w:t>
      </w:r>
      <w:r w:rsidR="00A267CD" w:rsidRPr="00116C87">
        <w:rPr>
          <w:rFonts w:cs="Arial"/>
          <w:sz w:val="20"/>
        </w:rPr>
        <w:t xml:space="preserve">, w terminie  </w:t>
      </w:r>
      <w:r w:rsidR="002A3693" w:rsidRPr="00116C87">
        <w:rPr>
          <w:rFonts w:cs="Arial"/>
          <w:sz w:val="20"/>
        </w:rPr>
        <w:t>21</w:t>
      </w:r>
      <w:r w:rsidR="00A267CD" w:rsidRPr="00116C87">
        <w:rPr>
          <w:rFonts w:cs="Arial"/>
          <w:sz w:val="20"/>
        </w:rPr>
        <w:t xml:space="preserve">  dni  od  dnia  jej  doręczenia  </w:t>
      </w:r>
      <w:r w:rsidR="005B6686" w:rsidRPr="00116C87">
        <w:rPr>
          <w:rFonts w:cs="Arial"/>
          <w:sz w:val="20"/>
        </w:rPr>
        <w:t>PODWYKONAWCY</w:t>
      </w:r>
      <w:r w:rsidR="00A267CD" w:rsidRPr="00116C87">
        <w:rPr>
          <w:rFonts w:cs="Arial"/>
          <w:sz w:val="20"/>
        </w:rPr>
        <w:t>. W każdym z powyższych przypadków</w:t>
      </w:r>
      <w:r w:rsidR="005B6686" w:rsidRPr="00116C87">
        <w:rPr>
          <w:rFonts w:cs="Arial"/>
          <w:sz w:val="20"/>
        </w:rPr>
        <w:t xml:space="preserve"> </w:t>
      </w:r>
      <w:r w:rsidRPr="00116C87">
        <w:rPr>
          <w:rFonts w:cs="Arial"/>
          <w:sz w:val="20"/>
        </w:rPr>
        <w:t xml:space="preserve">PODWYKONAWCA </w:t>
      </w:r>
      <w:r w:rsidR="00A267CD" w:rsidRPr="00116C87">
        <w:rPr>
          <w:rFonts w:cs="Arial"/>
          <w:sz w:val="20"/>
        </w:rPr>
        <w:t xml:space="preserve">zwróci  </w:t>
      </w:r>
      <w:r w:rsidR="007A1ED2" w:rsidRPr="00116C87">
        <w:rPr>
          <w:rFonts w:cs="Arial"/>
          <w:sz w:val="20"/>
        </w:rPr>
        <w:lastRenderedPageBreak/>
        <w:t>WYKONAWCY</w:t>
      </w:r>
      <w:r w:rsidR="00A267CD" w:rsidRPr="00116C87">
        <w:rPr>
          <w:rFonts w:cs="Arial"/>
          <w:sz w:val="20"/>
        </w:rPr>
        <w:t xml:space="preserve"> także równowartość sankcji, odsetek, kar i innych obciążeń</w:t>
      </w:r>
      <w:r w:rsidR="005B6686" w:rsidRPr="00116C87">
        <w:rPr>
          <w:rFonts w:cs="Arial"/>
          <w:sz w:val="20"/>
        </w:rPr>
        <w:t xml:space="preserve"> </w:t>
      </w:r>
      <w:r w:rsidR="00A267CD" w:rsidRPr="00116C87">
        <w:rPr>
          <w:rFonts w:cs="Arial"/>
          <w:sz w:val="20"/>
        </w:rPr>
        <w:t xml:space="preserve">dodatkowo  poniesionych  przez  </w:t>
      </w:r>
      <w:r w:rsidR="004A7EFC" w:rsidRPr="00116C87">
        <w:rPr>
          <w:rFonts w:cs="Arial"/>
          <w:sz w:val="20"/>
        </w:rPr>
        <w:t>WYKONAWCĘ</w:t>
      </w:r>
      <w:r w:rsidR="00A267CD" w:rsidRPr="00116C87">
        <w:rPr>
          <w:rFonts w:cs="Arial"/>
          <w:sz w:val="20"/>
        </w:rPr>
        <w:t xml:space="preserve">  bądź  nałożonych  przez  </w:t>
      </w:r>
      <w:r w:rsidR="00004A41" w:rsidRPr="00116C87">
        <w:rPr>
          <w:rFonts w:cs="Arial"/>
          <w:sz w:val="20"/>
        </w:rPr>
        <w:t xml:space="preserve">organy  </w:t>
      </w:r>
      <w:r w:rsidR="00A267CD" w:rsidRPr="00116C87">
        <w:rPr>
          <w:rFonts w:cs="Arial"/>
          <w:sz w:val="20"/>
        </w:rPr>
        <w:t>podatkowe,  przy czym zwrot ten nastąpi w sposób opisany w zdaniu poprzednim.</w:t>
      </w:r>
    </w:p>
    <w:p w14:paraId="4082CA56" w14:textId="77777777" w:rsidR="00116C87" w:rsidRDefault="0007119F" w:rsidP="00116C87">
      <w:pPr>
        <w:pStyle w:val="Tekstpodstawowy3"/>
        <w:numPr>
          <w:ilvl w:val="0"/>
          <w:numId w:val="159"/>
        </w:numPr>
        <w:spacing w:after="0" w:line="360" w:lineRule="auto"/>
        <w:jc w:val="both"/>
        <w:rPr>
          <w:rFonts w:cs="Arial"/>
          <w:sz w:val="20"/>
        </w:rPr>
      </w:pPr>
      <w:r w:rsidRPr="00116C87">
        <w:rPr>
          <w:rFonts w:cs="Arial"/>
          <w:sz w:val="20"/>
        </w:rPr>
        <w:t>Odpowiedzialność</w:t>
      </w:r>
      <w:r w:rsidR="005B6686" w:rsidRPr="00116C87">
        <w:rPr>
          <w:rFonts w:cs="Arial"/>
          <w:sz w:val="20"/>
        </w:rPr>
        <w:t>,</w:t>
      </w:r>
      <w:r w:rsidR="00307CD9" w:rsidRPr="00116C87">
        <w:rPr>
          <w:rFonts w:cs="Arial"/>
          <w:sz w:val="20"/>
        </w:rPr>
        <w:t xml:space="preserve"> o której mowa w </w:t>
      </w:r>
      <w:r w:rsidR="00407F15" w:rsidRPr="00116C87">
        <w:rPr>
          <w:rFonts w:cs="Arial"/>
          <w:sz w:val="20"/>
        </w:rPr>
        <w:t>ust</w:t>
      </w:r>
      <w:r w:rsidR="00307CD9" w:rsidRPr="00116C87">
        <w:rPr>
          <w:rFonts w:cs="Arial"/>
          <w:sz w:val="20"/>
        </w:rPr>
        <w:t xml:space="preserve">. 5 </w:t>
      </w:r>
      <w:r w:rsidRPr="00116C87">
        <w:rPr>
          <w:rFonts w:cs="Arial"/>
          <w:sz w:val="20"/>
        </w:rPr>
        <w:t>niniejszego artykułu</w:t>
      </w:r>
      <w:r w:rsidR="00307CD9" w:rsidRPr="00116C87">
        <w:rPr>
          <w:rFonts w:cs="Arial"/>
          <w:sz w:val="20"/>
        </w:rPr>
        <w:t xml:space="preserve">, </w:t>
      </w:r>
      <w:r w:rsidRPr="00116C87">
        <w:rPr>
          <w:rFonts w:cs="Arial"/>
          <w:sz w:val="20"/>
        </w:rPr>
        <w:t>odnosi się również do prawidłowego wystawienia faktury z odwrotnym obciążeniem VAT</w:t>
      </w:r>
      <w:r w:rsidR="00405E51" w:rsidRPr="00116C87">
        <w:rPr>
          <w:rFonts w:cs="Arial"/>
          <w:sz w:val="20"/>
        </w:rPr>
        <w:t xml:space="preserve"> jeżeli jest zidentyfikowana taka usługa</w:t>
      </w:r>
      <w:r w:rsidRPr="00116C87">
        <w:rPr>
          <w:rFonts w:cs="Arial"/>
          <w:sz w:val="20"/>
        </w:rPr>
        <w:t>, zgodnie z powszechnie obowiązującymi przepisami tj. Ustawa</w:t>
      </w:r>
      <w:r w:rsidR="00405E51" w:rsidRPr="00116C87">
        <w:rPr>
          <w:rFonts w:cs="Arial"/>
          <w:sz w:val="20"/>
        </w:rPr>
        <w:t xml:space="preserve"> o podatku od towarów i usług </w:t>
      </w:r>
    </w:p>
    <w:p w14:paraId="23A49119" w14:textId="77777777" w:rsidR="00116C87" w:rsidRDefault="00DF3D60" w:rsidP="00116C87">
      <w:pPr>
        <w:pStyle w:val="Tekstpodstawowy3"/>
        <w:numPr>
          <w:ilvl w:val="0"/>
          <w:numId w:val="159"/>
        </w:numPr>
        <w:spacing w:after="0" w:line="360" w:lineRule="auto"/>
        <w:jc w:val="both"/>
        <w:rPr>
          <w:rFonts w:cs="Arial"/>
          <w:sz w:val="20"/>
        </w:rPr>
      </w:pPr>
      <w:r w:rsidRPr="00116C87">
        <w:rPr>
          <w:rFonts w:cs="Arial"/>
          <w:sz w:val="20"/>
        </w:rPr>
        <w:t>WYKONAWCA</w:t>
      </w:r>
      <w:r w:rsidR="00A267CD" w:rsidRPr="00116C87">
        <w:rPr>
          <w:rFonts w:cs="Arial"/>
          <w:sz w:val="20"/>
        </w:rPr>
        <w:t xml:space="preserve">  oświadcza,  że  jest  czynnym  podatnikiem  podatku  od  towarów  i usług  (VAT)</w:t>
      </w:r>
      <w:r w:rsidR="009304AE" w:rsidRPr="00116C87">
        <w:rPr>
          <w:rFonts w:cs="Arial"/>
          <w:sz w:val="20"/>
        </w:rPr>
        <w:t xml:space="preserve">                   </w:t>
      </w:r>
      <w:r w:rsidR="00A267CD" w:rsidRPr="00116C87">
        <w:rPr>
          <w:rFonts w:cs="Arial"/>
          <w:sz w:val="20"/>
        </w:rPr>
        <w:t xml:space="preserve"> i posiada Numer Identyfikacji Podatkowej NIP </w:t>
      </w:r>
      <w:r w:rsidR="00391E27" w:rsidRPr="00116C87">
        <w:rPr>
          <w:rFonts w:cs="Arial"/>
          <w:sz w:val="20"/>
        </w:rPr>
        <w:t>774-28-94-628</w:t>
      </w:r>
      <w:r w:rsidR="00A267CD" w:rsidRPr="00116C87">
        <w:rPr>
          <w:rFonts w:cs="Arial"/>
          <w:sz w:val="20"/>
        </w:rPr>
        <w:t xml:space="preserve">. </w:t>
      </w:r>
    </w:p>
    <w:p w14:paraId="1AA32A73" w14:textId="76F80353" w:rsidR="00307CD9" w:rsidRPr="00116C87" w:rsidRDefault="00391E27" w:rsidP="00116C87">
      <w:pPr>
        <w:pStyle w:val="Tekstpodstawowy3"/>
        <w:numPr>
          <w:ilvl w:val="0"/>
          <w:numId w:val="159"/>
        </w:numPr>
        <w:spacing w:after="0" w:line="360" w:lineRule="auto"/>
        <w:jc w:val="both"/>
        <w:rPr>
          <w:rFonts w:cs="Arial"/>
          <w:sz w:val="20"/>
        </w:rPr>
      </w:pPr>
      <w:r w:rsidRPr="00116C87">
        <w:rPr>
          <w:rFonts w:cs="Arial"/>
          <w:sz w:val="20"/>
        </w:rPr>
        <w:t>POD</w:t>
      </w:r>
      <w:r w:rsidR="00A267CD" w:rsidRPr="00116C87">
        <w:rPr>
          <w:rFonts w:cs="Arial"/>
          <w:sz w:val="20"/>
        </w:rPr>
        <w:t>WYKONAWCA  oświadcza,  że  jest  czynnym  podatnikiem  podatku  od  towarów  i usług  (VAT) i posiada Numer Identyfikacji Podatkowej NIP</w:t>
      </w:r>
      <w:r w:rsidR="00A2488E" w:rsidRPr="00116C87">
        <w:rPr>
          <w:rFonts w:cs="Arial"/>
          <w:sz w:val="20"/>
        </w:rPr>
        <w:t xml:space="preserve"> </w:t>
      </w:r>
      <w:r w:rsidR="006B5AFD" w:rsidRPr="00116C87">
        <w:rPr>
          <w:rFonts w:cs="Arial"/>
          <w:sz w:val="20"/>
        </w:rPr>
        <w:t>……………………….</w:t>
      </w:r>
      <w:r w:rsidR="00BE485B" w:rsidRPr="00116C87">
        <w:rPr>
          <w:rFonts w:cs="Arial"/>
          <w:sz w:val="20"/>
        </w:rPr>
        <w:t>.</w:t>
      </w:r>
    </w:p>
    <w:p w14:paraId="00A039CD" w14:textId="77777777" w:rsidR="00A267CD" w:rsidRPr="00116C87" w:rsidRDefault="00A267CD" w:rsidP="00116C87">
      <w:pPr>
        <w:pStyle w:val="Zwykytekst"/>
        <w:spacing w:line="360" w:lineRule="auto"/>
        <w:jc w:val="both"/>
        <w:rPr>
          <w:rFonts w:ascii="Arial" w:hAnsi="Arial" w:cs="Arial"/>
        </w:rPr>
      </w:pPr>
    </w:p>
    <w:p w14:paraId="1DD60D8B" w14:textId="77777777" w:rsidR="00A267CD" w:rsidRPr="00116C87" w:rsidRDefault="00A267CD"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ARTYKUŁ 8 – ZINTEGROWANY SYSTEM ZARZĄDZANIA ORAZ ZOBOWIĄZANIA W ZAKRESIE GOSPODARKI ODPADAMI</w:t>
      </w:r>
    </w:p>
    <w:p w14:paraId="37D25D72" w14:textId="77777777" w:rsidR="00A267CD" w:rsidRPr="00116C87" w:rsidRDefault="00A267CD" w:rsidP="00116C87">
      <w:pPr>
        <w:tabs>
          <w:tab w:val="left" w:pos="284"/>
          <w:tab w:val="left" w:pos="426"/>
        </w:tabs>
        <w:spacing w:line="360" w:lineRule="auto"/>
        <w:ind w:left="284"/>
        <w:jc w:val="both"/>
        <w:rPr>
          <w:rFonts w:cs="Arial"/>
          <w:sz w:val="20"/>
        </w:rPr>
      </w:pPr>
    </w:p>
    <w:p w14:paraId="1C57BC7D" w14:textId="77777777" w:rsidR="00A267CD" w:rsidRPr="00116C87" w:rsidRDefault="00DF3D60" w:rsidP="00116C87">
      <w:pPr>
        <w:tabs>
          <w:tab w:val="left" w:pos="284"/>
          <w:tab w:val="left" w:pos="426"/>
        </w:tabs>
        <w:spacing w:line="360" w:lineRule="auto"/>
        <w:jc w:val="both"/>
        <w:rPr>
          <w:rFonts w:cs="Arial"/>
          <w:sz w:val="20"/>
        </w:rPr>
      </w:pPr>
      <w:r w:rsidRPr="00116C87">
        <w:rPr>
          <w:rFonts w:cs="Arial"/>
          <w:sz w:val="20"/>
        </w:rPr>
        <w:t>WYKONAWCA</w:t>
      </w:r>
      <w:r w:rsidR="00A267CD" w:rsidRPr="00116C87">
        <w:rPr>
          <w:rFonts w:cs="Arial"/>
          <w:sz w:val="20"/>
        </w:rPr>
        <w:t xml:space="preserve"> informuje, a </w:t>
      </w:r>
      <w:r w:rsidR="00391E27" w:rsidRPr="00116C87">
        <w:rPr>
          <w:rFonts w:cs="Arial"/>
          <w:sz w:val="20"/>
        </w:rPr>
        <w:t>POD</w:t>
      </w:r>
      <w:r w:rsidR="00A267CD" w:rsidRPr="00116C87">
        <w:rPr>
          <w:rFonts w:cs="Arial"/>
          <w:sz w:val="20"/>
        </w:rPr>
        <w:t>WYKONAWCA przyjmuje do wiadomości:</w:t>
      </w:r>
    </w:p>
    <w:p w14:paraId="6CE6CFF0" w14:textId="77777777" w:rsidR="00A267CD" w:rsidRPr="00116C87" w:rsidRDefault="006F5AF6" w:rsidP="00116C87">
      <w:pPr>
        <w:numPr>
          <w:ilvl w:val="0"/>
          <w:numId w:val="10"/>
        </w:numPr>
        <w:spacing w:line="360" w:lineRule="auto"/>
        <w:ind w:left="284" w:hanging="284"/>
        <w:jc w:val="both"/>
        <w:rPr>
          <w:rFonts w:cs="Arial"/>
          <w:sz w:val="20"/>
        </w:rPr>
      </w:pPr>
      <w:r w:rsidRPr="00116C87">
        <w:rPr>
          <w:rFonts w:cs="Arial"/>
          <w:sz w:val="20"/>
        </w:rPr>
        <w:t xml:space="preserve">W </w:t>
      </w:r>
      <w:r w:rsidR="00C827B3" w:rsidRPr="00116C87">
        <w:rPr>
          <w:rFonts w:cs="Arial"/>
          <w:sz w:val="20"/>
        </w:rPr>
        <w:t xml:space="preserve">ORLEN S.A. </w:t>
      </w:r>
      <w:r w:rsidR="00A267CD" w:rsidRPr="00116C87">
        <w:rPr>
          <w:rFonts w:cs="Arial"/>
          <w:sz w:val="20"/>
        </w:rPr>
        <w:t>został wdrożony Zintegrowany System Zarządzania, którego celem jest utrzymanie zgodności z obowiązującym prawem środowiskowym i stały postęp w dziedzinie zmniejszania uciążliwości Zakładu dla środowiska. Dokumentem wiodącym Systemu jest „Polityka Zint</w:t>
      </w:r>
      <w:r w:rsidRPr="00116C87">
        <w:rPr>
          <w:rFonts w:cs="Arial"/>
          <w:sz w:val="20"/>
        </w:rPr>
        <w:t>egrowanego Systemu Zarządzania”</w:t>
      </w:r>
      <w:r w:rsidR="001F07C1" w:rsidRPr="00116C87">
        <w:rPr>
          <w:rFonts w:cs="Arial"/>
          <w:sz w:val="20"/>
        </w:rPr>
        <w:t xml:space="preserve"> ORLEN S.A.</w:t>
      </w:r>
      <w:r w:rsidR="00A267CD" w:rsidRPr="00116C87">
        <w:rPr>
          <w:rFonts w:cs="Arial"/>
          <w:sz w:val="20"/>
        </w:rPr>
        <w:t>.</w:t>
      </w:r>
    </w:p>
    <w:p w14:paraId="6DC423CB" w14:textId="77777777" w:rsidR="00A267CD" w:rsidRPr="00116C87" w:rsidRDefault="00A267CD" w:rsidP="00116C87">
      <w:pPr>
        <w:numPr>
          <w:ilvl w:val="0"/>
          <w:numId w:val="10"/>
        </w:numPr>
        <w:spacing w:line="360" w:lineRule="auto"/>
        <w:ind w:left="284" w:hanging="284"/>
        <w:jc w:val="both"/>
        <w:rPr>
          <w:rFonts w:cs="Arial"/>
          <w:sz w:val="20"/>
        </w:rPr>
      </w:pPr>
      <w:r w:rsidRPr="00116C87">
        <w:rPr>
          <w:rFonts w:cs="Arial"/>
          <w:sz w:val="20"/>
        </w:rPr>
        <w:t xml:space="preserve">Zintegrowany System Zarządzania nakłada na </w:t>
      </w:r>
      <w:r w:rsidR="00391E27" w:rsidRPr="00116C87">
        <w:rPr>
          <w:rFonts w:cs="Arial"/>
          <w:sz w:val="20"/>
        </w:rPr>
        <w:t>POD</w:t>
      </w:r>
      <w:r w:rsidRPr="00116C87">
        <w:rPr>
          <w:rFonts w:cs="Arial"/>
          <w:sz w:val="20"/>
        </w:rPr>
        <w:t xml:space="preserve">WYKONAWCĘ obowiązek informowania Zakładowej Inspekcji Ekologicznej </w:t>
      </w:r>
      <w:r w:rsidR="001F07C1" w:rsidRPr="00116C87">
        <w:rPr>
          <w:rFonts w:cs="Arial"/>
          <w:sz w:val="20"/>
        </w:rPr>
        <w:t xml:space="preserve">ORLEN S.A. </w:t>
      </w:r>
      <w:r w:rsidRPr="00116C87">
        <w:rPr>
          <w:rFonts w:cs="Arial"/>
          <w:sz w:val="20"/>
        </w:rPr>
        <w:t>(tel. 44-99 nr miejski 365-44-99) o wszelkiego rodzaju pracach, które mogą stanowić zagrożenie dla środowiska oraz</w:t>
      </w:r>
      <w:r w:rsidR="004A0BB6" w:rsidRPr="00116C87">
        <w:rPr>
          <w:rFonts w:cs="Arial"/>
          <w:sz w:val="20"/>
        </w:rPr>
        <w:t xml:space="preserve"> </w:t>
      </w:r>
      <w:r w:rsidRPr="00116C87">
        <w:rPr>
          <w:rFonts w:cs="Arial"/>
          <w:sz w:val="20"/>
        </w:rPr>
        <w:t>o wydarzeniach nagłych, które takie zagrożenia spowodowały.</w:t>
      </w:r>
    </w:p>
    <w:p w14:paraId="189E1B75" w14:textId="77777777" w:rsidR="00A267CD" w:rsidRPr="00116C87" w:rsidRDefault="00A267CD" w:rsidP="00116C87">
      <w:pPr>
        <w:numPr>
          <w:ilvl w:val="0"/>
          <w:numId w:val="10"/>
        </w:numPr>
        <w:spacing w:line="360" w:lineRule="auto"/>
        <w:ind w:left="284" w:hanging="284"/>
        <w:jc w:val="both"/>
        <w:rPr>
          <w:rFonts w:cs="Arial"/>
          <w:sz w:val="20"/>
        </w:rPr>
      </w:pPr>
      <w:r w:rsidRPr="00116C87">
        <w:rPr>
          <w:rFonts w:cs="Arial"/>
          <w:sz w:val="20"/>
        </w:rPr>
        <w:t xml:space="preserve">Wymagania Zintegrowanego Systemu Zarządzania zobowiązują </w:t>
      </w:r>
      <w:r w:rsidR="00277F4B" w:rsidRPr="00116C87">
        <w:rPr>
          <w:rFonts w:cs="Arial"/>
          <w:sz w:val="20"/>
        </w:rPr>
        <w:t>POD</w:t>
      </w:r>
      <w:r w:rsidR="009304AE" w:rsidRPr="00116C87">
        <w:rPr>
          <w:rFonts w:cs="Arial"/>
          <w:sz w:val="20"/>
        </w:rPr>
        <w:t xml:space="preserve">WYKONAWCĘ </w:t>
      </w:r>
      <w:r w:rsidRPr="00116C87">
        <w:rPr>
          <w:rFonts w:cs="Arial"/>
          <w:sz w:val="20"/>
        </w:rPr>
        <w:t>do bezwzględnego przestrzegania przepisów dotyczących:</w:t>
      </w:r>
    </w:p>
    <w:p w14:paraId="049022F6" w14:textId="77777777" w:rsidR="00A267CD" w:rsidRPr="00116C87" w:rsidRDefault="00A267CD" w:rsidP="00116C87">
      <w:pPr>
        <w:numPr>
          <w:ilvl w:val="1"/>
          <w:numId w:val="10"/>
        </w:numPr>
        <w:spacing w:line="360" w:lineRule="auto"/>
        <w:ind w:left="709" w:hanging="425"/>
        <w:jc w:val="both"/>
        <w:rPr>
          <w:rFonts w:cs="Arial"/>
          <w:sz w:val="20"/>
        </w:rPr>
      </w:pPr>
      <w:r w:rsidRPr="00116C87">
        <w:rPr>
          <w:rFonts w:cs="Arial"/>
          <w:sz w:val="20"/>
        </w:rPr>
        <w:t>poboru i wykorzystania mediów energetycznych;</w:t>
      </w:r>
    </w:p>
    <w:p w14:paraId="2899E779" w14:textId="77777777" w:rsidR="00A267CD" w:rsidRPr="00116C87" w:rsidRDefault="00A267CD" w:rsidP="00116C87">
      <w:pPr>
        <w:numPr>
          <w:ilvl w:val="1"/>
          <w:numId w:val="10"/>
        </w:numPr>
        <w:spacing w:line="360" w:lineRule="auto"/>
        <w:ind w:left="709" w:hanging="425"/>
        <w:jc w:val="both"/>
        <w:rPr>
          <w:rFonts w:cs="Arial"/>
          <w:sz w:val="20"/>
        </w:rPr>
      </w:pPr>
      <w:r w:rsidRPr="00116C87">
        <w:rPr>
          <w:rFonts w:cs="Arial"/>
          <w:sz w:val="20"/>
        </w:rPr>
        <w:t>przestrzegania Kompleksowego Systemu Prewencji z zakresu ochrony przeciwpożarowej</w:t>
      </w:r>
      <w:r w:rsidR="009304AE" w:rsidRPr="00116C87">
        <w:rPr>
          <w:rFonts w:cs="Arial"/>
          <w:sz w:val="20"/>
        </w:rPr>
        <w:t xml:space="preserve">                   </w:t>
      </w:r>
      <w:r w:rsidRPr="00116C87">
        <w:rPr>
          <w:rFonts w:cs="Arial"/>
          <w:sz w:val="20"/>
        </w:rPr>
        <w:t xml:space="preserve"> i bezpieczeństwa technicznego;</w:t>
      </w:r>
    </w:p>
    <w:p w14:paraId="3351D7F6" w14:textId="77777777" w:rsidR="00A267CD" w:rsidRPr="00116C87" w:rsidRDefault="00A267CD" w:rsidP="00116C87">
      <w:pPr>
        <w:numPr>
          <w:ilvl w:val="1"/>
          <w:numId w:val="10"/>
        </w:numPr>
        <w:spacing w:line="360" w:lineRule="auto"/>
        <w:ind w:left="709" w:hanging="425"/>
        <w:jc w:val="both"/>
        <w:rPr>
          <w:rFonts w:cs="Arial"/>
          <w:sz w:val="20"/>
        </w:rPr>
      </w:pPr>
      <w:r w:rsidRPr="00116C87">
        <w:rPr>
          <w:rFonts w:cs="Arial"/>
          <w:sz w:val="20"/>
        </w:rPr>
        <w:t>gospodarki odpadami a w szczególności do:</w:t>
      </w:r>
    </w:p>
    <w:p w14:paraId="65D6CB63" w14:textId="77777777" w:rsidR="00A267CD" w:rsidRPr="00116C87" w:rsidRDefault="00A77545" w:rsidP="00116C87">
      <w:pPr>
        <w:numPr>
          <w:ilvl w:val="2"/>
          <w:numId w:val="10"/>
        </w:numPr>
        <w:spacing w:line="360" w:lineRule="auto"/>
        <w:jc w:val="both"/>
        <w:rPr>
          <w:rFonts w:cs="Arial"/>
          <w:sz w:val="20"/>
        </w:rPr>
      </w:pPr>
      <w:r w:rsidRPr="00116C87">
        <w:rPr>
          <w:rFonts w:cs="Arial"/>
          <w:sz w:val="20"/>
        </w:rPr>
        <w:t xml:space="preserve"> </w:t>
      </w:r>
      <w:r w:rsidR="00A267CD" w:rsidRPr="00116C87">
        <w:rPr>
          <w:rFonts w:cs="Arial"/>
          <w:sz w:val="20"/>
        </w:rPr>
        <w:t>prowadzenia wymaganej prawem ewidencji odpadów</w:t>
      </w:r>
      <w:r w:rsidR="00037A56" w:rsidRPr="00116C87">
        <w:rPr>
          <w:rFonts w:cs="Arial"/>
          <w:sz w:val="20"/>
        </w:rPr>
        <w:t xml:space="preserve"> w formie elektronicznej w BDO</w:t>
      </w:r>
      <w:r w:rsidR="00A267CD" w:rsidRPr="00116C87">
        <w:rPr>
          <w:rFonts w:cs="Arial"/>
          <w:sz w:val="20"/>
        </w:rPr>
        <w:t xml:space="preserve"> i ponoszenia pełnej odpowiedzialności za prawidłowość prowadzenia gospodarki odpadowej związanej ze zlecanym zakresem prac, zgodnie z obowiązującymi przepisami jak i ewentualnymi ustaleniami U</w:t>
      </w:r>
      <w:r w:rsidR="005B6686" w:rsidRPr="00116C87">
        <w:rPr>
          <w:rFonts w:cs="Arial"/>
          <w:sz w:val="20"/>
        </w:rPr>
        <w:t>mowy</w:t>
      </w:r>
      <w:r w:rsidR="00A267CD" w:rsidRPr="00116C87">
        <w:rPr>
          <w:rFonts w:cs="Arial"/>
          <w:sz w:val="20"/>
        </w:rPr>
        <w:t>;</w:t>
      </w:r>
    </w:p>
    <w:p w14:paraId="7C4578B1" w14:textId="77777777" w:rsidR="00A267CD" w:rsidRPr="00116C87" w:rsidRDefault="00A77545" w:rsidP="00116C87">
      <w:pPr>
        <w:numPr>
          <w:ilvl w:val="2"/>
          <w:numId w:val="10"/>
        </w:numPr>
        <w:spacing w:line="360" w:lineRule="auto"/>
        <w:jc w:val="both"/>
        <w:rPr>
          <w:rFonts w:cs="Arial"/>
          <w:sz w:val="20"/>
        </w:rPr>
      </w:pPr>
      <w:r w:rsidRPr="00116C87">
        <w:rPr>
          <w:rFonts w:cs="Arial"/>
          <w:sz w:val="20"/>
        </w:rPr>
        <w:t xml:space="preserve"> w </w:t>
      </w:r>
      <w:r w:rsidR="00A267CD" w:rsidRPr="00116C87">
        <w:rPr>
          <w:rFonts w:cs="Arial"/>
          <w:sz w:val="20"/>
        </w:rPr>
        <w:t xml:space="preserve">przypadku powierzenia prac </w:t>
      </w:r>
      <w:r w:rsidR="00277F4B" w:rsidRPr="00116C87">
        <w:rPr>
          <w:rFonts w:cs="Arial"/>
          <w:sz w:val="20"/>
        </w:rPr>
        <w:t xml:space="preserve">dalszym </w:t>
      </w:r>
      <w:r w:rsidR="00A267CD" w:rsidRPr="00116C87">
        <w:rPr>
          <w:rFonts w:cs="Arial"/>
          <w:sz w:val="20"/>
        </w:rPr>
        <w:t>podwykonawcom, w czasie których będą powstawać odpady, wytwórca odpadów winien być jasno zdefiniowany w zawartej</w:t>
      </w:r>
      <w:r w:rsidR="009304AE" w:rsidRPr="00116C87">
        <w:rPr>
          <w:rFonts w:cs="Arial"/>
          <w:sz w:val="20"/>
        </w:rPr>
        <w:t xml:space="preserve">                    </w:t>
      </w:r>
      <w:r w:rsidR="00A267CD" w:rsidRPr="00116C87">
        <w:rPr>
          <w:rFonts w:cs="Arial"/>
          <w:sz w:val="20"/>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sidRPr="00116C87">
        <w:rPr>
          <w:rFonts w:cs="Arial"/>
          <w:sz w:val="20"/>
        </w:rPr>
        <w:t>mowy</w:t>
      </w:r>
      <w:r w:rsidR="00A267CD" w:rsidRPr="00116C87">
        <w:rPr>
          <w:rFonts w:cs="Arial"/>
          <w:sz w:val="20"/>
        </w:rPr>
        <w:t>;</w:t>
      </w:r>
    </w:p>
    <w:p w14:paraId="10341571" w14:textId="77777777" w:rsidR="00A267CD" w:rsidRPr="00116C87" w:rsidRDefault="00A77545" w:rsidP="00116C87">
      <w:pPr>
        <w:numPr>
          <w:ilvl w:val="2"/>
          <w:numId w:val="10"/>
        </w:numPr>
        <w:spacing w:line="360" w:lineRule="auto"/>
        <w:jc w:val="both"/>
        <w:rPr>
          <w:rFonts w:cs="Arial"/>
          <w:sz w:val="20"/>
        </w:rPr>
      </w:pPr>
      <w:r w:rsidRPr="00116C87">
        <w:rPr>
          <w:rFonts w:cs="Arial"/>
          <w:sz w:val="20"/>
        </w:rPr>
        <w:t xml:space="preserve"> </w:t>
      </w:r>
      <w:r w:rsidR="00A267CD" w:rsidRPr="00116C87">
        <w:rPr>
          <w:rFonts w:cs="Arial"/>
          <w:sz w:val="20"/>
        </w:rPr>
        <w:t>posiadania aktualn</w:t>
      </w:r>
      <w:r w:rsidR="00037A56" w:rsidRPr="00116C87">
        <w:rPr>
          <w:rFonts w:cs="Arial"/>
          <w:sz w:val="20"/>
        </w:rPr>
        <w:t>ych wpisów w rejestrze BDO w zakresie wymaganym dla wykonywania prac objętych Umową</w:t>
      </w:r>
      <w:r w:rsidR="00A267CD" w:rsidRPr="00116C87">
        <w:rPr>
          <w:rFonts w:cs="Arial"/>
          <w:sz w:val="20"/>
        </w:rPr>
        <w:t>;</w:t>
      </w:r>
    </w:p>
    <w:p w14:paraId="39273C56" w14:textId="77777777" w:rsidR="00037A56" w:rsidRPr="00116C87" w:rsidRDefault="00A77545" w:rsidP="00116C87">
      <w:pPr>
        <w:numPr>
          <w:ilvl w:val="2"/>
          <w:numId w:val="10"/>
        </w:numPr>
        <w:spacing w:line="360" w:lineRule="auto"/>
        <w:jc w:val="both"/>
        <w:rPr>
          <w:rFonts w:cs="Arial"/>
          <w:sz w:val="20"/>
        </w:rPr>
      </w:pPr>
      <w:r w:rsidRPr="00116C87">
        <w:rPr>
          <w:rFonts w:cs="Arial"/>
          <w:sz w:val="20"/>
        </w:rPr>
        <w:lastRenderedPageBreak/>
        <w:t xml:space="preserve"> </w:t>
      </w:r>
      <w:r w:rsidR="00037A56" w:rsidRPr="00116C87">
        <w:rPr>
          <w:rFonts w:cs="Arial"/>
          <w:sz w:val="20"/>
        </w:rPr>
        <w:t>przekazywania wytworzonych odpadów uprawnionym odbiorcom posiadającym wymagane prawem, aktualne zezwolenia;</w:t>
      </w:r>
    </w:p>
    <w:p w14:paraId="31427022" w14:textId="77777777" w:rsidR="00037A56" w:rsidRPr="00116C87" w:rsidRDefault="00037A56" w:rsidP="00116C87">
      <w:pPr>
        <w:numPr>
          <w:ilvl w:val="2"/>
          <w:numId w:val="10"/>
        </w:numPr>
        <w:spacing w:line="360" w:lineRule="auto"/>
        <w:jc w:val="both"/>
        <w:rPr>
          <w:rFonts w:cs="Arial"/>
          <w:sz w:val="20"/>
        </w:rPr>
      </w:pPr>
      <w:r w:rsidRPr="00116C87">
        <w:rPr>
          <w:rFonts w:cs="Arial"/>
          <w:sz w:val="20"/>
        </w:rPr>
        <w:t xml:space="preserve">usuwania odpadów z miejsca ich powstania na bieżąco, przy czym możliwe jest jedynie gromadzenie w miejscu ich wytwarzania partii transportowej. Miejsce gromadzenia odpadów </w:t>
      </w:r>
      <w:r w:rsidR="0082400C" w:rsidRPr="00116C87">
        <w:rPr>
          <w:rFonts w:cs="Arial"/>
          <w:sz w:val="20"/>
        </w:rPr>
        <w:t xml:space="preserve">WYKONAWCA </w:t>
      </w:r>
      <w:r w:rsidRPr="00116C87">
        <w:rPr>
          <w:rFonts w:cs="Arial"/>
          <w:sz w:val="20"/>
        </w:rPr>
        <w:t>zabezpieczy przed wpływami atmosferycznymi i oznakuje, w szczególności poda nazwę firmy wytwarzającej odpad oraz kody odpadów</w:t>
      </w:r>
      <w:r w:rsidR="00F95504" w:rsidRPr="00116C87">
        <w:rPr>
          <w:rFonts w:cs="Arial"/>
          <w:sz w:val="20"/>
        </w:rPr>
        <w:t>;</w:t>
      </w:r>
    </w:p>
    <w:p w14:paraId="5CD4875D" w14:textId="77777777" w:rsidR="003F3042" w:rsidRPr="00116C87" w:rsidRDefault="003F3042" w:rsidP="00116C87">
      <w:pPr>
        <w:numPr>
          <w:ilvl w:val="2"/>
          <w:numId w:val="10"/>
        </w:numPr>
        <w:spacing w:line="360" w:lineRule="auto"/>
        <w:jc w:val="both"/>
        <w:rPr>
          <w:rFonts w:cs="Arial"/>
          <w:sz w:val="20"/>
        </w:rPr>
      </w:pPr>
      <w:r w:rsidRPr="00116C87">
        <w:rPr>
          <w:rFonts w:cs="Arial"/>
          <w:sz w:val="20"/>
        </w:rPr>
        <w:t xml:space="preserve">do przekazania Kierownikowi Projektu </w:t>
      </w:r>
      <w:r w:rsidR="00341CAE" w:rsidRPr="00116C87">
        <w:rPr>
          <w:rFonts w:cs="Arial"/>
          <w:sz w:val="20"/>
        </w:rPr>
        <w:t>„Zbiorczego zestawienia ilości i rodzajów odpadów wytworzonych w czasie</w:t>
      </w:r>
      <w:r w:rsidR="006F5AF6" w:rsidRPr="00116C87">
        <w:rPr>
          <w:rFonts w:cs="Arial"/>
          <w:sz w:val="20"/>
        </w:rPr>
        <w:t xml:space="preserve"> realizowanych prac na rzecz </w:t>
      </w:r>
      <w:r w:rsidR="00341CAE" w:rsidRPr="00116C87">
        <w:rPr>
          <w:rFonts w:cs="Arial"/>
          <w:sz w:val="20"/>
        </w:rPr>
        <w:t xml:space="preserve">ORLEN S.A.” – wzór stanowi Załącznik nr </w:t>
      </w:r>
      <w:r w:rsidR="00FB4D43" w:rsidRPr="00116C87">
        <w:rPr>
          <w:rFonts w:cs="Arial"/>
          <w:sz w:val="20"/>
        </w:rPr>
        <w:t xml:space="preserve">10 </w:t>
      </w:r>
      <w:r w:rsidR="00341CAE" w:rsidRPr="00116C87">
        <w:rPr>
          <w:rFonts w:cs="Arial"/>
          <w:sz w:val="20"/>
        </w:rPr>
        <w:t xml:space="preserve">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 </w:t>
      </w:r>
    </w:p>
    <w:p w14:paraId="6059F1C5" w14:textId="77777777" w:rsidR="00341CAE" w:rsidRPr="00116C87" w:rsidRDefault="00037A56" w:rsidP="00116C87">
      <w:pPr>
        <w:numPr>
          <w:ilvl w:val="2"/>
          <w:numId w:val="10"/>
        </w:numPr>
        <w:spacing w:line="360" w:lineRule="auto"/>
        <w:jc w:val="both"/>
        <w:rPr>
          <w:rFonts w:cs="Arial"/>
          <w:sz w:val="20"/>
        </w:rPr>
      </w:pPr>
      <w:r w:rsidRPr="00116C87">
        <w:rPr>
          <w:rFonts w:cs="Arial"/>
          <w:sz w:val="20"/>
        </w:rPr>
        <w:t xml:space="preserve"> odpady </w:t>
      </w:r>
      <w:r w:rsidR="00BA673F" w:rsidRPr="00116C87">
        <w:rPr>
          <w:rFonts w:cs="Arial"/>
          <w:sz w:val="20"/>
        </w:rPr>
        <w:t xml:space="preserve">metalowe PODWYKONAWCA zobowiązany jest </w:t>
      </w:r>
      <w:r w:rsidR="00E83149" w:rsidRPr="00116C87">
        <w:rPr>
          <w:rFonts w:cs="Arial"/>
          <w:sz w:val="20"/>
        </w:rPr>
        <w:t>przekazać do MG-33</w:t>
      </w:r>
    </w:p>
    <w:p w14:paraId="759CFD7C" w14:textId="77777777" w:rsidR="00037A56" w:rsidRPr="00116C87" w:rsidRDefault="00341CAE" w:rsidP="00116C87">
      <w:pPr>
        <w:numPr>
          <w:ilvl w:val="2"/>
          <w:numId w:val="10"/>
        </w:numPr>
        <w:spacing w:line="360" w:lineRule="auto"/>
        <w:jc w:val="both"/>
        <w:rPr>
          <w:rFonts w:cs="Arial"/>
          <w:sz w:val="20"/>
        </w:rPr>
      </w:pPr>
      <w:r w:rsidRPr="00116C87">
        <w:rPr>
          <w:rFonts w:cs="Arial"/>
          <w:sz w:val="20"/>
        </w:rPr>
        <w:t>odpady komunalne wytwarzane w związku z przebywaniem pracowników Podwyk</w:t>
      </w:r>
      <w:r w:rsidR="006F5AF6" w:rsidRPr="00116C87">
        <w:rPr>
          <w:rFonts w:cs="Arial"/>
          <w:sz w:val="20"/>
        </w:rPr>
        <w:t xml:space="preserve">onawców na terenie obiektów </w:t>
      </w:r>
      <w:r w:rsidRPr="00116C87">
        <w:rPr>
          <w:rFonts w:cs="Arial"/>
          <w:sz w:val="20"/>
        </w:rPr>
        <w:t>ORLEN S.A w Płocku winny być umieszczane w pojemnikach przeznaczonych do selektywnej zbiórki odpadów komunalnych znajdujących się terenie instalacji, dla której wykonywane są prace. Do pojemników nie mogą być wrzucane odpady inne niż komunalne w szczególności odpady niebezpieczne</w:t>
      </w:r>
      <w:r w:rsidR="00F95504" w:rsidRPr="00116C87">
        <w:rPr>
          <w:rFonts w:cs="Arial"/>
          <w:sz w:val="20"/>
        </w:rPr>
        <w:t>.</w:t>
      </w:r>
    </w:p>
    <w:p w14:paraId="22B585F8" w14:textId="77777777" w:rsidR="00C50D3F" w:rsidRPr="00116C87" w:rsidRDefault="00C50D3F" w:rsidP="00116C87">
      <w:pPr>
        <w:numPr>
          <w:ilvl w:val="0"/>
          <w:numId w:val="10"/>
        </w:numPr>
        <w:spacing w:line="360" w:lineRule="auto"/>
        <w:ind w:left="284" w:hanging="284"/>
        <w:jc w:val="both"/>
        <w:rPr>
          <w:rFonts w:cs="Arial"/>
          <w:sz w:val="20"/>
        </w:rPr>
      </w:pPr>
      <w:r w:rsidRPr="00116C87">
        <w:rPr>
          <w:rFonts w:cs="Arial"/>
          <w:sz w:val="20"/>
        </w:rPr>
        <w:t>Na potrzeby Umowy Strony ustalają, iż wytwórcą wszelkich odpadów, powstających podczas realizacji prac stanowiących pr</w:t>
      </w:r>
      <w:r w:rsidR="00E83149" w:rsidRPr="00116C87">
        <w:rPr>
          <w:rFonts w:cs="Arial"/>
          <w:sz w:val="20"/>
        </w:rPr>
        <w:t>zedmiot Umowy jest PODWYKONAWCA za wyjątkiem odpadów metalowych, których wytwórcą jest INWESTOR.</w:t>
      </w:r>
    </w:p>
    <w:p w14:paraId="28E141C1" w14:textId="77777777" w:rsidR="004F5A35" w:rsidRPr="00116C87" w:rsidRDefault="004F5A35" w:rsidP="00116C87">
      <w:pPr>
        <w:pStyle w:val="Zwykytekst"/>
        <w:spacing w:line="360" w:lineRule="auto"/>
        <w:rPr>
          <w:rFonts w:ascii="Arial" w:hAnsi="Arial" w:cs="Arial"/>
          <w:b/>
          <w:u w:val="single"/>
        </w:rPr>
      </w:pPr>
    </w:p>
    <w:p w14:paraId="64A4479A"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9 -  ZOBOWIĄZANIA</w:t>
      </w:r>
    </w:p>
    <w:p w14:paraId="0D5BCB85" w14:textId="77777777" w:rsidR="000B203E" w:rsidRPr="00116C87" w:rsidRDefault="000B203E" w:rsidP="00116C87">
      <w:pPr>
        <w:pStyle w:val="Zwykytekst"/>
        <w:spacing w:line="360" w:lineRule="auto"/>
        <w:jc w:val="center"/>
        <w:rPr>
          <w:rFonts w:ascii="Arial" w:hAnsi="Arial" w:cs="Arial"/>
          <w:b/>
          <w:u w:val="single"/>
        </w:rPr>
      </w:pPr>
    </w:p>
    <w:p w14:paraId="159B685D" w14:textId="77777777" w:rsidR="00A267CD" w:rsidRPr="00116C87" w:rsidRDefault="00DF3D60" w:rsidP="00116C87">
      <w:pPr>
        <w:pStyle w:val="Zwykytekst"/>
        <w:numPr>
          <w:ilvl w:val="0"/>
          <w:numId w:val="11"/>
        </w:numPr>
        <w:spacing w:line="360" w:lineRule="auto"/>
        <w:ind w:left="284" w:hanging="284"/>
        <w:jc w:val="both"/>
        <w:rPr>
          <w:rFonts w:ascii="Arial" w:hAnsi="Arial" w:cs="Arial"/>
        </w:rPr>
      </w:pPr>
      <w:r w:rsidRPr="00116C87">
        <w:rPr>
          <w:rFonts w:ascii="Arial" w:hAnsi="Arial" w:cs="Arial"/>
        </w:rPr>
        <w:t>WYKONAWCA</w:t>
      </w:r>
      <w:r w:rsidR="00A267CD" w:rsidRPr="00116C87">
        <w:rPr>
          <w:rFonts w:ascii="Arial" w:hAnsi="Arial" w:cs="Arial"/>
        </w:rPr>
        <w:t xml:space="preserve"> zapewni:</w:t>
      </w:r>
    </w:p>
    <w:p w14:paraId="05FF705C" w14:textId="77777777" w:rsidR="00381BBD" w:rsidRPr="00116C87" w:rsidRDefault="00381BBD" w:rsidP="00116C87">
      <w:pPr>
        <w:pStyle w:val="Zwykytekst"/>
        <w:spacing w:line="360" w:lineRule="auto"/>
        <w:ind w:left="284"/>
        <w:jc w:val="both"/>
        <w:rPr>
          <w:rFonts w:ascii="Arial" w:hAnsi="Arial" w:cs="Arial"/>
        </w:rPr>
      </w:pPr>
      <w:r w:rsidRPr="00116C87">
        <w:rPr>
          <w:rFonts w:ascii="Arial" w:hAnsi="Arial" w:cs="Arial"/>
        </w:rPr>
        <w:t>1</w:t>
      </w:r>
      <w:r w:rsidR="000B7876" w:rsidRPr="00116C87">
        <w:rPr>
          <w:rFonts w:ascii="Arial" w:hAnsi="Arial" w:cs="Arial"/>
        </w:rPr>
        <w:t>.</w:t>
      </w:r>
      <w:r w:rsidR="008C19B7" w:rsidRPr="00116C87">
        <w:rPr>
          <w:rFonts w:ascii="Arial" w:hAnsi="Arial" w:cs="Arial"/>
        </w:rPr>
        <w:t>1</w:t>
      </w:r>
      <w:r w:rsidR="000B7876" w:rsidRPr="00116C87">
        <w:rPr>
          <w:rFonts w:ascii="Arial" w:hAnsi="Arial" w:cs="Arial"/>
        </w:rPr>
        <w:t>.</w:t>
      </w:r>
      <w:r w:rsidR="008C19B7" w:rsidRPr="00116C87">
        <w:rPr>
          <w:rFonts w:ascii="Arial" w:hAnsi="Arial" w:cs="Arial"/>
        </w:rPr>
        <w:t xml:space="preserve"> </w:t>
      </w:r>
      <w:r w:rsidR="00A267CD" w:rsidRPr="00116C87">
        <w:rPr>
          <w:rFonts w:ascii="Arial" w:hAnsi="Arial" w:cs="Arial"/>
        </w:rPr>
        <w:t xml:space="preserve">fronty robót w zakresie umożliwiającym wykonanie robót przez </w:t>
      </w:r>
      <w:r w:rsidR="00277F4B" w:rsidRPr="00116C87">
        <w:rPr>
          <w:rFonts w:ascii="Arial" w:hAnsi="Arial" w:cs="Arial"/>
        </w:rPr>
        <w:t>POD</w:t>
      </w:r>
      <w:r w:rsidR="00A267CD" w:rsidRPr="00116C87">
        <w:rPr>
          <w:rFonts w:ascii="Arial" w:hAnsi="Arial" w:cs="Arial"/>
        </w:rPr>
        <w:t>WYKONAWCĘ</w:t>
      </w:r>
      <w:r w:rsidR="003B7ECF" w:rsidRPr="00116C87">
        <w:rPr>
          <w:rFonts w:ascii="Arial" w:hAnsi="Arial" w:cs="Arial"/>
        </w:rPr>
        <w:t xml:space="preserve"> oraz konieczne dane i dokumentację posiadane przez WYKONAWCĘ, niezbędne do realizacji Umowy;</w:t>
      </w:r>
    </w:p>
    <w:p w14:paraId="33863238" w14:textId="77777777" w:rsidR="00381BBD" w:rsidRPr="00116C87" w:rsidRDefault="00381BBD" w:rsidP="00116C87">
      <w:pPr>
        <w:pStyle w:val="Zwykytekst"/>
        <w:spacing w:line="360" w:lineRule="auto"/>
        <w:ind w:left="284"/>
        <w:jc w:val="both"/>
        <w:rPr>
          <w:rFonts w:ascii="Arial" w:hAnsi="Arial" w:cs="Arial"/>
        </w:rPr>
      </w:pPr>
      <w:r w:rsidRPr="00116C87">
        <w:rPr>
          <w:rFonts w:ascii="Arial" w:hAnsi="Arial" w:cs="Arial"/>
        </w:rPr>
        <w:t xml:space="preserve">1.2. </w:t>
      </w:r>
      <w:r w:rsidR="00A267CD" w:rsidRPr="00116C87">
        <w:rPr>
          <w:rFonts w:ascii="Arial" w:hAnsi="Arial" w:cs="Arial"/>
        </w:rPr>
        <w:t>nadzór przy realizacji robót;</w:t>
      </w:r>
    </w:p>
    <w:p w14:paraId="3E415C0B" w14:textId="77777777" w:rsidR="00A267CD" w:rsidRPr="00116C87" w:rsidRDefault="00381BBD" w:rsidP="00116C87">
      <w:pPr>
        <w:pStyle w:val="Zwykytekst"/>
        <w:spacing w:line="360" w:lineRule="auto"/>
        <w:ind w:left="284"/>
        <w:jc w:val="both"/>
        <w:rPr>
          <w:rFonts w:ascii="Arial" w:hAnsi="Arial" w:cs="Arial"/>
        </w:rPr>
      </w:pPr>
      <w:r w:rsidRPr="00116C87">
        <w:rPr>
          <w:rFonts w:ascii="Arial" w:hAnsi="Arial" w:cs="Arial"/>
        </w:rPr>
        <w:t xml:space="preserve">1.3. </w:t>
      </w:r>
      <w:r w:rsidR="00A267CD" w:rsidRPr="00116C87">
        <w:rPr>
          <w:rFonts w:ascii="Arial" w:hAnsi="Arial" w:cs="Arial"/>
        </w:rPr>
        <w:t>media niezbędne do realizacji przedmiotu Umowy;</w:t>
      </w:r>
    </w:p>
    <w:p w14:paraId="6C74F9B2" w14:textId="77777777" w:rsidR="00D17A9C" w:rsidRPr="00116C87" w:rsidRDefault="00A40714" w:rsidP="00116C87">
      <w:pPr>
        <w:pStyle w:val="Zwykytekst"/>
        <w:numPr>
          <w:ilvl w:val="0"/>
          <w:numId w:val="58"/>
        </w:numPr>
        <w:spacing w:line="360" w:lineRule="auto"/>
        <w:ind w:left="284" w:hanging="284"/>
        <w:jc w:val="both"/>
        <w:rPr>
          <w:rFonts w:ascii="Arial" w:hAnsi="Arial" w:cs="Arial"/>
        </w:rPr>
      </w:pPr>
      <w:r w:rsidRPr="00116C87">
        <w:rPr>
          <w:rFonts w:ascii="Arial" w:hAnsi="Arial" w:cs="Arial"/>
        </w:rPr>
        <w:t>POD</w:t>
      </w:r>
      <w:r w:rsidR="00A267CD" w:rsidRPr="00116C87">
        <w:rPr>
          <w:rFonts w:ascii="Arial" w:hAnsi="Arial" w:cs="Arial"/>
        </w:rPr>
        <w:t>WYKONAWCA zobowiązuje się:</w:t>
      </w:r>
    </w:p>
    <w:p w14:paraId="5E9C0A7D" w14:textId="28CCEB22" w:rsidR="005F2756" w:rsidRPr="00116C87" w:rsidRDefault="005F2756" w:rsidP="00116C87">
      <w:pPr>
        <w:pStyle w:val="Zwykytekst"/>
        <w:numPr>
          <w:ilvl w:val="1"/>
          <w:numId w:val="19"/>
        </w:numPr>
        <w:spacing w:line="360" w:lineRule="auto"/>
        <w:jc w:val="both"/>
        <w:rPr>
          <w:rFonts w:ascii="Arial" w:hAnsi="Arial" w:cs="Arial"/>
        </w:rPr>
      </w:pPr>
      <w:r w:rsidRPr="00116C87">
        <w:rPr>
          <w:rFonts w:ascii="Arial" w:hAnsi="Arial" w:cs="Arial"/>
        </w:rPr>
        <w:t>wykonywać prace w godzinach 7.00 – 1</w:t>
      </w:r>
      <w:r w:rsidR="00BB1FA8" w:rsidRPr="00116C87">
        <w:rPr>
          <w:rFonts w:ascii="Arial" w:hAnsi="Arial" w:cs="Arial"/>
        </w:rPr>
        <w:t>6</w:t>
      </w:r>
      <w:r w:rsidRPr="00116C87">
        <w:rPr>
          <w:rFonts w:ascii="Arial" w:hAnsi="Arial" w:cs="Arial"/>
        </w:rPr>
        <w:t>.00</w:t>
      </w:r>
    </w:p>
    <w:p w14:paraId="234B3BBF" w14:textId="77777777" w:rsidR="00A267CD" w:rsidRPr="00116C87" w:rsidRDefault="00A267CD" w:rsidP="00116C87">
      <w:pPr>
        <w:pStyle w:val="Zwykytekst"/>
        <w:numPr>
          <w:ilvl w:val="1"/>
          <w:numId w:val="19"/>
        </w:numPr>
        <w:spacing w:line="360" w:lineRule="auto"/>
        <w:jc w:val="both"/>
        <w:rPr>
          <w:rFonts w:ascii="Arial" w:hAnsi="Arial" w:cs="Arial"/>
        </w:rPr>
      </w:pPr>
      <w:r w:rsidRPr="00116C87">
        <w:rPr>
          <w:rFonts w:ascii="Arial" w:hAnsi="Arial" w:cs="Arial"/>
        </w:rPr>
        <w:t xml:space="preserve">wykonać prace zgodnie </w:t>
      </w:r>
      <w:r w:rsidR="00850D19" w:rsidRPr="00116C87">
        <w:rPr>
          <w:rFonts w:ascii="Arial" w:hAnsi="Arial" w:cs="Arial"/>
        </w:rPr>
        <w:t xml:space="preserve">z </w:t>
      </w:r>
      <w:r w:rsidRPr="00116C87">
        <w:rPr>
          <w:rFonts w:ascii="Arial" w:hAnsi="Arial" w:cs="Arial"/>
        </w:rPr>
        <w:t>zasadami wiedzy technicznej oraz obowiązującymi przepisami prawa budowlanego, standardami technicznymi</w:t>
      </w:r>
      <w:r w:rsidR="00A40714" w:rsidRPr="00116C87">
        <w:rPr>
          <w:rFonts w:ascii="Arial" w:hAnsi="Arial" w:cs="Arial"/>
        </w:rPr>
        <w:t xml:space="preserve"> Inwestora tj.</w:t>
      </w:r>
      <w:r w:rsidR="006F5AF6" w:rsidRPr="00116C87">
        <w:rPr>
          <w:rFonts w:ascii="Arial" w:hAnsi="Arial" w:cs="Arial"/>
        </w:rPr>
        <w:t xml:space="preserve"> </w:t>
      </w:r>
      <w:r w:rsidRPr="00116C87">
        <w:rPr>
          <w:rFonts w:ascii="Arial" w:hAnsi="Arial" w:cs="Arial"/>
        </w:rPr>
        <w:t>ORLEN S</w:t>
      </w:r>
      <w:r w:rsidR="001F07C1" w:rsidRPr="00116C87">
        <w:rPr>
          <w:rFonts w:ascii="Arial" w:hAnsi="Arial" w:cs="Arial"/>
        </w:rPr>
        <w:t>.</w:t>
      </w:r>
      <w:r w:rsidRPr="00116C87">
        <w:rPr>
          <w:rFonts w:ascii="Arial" w:hAnsi="Arial" w:cs="Arial"/>
        </w:rPr>
        <w:t>A</w:t>
      </w:r>
      <w:r w:rsidR="001F07C1" w:rsidRPr="00116C87">
        <w:rPr>
          <w:rFonts w:ascii="Arial" w:hAnsi="Arial" w:cs="Arial"/>
        </w:rPr>
        <w:t>.</w:t>
      </w:r>
      <w:r w:rsidRPr="00116C87">
        <w:rPr>
          <w:rFonts w:ascii="Arial" w:hAnsi="Arial" w:cs="Arial"/>
        </w:rPr>
        <w:t>;</w:t>
      </w:r>
    </w:p>
    <w:p w14:paraId="183FDC2A" w14:textId="77777777" w:rsidR="00A267CD" w:rsidRPr="00116C87" w:rsidRDefault="00A267CD" w:rsidP="00116C87">
      <w:pPr>
        <w:pStyle w:val="Zwykytekst"/>
        <w:numPr>
          <w:ilvl w:val="1"/>
          <w:numId w:val="19"/>
        </w:numPr>
        <w:spacing w:line="360" w:lineRule="auto"/>
        <w:jc w:val="both"/>
        <w:rPr>
          <w:rFonts w:ascii="Arial" w:hAnsi="Arial" w:cs="Arial"/>
        </w:rPr>
      </w:pPr>
      <w:r w:rsidRPr="00116C87">
        <w:rPr>
          <w:rFonts w:ascii="Arial" w:hAnsi="Arial" w:cs="Arial"/>
        </w:rPr>
        <w:t>stosować wyłącznie materiały dopuszczone do obrotu i zastosowania w budownictwie, posiadające wymagane atesty lub certyfikaty;</w:t>
      </w:r>
    </w:p>
    <w:p w14:paraId="64EDFF90" w14:textId="77777777" w:rsidR="00A267CD" w:rsidRPr="00116C87" w:rsidRDefault="00A267CD" w:rsidP="00116C87">
      <w:pPr>
        <w:pStyle w:val="Zwykytekst"/>
        <w:numPr>
          <w:ilvl w:val="1"/>
          <w:numId w:val="19"/>
        </w:numPr>
        <w:spacing w:line="360" w:lineRule="auto"/>
        <w:ind w:left="709" w:hanging="425"/>
        <w:jc w:val="both"/>
        <w:rPr>
          <w:rFonts w:ascii="Arial" w:hAnsi="Arial" w:cs="Arial"/>
        </w:rPr>
      </w:pPr>
      <w:r w:rsidRPr="00116C87">
        <w:rPr>
          <w:rFonts w:ascii="Arial" w:hAnsi="Arial" w:cs="Arial"/>
        </w:rPr>
        <w:t xml:space="preserve">zapoznać się i przestrzegać unormowań obowiązujących na terenie </w:t>
      </w:r>
      <w:r w:rsidR="001F07C1" w:rsidRPr="00116C87">
        <w:rPr>
          <w:rFonts w:ascii="Arial" w:hAnsi="Arial" w:cs="Arial"/>
        </w:rPr>
        <w:t>O</w:t>
      </w:r>
      <w:r w:rsidR="00A21181" w:rsidRPr="00116C87">
        <w:rPr>
          <w:rFonts w:ascii="Arial" w:hAnsi="Arial" w:cs="Arial"/>
        </w:rPr>
        <w:t>RLEN</w:t>
      </w:r>
      <w:r w:rsidR="001F07C1" w:rsidRPr="00116C87">
        <w:rPr>
          <w:rFonts w:ascii="Arial" w:hAnsi="Arial" w:cs="Arial"/>
        </w:rPr>
        <w:t xml:space="preserve"> S.</w:t>
      </w:r>
      <w:r w:rsidR="00A26523" w:rsidRPr="00116C87">
        <w:rPr>
          <w:rFonts w:ascii="Arial" w:hAnsi="Arial" w:cs="Arial"/>
        </w:rPr>
        <w:t>A.</w:t>
      </w:r>
      <w:r w:rsidRPr="00116C87">
        <w:rPr>
          <w:rFonts w:ascii="Arial" w:hAnsi="Arial" w:cs="Arial"/>
        </w:rPr>
        <w:t xml:space="preserve"> i związanych z działalnością firm obcych, szczególnie w zakresie prowadzenia prac na zezwolenia jednorazowe i dopuszczenia;</w:t>
      </w:r>
    </w:p>
    <w:p w14:paraId="19721C05" w14:textId="77777777" w:rsidR="00A267CD" w:rsidRPr="00116C87" w:rsidRDefault="00A267CD" w:rsidP="00116C87">
      <w:pPr>
        <w:pStyle w:val="Zwykytekst"/>
        <w:numPr>
          <w:ilvl w:val="1"/>
          <w:numId w:val="19"/>
        </w:numPr>
        <w:spacing w:line="360" w:lineRule="auto"/>
        <w:ind w:left="709" w:hanging="425"/>
        <w:jc w:val="both"/>
        <w:rPr>
          <w:rFonts w:ascii="Arial" w:hAnsi="Arial" w:cs="Arial"/>
        </w:rPr>
      </w:pPr>
      <w:r w:rsidRPr="00116C87">
        <w:rPr>
          <w:rFonts w:ascii="Arial" w:hAnsi="Arial" w:cs="Arial"/>
        </w:rPr>
        <w:t xml:space="preserve">przekazać </w:t>
      </w:r>
      <w:r w:rsidR="007A1ED2" w:rsidRPr="00116C87">
        <w:rPr>
          <w:rFonts w:ascii="Arial" w:hAnsi="Arial" w:cs="Arial"/>
        </w:rPr>
        <w:t>WYKONAWCY</w:t>
      </w:r>
      <w:r w:rsidRPr="00116C87">
        <w:rPr>
          <w:rFonts w:ascii="Arial" w:hAnsi="Arial" w:cs="Arial"/>
        </w:rPr>
        <w:t xml:space="preserve"> projekt organizacji robót i planu BIOZ (bezpieczeństwa i ochrony zdr</w:t>
      </w:r>
      <w:r w:rsidR="006F5AF6" w:rsidRPr="00116C87">
        <w:rPr>
          <w:rFonts w:ascii="Arial" w:hAnsi="Arial" w:cs="Arial"/>
        </w:rPr>
        <w:t xml:space="preserve">owia) zgodnie z procedurami </w:t>
      </w:r>
      <w:r w:rsidRPr="00116C87">
        <w:rPr>
          <w:rFonts w:ascii="Arial" w:hAnsi="Arial" w:cs="Arial"/>
        </w:rPr>
        <w:t>ORLEN S.A.;</w:t>
      </w:r>
    </w:p>
    <w:p w14:paraId="49A9A416" w14:textId="77777777" w:rsidR="00A267CD" w:rsidRPr="00116C87" w:rsidRDefault="00A267CD" w:rsidP="00116C87">
      <w:pPr>
        <w:pStyle w:val="Zwykytekst"/>
        <w:numPr>
          <w:ilvl w:val="1"/>
          <w:numId w:val="19"/>
        </w:numPr>
        <w:spacing w:line="360" w:lineRule="auto"/>
        <w:ind w:left="709" w:hanging="425"/>
        <w:jc w:val="both"/>
        <w:rPr>
          <w:rFonts w:ascii="Arial" w:hAnsi="Arial" w:cs="Arial"/>
        </w:rPr>
      </w:pPr>
      <w:r w:rsidRPr="00116C87">
        <w:rPr>
          <w:rFonts w:ascii="Arial" w:hAnsi="Arial" w:cs="Arial"/>
        </w:rPr>
        <w:lastRenderedPageBreak/>
        <w:t xml:space="preserve">zapewnić potencjał wykonawczy adekwatny do wykonywanych </w:t>
      </w:r>
      <w:r w:rsidR="00C56335" w:rsidRPr="00116C87">
        <w:rPr>
          <w:rFonts w:ascii="Arial" w:hAnsi="Arial" w:cs="Arial"/>
        </w:rPr>
        <w:t>prac</w:t>
      </w:r>
      <w:r w:rsidRPr="00116C87">
        <w:rPr>
          <w:rFonts w:ascii="Arial" w:hAnsi="Arial" w:cs="Arial"/>
        </w:rPr>
        <w:t xml:space="preserve">, niezbędny dla dotrzymania terminów w </w:t>
      </w:r>
      <w:r w:rsidR="00A40714" w:rsidRPr="00116C87">
        <w:rPr>
          <w:rFonts w:ascii="Arial" w:hAnsi="Arial" w:cs="Arial"/>
        </w:rPr>
        <w:t>Umowie</w:t>
      </w:r>
      <w:r w:rsidRPr="00116C87">
        <w:rPr>
          <w:rFonts w:ascii="Arial" w:hAnsi="Arial" w:cs="Arial"/>
        </w:rPr>
        <w:t xml:space="preserve">; </w:t>
      </w:r>
    </w:p>
    <w:p w14:paraId="0C08C9A5" w14:textId="77777777" w:rsidR="00A267CD" w:rsidRPr="00116C87" w:rsidRDefault="00A267CD" w:rsidP="00116C87">
      <w:pPr>
        <w:pStyle w:val="Zwykytekst"/>
        <w:numPr>
          <w:ilvl w:val="1"/>
          <w:numId w:val="19"/>
        </w:numPr>
        <w:spacing w:line="360" w:lineRule="auto"/>
        <w:ind w:left="709" w:hanging="425"/>
        <w:jc w:val="both"/>
        <w:rPr>
          <w:rFonts w:ascii="Arial" w:hAnsi="Arial" w:cs="Arial"/>
        </w:rPr>
      </w:pPr>
      <w:r w:rsidRPr="00116C87">
        <w:rPr>
          <w:rFonts w:ascii="Arial" w:hAnsi="Arial" w:cs="Arial"/>
        </w:rPr>
        <w:t>wykonać prace przygotowawcze zabezpieczające ciągi komunikacyjne, którymi odbywał się będzie transport materiałów, pomieszczenia i znajdujące się w nich urządzenia, wykonać zabezpieczenie terenu robót zgodnie z przepisami BHP;</w:t>
      </w:r>
    </w:p>
    <w:p w14:paraId="482C76C3" w14:textId="77777777" w:rsidR="00A267CD" w:rsidRPr="00116C87" w:rsidRDefault="00A267CD" w:rsidP="00116C87">
      <w:pPr>
        <w:pStyle w:val="Zwykytekst"/>
        <w:numPr>
          <w:ilvl w:val="1"/>
          <w:numId w:val="19"/>
        </w:numPr>
        <w:spacing w:line="360" w:lineRule="auto"/>
        <w:ind w:left="709" w:hanging="425"/>
        <w:jc w:val="both"/>
        <w:rPr>
          <w:rFonts w:ascii="Arial" w:hAnsi="Arial" w:cs="Arial"/>
        </w:rPr>
      </w:pPr>
      <w:r w:rsidRPr="00116C87">
        <w:rPr>
          <w:rFonts w:ascii="Arial" w:hAnsi="Arial" w:cs="Arial"/>
        </w:rPr>
        <w:t xml:space="preserve">zobowiązać osoby, uczestniczące w wykonaniu przedmiotu </w:t>
      </w:r>
      <w:r w:rsidR="00D03393" w:rsidRPr="00116C87">
        <w:rPr>
          <w:rFonts w:ascii="Arial" w:hAnsi="Arial" w:cs="Arial"/>
        </w:rPr>
        <w:t>Umowy</w:t>
      </w:r>
      <w:r w:rsidRPr="00116C87">
        <w:rPr>
          <w:rFonts w:ascii="Arial" w:hAnsi="Arial" w:cs="Arial"/>
        </w:rPr>
        <w:t>, do zapoznania się z dokumentami: „Informacja o zasadach BHP na terenie obiektów objętych robotami” „Instrukcja bezpieczeństwa pożarowego dla obiektów objętych robotami”, „Instrukcja postępowania w przypadku ogłoszenia komunikatów ostrzegawczych lub sygnałów alarmowych oraz wystąpienia innych zagrożeń na terenie obiektów objętych robotami”</w:t>
      </w:r>
      <w:r w:rsidR="004F4F0B" w:rsidRPr="00116C87">
        <w:rPr>
          <w:rFonts w:ascii="Arial" w:hAnsi="Arial" w:cs="Arial"/>
        </w:rPr>
        <w:t>;</w:t>
      </w:r>
      <w:r w:rsidRPr="00116C87">
        <w:rPr>
          <w:rFonts w:ascii="Arial" w:hAnsi="Arial" w:cs="Arial"/>
        </w:rPr>
        <w:t xml:space="preserve"> </w:t>
      </w:r>
    </w:p>
    <w:p w14:paraId="6CD4FD0A"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sukcesywnie z wyprzedzeniem do</w:t>
      </w:r>
      <w:r w:rsidR="00762335" w:rsidRPr="00116C87">
        <w:rPr>
          <w:rFonts w:ascii="Arial" w:hAnsi="Arial" w:cs="Arial"/>
        </w:rPr>
        <w:t xml:space="preserve"> </w:t>
      </w:r>
      <w:r w:rsidR="005F2756" w:rsidRPr="00116C87">
        <w:rPr>
          <w:rFonts w:ascii="Arial" w:hAnsi="Arial" w:cs="Arial"/>
        </w:rPr>
        <w:t>2</w:t>
      </w:r>
      <w:r w:rsidR="004F4F0B" w:rsidRPr="00116C87">
        <w:rPr>
          <w:rFonts w:ascii="Arial" w:hAnsi="Arial" w:cs="Arial"/>
        </w:rPr>
        <w:t xml:space="preserve"> </w:t>
      </w:r>
      <w:r w:rsidRPr="00116C87">
        <w:rPr>
          <w:rFonts w:ascii="Arial" w:hAnsi="Arial" w:cs="Arial"/>
        </w:rPr>
        <w:t xml:space="preserve">dni roboczych </w:t>
      </w:r>
      <w:r w:rsidR="00B75696" w:rsidRPr="00116C87">
        <w:rPr>
          <w:rFonts w:ascii="Arial" w:hAnsi="Arial" w:cs="Arial"/>
        </w:rPr>
        <w:t>zgłaszać do weryfikacji roboty zanikające</w:t>
      </w:r>
      <w:r w:rsidR="009304AE" w:rsidRPr="00116C87">
        <w:rPr>
          <w:rFonts w:ascii="Arial" w:hAnsi="Arial" w:cs="Arial"/>
        </w:rPr>
        <w:t xml:space="preserve">  </w:t>
      </w:r>
      <w:r w:rsidR="00B75696" w:rsidRPr="00116C87">
        <w:rPr>
          <w:rFonts w:ascii="Arial" w:hAnsi="Arial" w:cs="Arial"/>
        </w:rPr>
        <w:t>i ulegające</w:t>
      </w:r>
      <w:r w:rsidRPr="00116C87">
        <w:rPr>
          <w:rFonts w:ascii="Arial" w:hAnsi="Arial" w:cs="Arial"/>
        </w:rPr>
        <w:t xml:space="preserve"> zakryciu;</w:t>
      </w:r>
    </w:p>
    <w:p w14:paraId="41FC5F8B"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zapewnić, aby osoby, które będą uczestniczyć w wykonaniu przedmiotu </w:t>
      </w:r>
      <w:r w:rsidR="004F4F0B" w:rsidRPr="00116C87">
        <w:rPr>
          <w:rFonts w:ascii="Arial" w:hAnsi="Arial" w:cs="Arial"/>
        </w:rPr>
        <w:t>U</w:t>
      </w:r>
      <w:r w:rsidR="006F5AF6" w:rsidRPr="00116C87">
        <w:rPr>
          <w:rFonts w:ascii="Arial" w:hAnsi="Arial" w:cs="Arial"/>
        </w:rPr>
        <w:t xml:space="preserve">mowy na terenie </w:t>
      </w:r>
      <w:r w:rsidRPr="00116C87">
        <w:rPr>
          <w:rFonts w:ascii="Arial" w:hAnsi="Arial" w:cs="Arial"/>
        </w:rPr>
        <w:t xml:space="preserve">ORLEN S.A. posiadały kompletną ochronną odzież roboczą oraz umieszczone w widocznym miejscu (na wysokości klatki piersiowej) przepustki wydane przez </w:t>
      </w:r>
      <w:r w:rsidR="00B80FBB" w:rsidRPr="00116C87">
        <w:rPr>
          <w:rFonts w:ascii="Arial" w:hAnsi="Arial" w:cs="Arial"/>
        </w:rPr>
        <w:t>WYKONAWCĘ</w:t>
      </w:r>
      <w:r w:rsidRPr="00116C87">
        <w:rPr>
          <w:rFonts w:ascii="Arial" w:hAnsi="Arial" w:cs="Arial"/>
        </w:rPr>
        <w:t>;</w:t>
      </w:r>
    </w:p>
    <w:p w14:paraId="09EA3B87"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uporządkować i posprzątać teren robót po realizacji przedmiotu </w:t>
      </w:r>
      <w:r w:rsidR="004F4F0B" w:rsidRPr="00116C87">
        <w:rPr>
          <w:rFonts w:ascii="Arial" w:hAnsi="Arial" w:cs="Arial"/>
        </w:rPr>
        <w:t>U</w:t>
      </w:r>
      <w:r w:rsidRPr="00116C87">
        <w:rPr>
          <w:rFonts w:ascii="Arial" w:hAnsi="Arial" w:cs="Arial"/>
        </w:rPr>
        <w:t>mowy;</w:t>
      </w:r>
    </w:p>
    <w:p w14:paraId="79FA7053"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niezwłoczne lecz nie dłużej niż w ciągu 1 godziny usuwać zanieczyszczenia i pył spowodowane wykonywaniem robót z ciągów komunikacyjnych i pomieszczeń;</w:t>
      </w:r>
    </w:p>
    <w:p w14:paraId="17B40888" w14:textId="77777777" w:rsidR="00A267CD" w:rsidRPr="00116C87" w:rsidRDefault="007D053F"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d</w:t>
      </w:r>
      <w:r w:rsidR="00A267CD" w:rsidRPr="00116C87">
        <w:rPr>
          <w:rFonts w:ascii="Arial" w:hAnsi="Arial" w:cs="Arial"/>
        </w:rPr>
        <w:t>ostarczyć przed wbudowaniem urządzeń i materiałów, certyfikatów, deklaracji  zgodności, świadectw jakości dopuszczających je do stosowania w budownictwie zgodnie z ustawą z dn. 16 kwietnia 2004 r. o wyrobach budowlanych;</w:t>
      </w:r>
    </w:p>
    <w:p w14:paraId="70B7FDEE" w14:textId="77777777" w:rsidR="00B40010" w:rsidRPr="00116C87" w:rsidRDefault="00A267CD" w:rsidP="00116C87">
      <w:pPr>
        <w:numPr>
          <w:ilvl w:val="1"/>
          <w:numId w:val="19"/>
        </w:numPr>
        <w:spacing w:line="360" w:lineRule="auto"/>
        <w:ind w:left="851" w:hanging="567"/>
        <w:jc w:val="both"/>
        <w:rPr>
          <w:rFonts w:cs="Arial"/>
          <w:sz w:val="20"/>
        </w:rPr>
      </w:pPr>
      <w:r w:rsidRPr="00116C87">
        <w:rPr>
          <w:rFonts w:cs="Arial"/>
          <w:sz w:val="20"/>
        </w:rPr>
        <w:t>posiadać, przez ca</w:t>
      </w:r>
      <w:r w:rsidR="00B40010" w:rsidRPr="00116C87">
        <w:rPr>
          <w:rFonts w:cs="Arial"/>
          <w:sz w:val="20"/>
        </w:rPr>
        <w:t>ły okres trwania U</w:t>
      </w:r>
      <w:r w:rsidRPr="00116C87">
        <w:rPr>
          <w:rFonts w:cs="Arial"/>
          <w:sz w:val="20"/>
        </w:rPr>
        <w:t xml:space="preserve">mowy, </w:t>
      </w:r>
      <w:r w:rsidR="006C634F" w:rsidRPr="00116C87">
        <w:rPr>
          <w:rFonts w:cs="Arial"/>
          <w:sz w:val="20"/>
        </w:rPr>
        <w:t>ważną i opłaconą polisę odpowiedzialności cywilnej z sumą ubezpieczenia min. do wysokości wartości robót, przy czym zakres polisy będzie odpowiadać rodzajowi robót realizowa</w:t>
      </w:r>
      <w:r w:rsidR="00B40010" w:rsidRPr="00116C87">
        <w:rPr>
          <w:rFonts w:cs="Arial"/>
          <w:sz w:val="20"/>
        </w:rPr>
        <w:t>nych w ramach  przedmiotu Umowy;</w:t>
      </w:r>
    </w:p>
    <w:p w14:paraId="5D9579F6"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utrzymać ważność polisy w przypadku przedłużenia terminu realizacji Umowy i przedłożyć ją </w:t>
      </w:r>
      <w:r w:rsidR="007A1ED2" w:rsidRPr="00116C87">
        <w:rPr>
          <w:rFonts w:ascii="Arial" w:hAnsi="Arial" w:cs="Arial"/>
        </w:rPr>
        <w:t>WYKONAWCY</w:t>
      </w:r>
      <w:r w:rsidRPr="00116C87">
        <w:rPr>
          <w:rFonts w:ascii="Arial" w:hAnsi="Arial" w:cs="Arial"/>
        </w:rPr>
        <w:t>, co najmniej 7 dni przed terminem zakończenia obowiązywania poprzedniej polisy;</w:t>
      </w:r>
    </w:p>
    <w:p w14:paraId="4A74BECA"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przekazać najpóźniej w dniu zawarcia Umowy </w:t>
      </w:r>
      <w:r w:rsidR="007A1ED2" w:rsidRPr="00116C87">
        <w:rPr>
          <w:rFonts w:ascii="Arial" w:hAnsi="Arial" w:cs="Arial"/>
        </w:rPr>
        <w:t>WYKONAWCY</w:t>
      </w:r>
      <w:r w:rsidRPr="00116C87">
        <w:rPr>
          <w:rFonts w:ascii="Arial" w:hAnsi="Arial" w:cs="Arial"/>
        </w:rPr>
        <w:t>, uwierzytelnioną kopię aktualnej polisy ubezpieczeniowej wraz z dowodem/dowodami opłaconej składki/składek</w:t>
      </w:r>
      <w:r w:rsidR="00C56335" w:rsidRPr="00116C87">
        <w:rPr>
          <w:rFonts w:ascii="Arial" w:hAnsi="Arial" w:cs="Arial"/>
        </w:rPr>
        <w:t>;</w:t>
      </w:r>
    </w:p>
    <w:p w14:paraId="7BC81ED9"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wskazać osoby koordynujące  i sprawujące nadzór nad bezpieczeństwem i higieną pracy (BHP) wszystkich pracowników zatrudnionych przy realizacji </w:t>
      </w:r>
      <w:r w:rsidR="003E41CE" w:rsidRPr="00116C87">
        <w:rPr>
          <w:rFonts w:ascii="Arial" w:hAnsi="Arial" w:cs="Arial"/>
        </w:rPr>
        <w:t>p</w:t>
      </w:r>
      <w:r w:rsidRPr="00116C87">
        <w:rPr>
          <w:rFonts w:ascii="Arial" w:hAnsi="Arial" w:cs="Arial"/>
        </w:rPr>
        <w:t xml:space="preserve">rzedmiotu </w:t>
      </w:r>
      <w:r w:rsidR="003E41CE" w:rsidRPr="00116C87">
        <w:rPr>
          <w:rFonts w:ascii="Arial" w:hAnsi="Arial" w:cs="Arial"/>
        </w:rPr>
        <w:t>U</w:t>
      </w:r>
      <w:r w:rsidRPr="00116C87">
        <w:rPr>
          <w:rFonts w:ascii="Arial" w:hAnsi="Arial" w:cs="Arial"/>
        </w:rPr>
        <w:t>mowy, z podaniem numeru telefonu kontaktowego;</w:t>
      </w:r>
    </w:p>
    <w:p w14:paraId="4754785F"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zapoznać się i stosować dokument pt. „Polityka Zintegrowanego Systemu Zarządzania”, opracowany i obowiązujący w </w:t>
      </w:r>
      <w:r w:rsidR="00A26523" w:rsidRPr="00116C87">
        <w:rPr>
          <w:rFonts w:ascii="Arial" w:hAnsi="Arial" w:cs="Arial"/>
        </w:rPr>
        <w:t>O</w:t>
      </w:r>
      <w:r w:rsidR="00A21181" w:rsidRPr="00116C87">
        <w:rPr>
          <w:rFonts w:ascii="Arial" w:hAnsi="Arial" w:cs="Arial"/>
        </w:rPr>
        <w:t>RLEN</w:t>
      </w:r>
      <w:r w:rsidR="00A26523" w:rsidRPr="00116C87">
        <w:rPr>
          <w:rFonts w:ascii="Arial" w:hAnsi="Arial" w:cs="Arial"/>
        </w:rPr>
        <w:t xml:space="preserve"> S.A.</w:t>
      </w:r>
      <w:r w:rsidRPr="00116C87">
        <w:rPr>
          <w:rFonts w:ascii="Arial" w:hAnsi="Arial" w:cs="Arial"/>
        </w:rPr>
        <w:t>,</w:t>
      </w:r>
    </w:p>
    <w:p w14:paraId="0E9AB300"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utrzymywać porządek w trakcie realizacji prac, a po ich zakończeniu uporządkować teren, </w:t>
      </w:r>
      <w:r w:rsidR="00D03393" w:rsidRPr="00116C87">
        <w:rPr>
          <w:rFonts w:ascii="Arial" w:hAnsi="Arial" w:cs="Arial"/>
        </w:rPr>
        <w:t xml:space="preserve"> </w:t>
      </w:r>
      <w:r w:rsidRPr="00116C87">
        <w:rPr>
          <w:rFonts w:ascii="Arial" w:hAnsi="Arial" w:cs="Arial"/>
        </w:rPr>
        <w:t>w obrębie którego były wykonywane,</w:t>
      </w:r>
    </w:p>
    <w:p w14:paraId="5FD1BC59"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usunąć szkody powstałe </w:t>
      </w:r>
      <w:r w:rsidR="000B6F9D" w:rsidRPr="00116C87">
        <w:rPr>
          <w:rFonts w:ascii="Arial" w:hAnsi="Arial" w:cs="Arial"/>
        </w:rPr>
        <w:t xml:space="preserve">z </w:t>
      </w:r>
      <w:r w:rsidRPr="00116C87">
        <w:rPr>
          <w:rFonts w:ascii="Arial" w:hAnsi="Arial" w:cs="Arial"/>
        </w:rPr>
        <w:t xml:space="preserve">winy </w:t>
      </w:r>
      <w:r w:rsidR="00A40714" w:rsidRPr="00116C87">
        <w:rPr>
          <w:rFonts w:ascii="Arial" w:hAnsi="Arial" w:cs="Arial"/>
        </w:rPr>
        <w:t>POD</w:t>
      </w:r>
      <w:r w:rsidRPr="00116C87">
        <w:rPr>
          <w:rFonts w:ascii="Arial" w:hAnsi="Arial" w:cs="Arial"/>
        </w:rPr>
        <w:t xml:space="preserve">WYKONAWCY w czasie realizacji </w:t>
      </w:r>
      <w:r w:rsidR="003F34CA" w:rsidRPr="00116C87">
        <w:rPr>
          <w:rFonts w:ascii="Arial" w:hAnsi="Arial" w:cs="Arial"/>
        </w:rPr>
        <w:t>przedmiotu</w:t>
      </w:r>
      <w:r w:rsidRPr="00116C87">
        <w:rPr>
          <w:rFonts w:ascii="Arial" w:hAnsi="Arial" w:cs="Arial"/>
        </w:rPr>
        <w:t xml:space="preserve"> U</w:t>
      </w:r>
      <w:r w:rsidR="003F34CA" w:rsidRPr="00116C87">
        <w:rPr>
          <w:rFonts w:ascii="Arial" w:hAnsi="Arial" w:cs="Arial"/>
        </w:rPr>
        <w:t>mowy</w:t>
      </w:r>
      <w:r w:rsidRPr="00116C87">
        <w:rPr>
          <w:rFonts w:ascii="Arial" w:hAnsi="Arial" w:cs="Arial"/>
        </w:rPr>
        <w:t xml:space="preserve"> w uzgo</w:t>
      </w:r>
      <w:r w:rsidR="003F34CA" w:rsidRPr="00116C87">
        <w:rPr>
          <w:rFonts w:ascii="Arial" w:hAnsi="Arial" w:cs="Arial"/>
        </w:rPr>
        <w:t xml:space="preserve">dnionym przez Strony na piśmie </w:t>
      </w:r>
      <w:r w:rsidRPr="00116C87">
        <w:rPr>
          <w:rFonts w:ascii="Arial" w:hAnsi="Arial" w:cs="Arial"/>
        </w:rPr>
        <w:t>terminie,</w:t>
      </w:r>
    </w:p>
    <w:p w14:paraId="0C3388C3"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pr</w:t>
      </w:r>
      <w:r w:rsidR="003F34CA" w:rsidRPr="00116C87">
        <w:rPr>
          <w:rFonts w:ascii="Arial" w:hAnsi="Arial" w:cs="Arial"/>
        </w:rPr>
        <w:t>zygotować właściwą dokumentację</w:t>
      </w:r>
      <w:r w:rsidR="003E4D3A" w:rsidRPr="00116C87">
        <w:rPr>
          <w:rFonts w:ascii="Arial" w:hAnsi="Arial" w:cs="Arial"/>
        </w:rPr>
        <w:t xml:space="preserve"> powykonawczą </w:t>
      </w:r>
      <w:r w:rsidRPr="00116C87">
        <w:rPr>
          <w:rFonts w:ascii="Arial" w:hAnsi="Arial" w:cs="Arial"/>
        </w:rPr>
        <w:t>i odbiorową, z uwzględnieniem wymagań przepisów prawa budowlanego</w:t>
      </w:r>
      <w:r w:rsidR="00D4787A" w:rsidRPr="00116C87">
        <w:rPr>
          <w:rFonts w:ascii="Arial" w:hAnsi="Arial" w:cs="Arial"/>
        </w:rPr>
        <w:t>,</w:t>
      </w:r>
    </w:p>
    <w:p w14:paraId="30125FEE"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nie zatrudniać pracowników </w:t>
      </w:r>
      <w:r w:rsidR="00B80FBB" w:rsidRPr="00116C87">
        <w:rPr>
          <w:rFonts w:ascii="Arial" w:hAnsi="Arial" w:cs="Arial"/>
        </w:rPr>
        <w:t xml:space="preserve">WYKONAWCY </w:t>
      </w:r>
      <w:r w:rsidRPr="00116C87">
        <w:rPr>
          <w:rFonts w:ascii="Arial" w:hAnsi="Arial" w:cs="Arial"/>
        </w:rPr>
        <w:t>przy wykonywaniu robót objętych U</w:t>
      </w:r>
      <w:r w:rsidR="003F34CA" w:rsidRPr="00116C87">
        <w:rPr>
          <w:rFonts w:ascii="Arial" w:hAnsi="Arial" w:cs="Arial"/>
        </w:rPr>
        <w:t>mową</w:t>
      </w:r>
      <w:r w:rsidRPr="00116C87">
        <w:rPr>
          <w:rFonts w:ascii="Arial" w:hAnsi="Arial" w:cs="Arial"/>
        </w:rPr>
        <w:t>,</w:t>
      </w:r>
    </w:p>
    <w:p w14:paraId="4BF7050D"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lastRenderedPageBreak/>
        <w:t>do protokolarnego przejęcia terenu budowy, organizowania i wyposażenia zaplecza budowy oraz jego likwidacji po zakończeniu robót, oznaczenia terenu budowy lub innych miejsc, na których mogą być prowadzone roboty,</w:t>
      </w:r>
    </w:p>
    <w:p w14:paraId="5E89AA86"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do składania </w:t>
      </w:r>
      <w:r w:rsidR="007A1ED2" w:rsidRPr="00116C87">
        <w:rPr>
          <w:rFonts w:ascii="Arial" w:hAnsi="Arial" w:cs="Arial"/>
        </w:rPr>
        <w:t>WYKONAWCY</w:t>
      </w:r>
      <w:r w:rsidRPr="00116C87">
        <w:rPr>
          <w:rFonts w:ascii="Arial" w:hAnsi="Arial" w:cs="Arial"/>
        </w:rPr>
        <w:t xml:space="preserve">, na jego żądanie informacji ze stanu realizacji zakresu </w:t>
      </w:r>
      <w:r w:rsidR="003F34CA" w:rsidRPr="00116C87">
        <w:rPr>
          <w:rFonts w:ascii="Arial" w:hAnsi="Arial" w:cs="Arial"/>
        </w:rPr>
        <w:t>przedmiotu</w:t>
      </w:r>
      <w:r w:rsidR="00A40714" w:rsidRPr="00116C87">
        <w:rPr>
          <w:rFonts w:ascii="Arial" w:hAnsi="Arial" w:cs="Arial"/>
        </w:rPr>
        <w:t xml:space="preserve"> U</w:t>
      </w:r>
      <w:r w:rsidR="003F34CA" w:rsidRPr="00116C87">
        <w:rPr>
          <w:rFonts w:ascii="Arial" w:hAnsi="Arial" w:cs="Arial"/>
        </w:rPr>
        <w:t>mowy,</w:t>
      </w:r>
    </w:p>
    <w:p w14:paraId="625FB89C" w14:textId="77777777" w:rsidR="005A4D1F" w:rsidRPr="00116C87" w:rsidRDefault="005A4D1F"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0D3A2206" w14:textId="77777777" w:rsidR="00A267CD" w:rsidRPr="00116C87" w:rsidRDefault="00A267CD"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w przypadku wytwarzania, naprawiania lub modernizacji urządzeń technicznych lub wytwarzania elementów lub materiałów do ich wytwarzania, naprawy i modernizacji, </w:t>
      </w:r>
      <w:r w:rsidR="00A40714" w:rsidRPr="00116C87">
        <w:rPr>
          <w:rFonts w:ascii="Arial" w:hAnsi="Arial" w:cs="Arial"/>
        </w:rPr>
        <w:t>POD</w:t>
      </w:r>
      <w:r w:rsidRPr="00116C87">
        <w:rPr>
          <w:rFonts w:ascii="Arial" w:hAnsi="Arial" w:cs="Arial"/>
          <w:caps/>
        </w:rPr>
        <w:t>WYKONAWCA</w:t>
      </w:r>
      <w:r w:rsidRPr="00116C87">
        <w:rPr>
          <w:rFonts w:ascii="Arial" w:hAnsi="Arial" w:cs="Arial"/>
        </w:rPr>
        <w:t xml:space="preserve"> zobowiązany jest każdorazowo posiadać</w:t>
      </w:r>
      <w:r w:rsidR="00AC054D" w:rsidRPr="00116C87">
        <w:rPr>
          <w:rFonts w:ascii="Arial" w:hAnsi="Arial" w:cs="Arial"/>
        </w:rPr>
        <w:t xml:space="preserve"> </w:t>
      </w:r>
      <w:r w:rsidRPr="00116C87">
        <w:rPr>
          <w:rFonts w:ascii="Arial" w:hAnsi="Arial" w:cs="Arial"/>
        </w:rPr>
        <w:t xml:space="preserve">i przedstawić </w:t>
      </w:r>
      <w:r w:rsidR="007A1ED2" w:rsidRPr="00116C87">
        <w:rPr>
          <w:rFonts w:ascii="Arial" w:hAnsi="Arial" w:cs="Arial"/>
          <w:caps/>
        </w:rPr>
        <w:t>WYKONAWCY</w:t>
      </w:r>
      <w:r w:rsidRPr="00116C87">
        <w:rPr>
          <w:rFonts w:ascii="Arial" w:hAnsi="Arial" w:cs="Arial"/>
        </w:rPr>
        <w:t xml:space="preserve"> do wglądu, właściwe uprawnienie wydane przez organ właściwej jednostki dozoru technicznego (Urząd Dozoru Technicznego lub Transportowy Dozór Techniczny) zgodnie z </w:t>
      </w:r>
      <w:r w:rsidR="003E41CE" w:rsidRPr="00116C87">
        <w:rPr>
          <w:rFonts w:ascii="Arial" w:hAnsi="Arial" w:cs="Arial"/>
        </w:rPr>
        <w:t>u</w:t>
      </w:r>
      <w:r w:rsidRPr="00116C87">
        <w:rPr>
          <w:rFonts w:ascii="Arial" w:hAnsi="Arial" w:cs="Arial"/>
        </w:rPr>
        <w:t>stawą z dnia 21.12.2000</w:t>
      </w:r>
      <w:r w:rsidR="003E41CE" w:rsidRPr="00116C87">
        <w:rPr>
          <w:rFonts w:ascii="Arial" w:hAnsi="Arial" w:cs="Arial"/>
        </w:rPr>
        <w:t xml:space="preserve"> </w:t>
      </w:r>
      <w:r w:rsidRPr="00116C87">
        <w:rPr>
          <w:rFonts w:ascii="Arial" w:hAnsi="Arial" w:cs="Arial"/>
        </w:rPr>
        <w:t>r. o dozorze technicznym,</w:t>
      </w:r>
    </w:p>
    <w:p w14:paraId="0A38027F" w14:textId="77777777" w:rsidR="00A267CD" w:rsidRPr="00116C87" w:rsidRDefault="00A40714"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POD</w:t>
      </w:r>
      <w:r w:rsidR="00A267CD" w:rsidRPr="00116C87">
        <w:rPr>
          <w:rFonts w:ascii="Arial" w:hAnsi="Arial" w:cs="Arial"/>
        </w:rPr>
        <w:t xml:space="preserve">WYKONAWCA nie będzie w trakcie realizacji prac korzystał z własności intelektualnej strony trzeciej bez jej zgody. W przypadku skierowania przez osoby trzecie wobec </w:t>
      </w:r>
      <w:r w:rsidR="00B80FBB" w:rsidRPr="00116C87">
        <w:rPr>
          <w:rFonts w:ascii="Arial" w:hAnsi="Arial" w:cs="Arial"/>
        </w:rPr>
        <w:t>WYKONAWCY</w:t>
      </w:r>
      <w:r w:rsidR="00A267CD" w:rsidRPr="00116C87">
        <w:rPr>
          <w:rFonts w:ascii="Arial" w:hAnsi="Arial" w:cs="Arial"/>
        </w:rPr>
        <w:t xml:space="preserve"> roszczeń związanych z naruszeniem praw autorskich, które dotyczą zakresu prac wykonywanych w ramach U</w:t>
      </w:r>
      <w:r w:rsidR="003F34CA" w:rsidRPr="00116C87">
        <w:rPr>
          <w:rFonts w:ascii="Arial" w:hAnsi="Arial" w:cs="Arial"/>
        </w:rPr>
        <w:t>mowy</w:t>
      </w:r>
      <w:r w:rsidR="00A267CD" w:rsidRPr="00116C87">
        <w:rPr>
          <w:rFonts w:ascii="Arial" w:hAnsi="Arial" w:cs="Arial"/>
        </w:rPr>
        <w:t xml:space="preserve"> przez </w:t>
      </w:r>
      <w:r w:rsidRPr="00116C87">
        <w:rPr>
          <w:rFonts w:ascii="Arial" w:hAnsi="Arial" w:cs="Arial"/>
        </w:rPr>
        <w:t>POD</w:t>
      </w:r>
      <w:r w:rsidR="00A267CD" w:rsidRPr="00116C87">
        <w:rPr>
          <w:rFonts w:ascii="Arial" w:hAnsi="Arial" w:cs="Arial"/>
          <w:caps/>
        </w:rPr>
        <w:t>Wykonawcę</w:t>
      </w:r>
      <w:r w:rsidR="00A267CD" w:rsidRPr="00116C87">
        <w:rPr>
          <w:rFonts w:ascii="Arial" w:hAnsi="Arial" w:cs="Arial"/>
        </w:rPr>
        <w:t xml:space="preserve">, </w:t>
      </w:r>
      <w:r w:rsidRPr="00116C87">
        <w:rPr>
          <w:rFonts w:ascii="Arial" w:hAnsi="Arial" w:cs="Arial"/>
        </w:rPr>
        <w:t>POD</w:t>
      </w:r>
      <w:r w:rsidR="00A267CD" w:rsidRPr="00116C87">
        <w:rPr>
          <w:rFonts w:ascii="Arial" w:hAnsi="Arial" w:cs="Arial"/>
          <w:caps/>
        </w:rPr>
        <w:t>WYKONAWCA</w:t>
      </w:r>
      <w:r w:rsidR="00A267CD" w:rsidRPr="00116C87">
        <w:rPr>
          <w:rFonts w:ascii="Arial" w:hAnsi="Arial" w:cs="Arial"/>
        </w:rPr>
        <w:t xml:space="preserve"> zobowiązuje się zwolnić </w:t>
      </w:r>
      <w:r w:rsidR="00B80FBB" w:rsidRPr="00116C87">
        <w:rPr>
          <w:rFonts w:ascii="Arial" w:hAnsi="Arial" w:cs="Arial"/>
          <w:caps/>
        </w:rPr>
        <w:t>WYKONAWCĘ</w:t>
      </w:r>
      <w:r w:rsidR="00A267CD" w:rsidRPr="00116C87">
        <w:rPr>
          <w:rFonts w:ascii="Arial" w:hAnsi="Arial" w:cs="Arial"/>
        </w:rPr>
        <w:t xml:space="preserve"> z obowiązku zaspokojenia takich roszczeń kierowanych przez osoby trzecie,</w:t>
      </w:r>
    </w:p>
    <w:p w14:paraId="21C46C19" w14:textId="77777777" w:rsidR="00A267CD" w:rsidRPr="00116C87" w:rsidRDefault="00A40714" w:rsidP="00116C87">
      <w:pPr>
        <w:pStyle w:val="Zwykytekst"/>
        <w:numPr>
          <w:ilvl w:val="1"/>
          <w:numId w:val="19"/>
        </w:numPr>
        <w:spacing w:line="360" w:lineRule="auto"/>
        <w:ind w:left="851" w:hanging="567"/>
        <w:jc w:val="both"/>
        <w:rPr>
          <w:rFonts w:ascii="Arial" w:hAnsi="Arial" w:cs="Arial"/>
        </w:rPr>
      </w:pPr>
      <w:r w:rsidRPr="00116C87">
        <w:rPr>
          <w:rFonts w:ascii="Arial" w:hAnsi="Arial" w:cs="Arial"/>
          <w:caps/>
        </w:rPr>
        <w:t>POD</w:t>
      </w:r>
      <w:r w:rsidR="00A267CD" w:rsidRPr="00116C87">
        <w:rPr>
          <w:rFonts w:ascii="Arial" w:hAnsi="Arial" w:cs="Arial"/>
          <w:caps/>
        </w:rPr>
        <w:t>WYKONAWCA</w:t>
      </w:r>
      <w:r w:rsidR="00A267CD" w:rsidRPr="00116C87">
        <w:rPr>
          <w:rFonts w:ascii="Arial" w:hAnsi="Arial" w:cs="Arial"/>
        </w:rPr>
        <w:t xml:space="preserve"> zobowiązuje zapoznać się i przestrzegać postanowień aktualnego Zarządzenia dotyczącego ruchu osobowego w </w:t>
      </w:r>
      <w:r w:rsidR="001F07C1" w:rsidRPr="00116C87">
        <w:rPr>
          <w:rFonts w:ascii="Arial" w:hAnsi="Arial" w:cs="Arial"/>
        </w:rPr>
        <w:t>O</w:t>
      </w:r>
      <w:r w:rsidR="00A21181" w:rsidRPr="00116C87">
        <w:rPr>
          <w:rFonts w:ascii="Arial" w:hAnsi="Arial" w:cs="Arial"/>
        </w:rPr>
        <w:t>RLEN</w:t>
      </w:r>
      <w:r w:rsidR="001F07C1" w:rsidRPr="00116C87">
        <w:rPr>
          <w:rFonts w:ascii="Arial" w:hAnsi="Arial" w:cs="Arial"/>
        </w:rPr>
        <w:t xml:space="preserve"> S.</w:t>
      </w:r>
      <w:r w:rsidR="00A26523" w:rsidRPr="00116C87">
        <w:rPr>
          <w:rFonts w:ascii="Arial" w:hAnsi="Arial" w:cs="Arial"/>
        </w:rPr>
        <w:t>A.</w:t>
      </w:r>
      <w:r w:rsidR="00A267CD" w:rsidRPr="00116C87">
        <w:rPr>
          <w:rFonts w:ascii="Arial" w:hAnsi="Arial" w:cs="Arial"/>
        </w:rPr>
        <w:t xml:space="preserve"> Wyciąg z aktualnego Zarządzenia dla podmiotów zewnętrznych stanowi </w:t>
      </w:r>
      <w:r w:rsidR="00A267CD" w:rsidRPr="00116C87">
        <w:rPr>
          <w:rFonts w:ascii="Arial" w:hAnsi="Arial" w:cs="Arial"/>
          <w:b/>
        </w:rPr>
        <w:t xml:space="preserve">Załącznik Nr </w:t>
      </w:r>
      <w:r w:rsidR="009E4D63" w:rsidRPr="00116C87">
        <w:rPr>
          <w:rFonts w:ascii="Arial" w:hAnsi="Arial" w:cs="Arial"/>
          <w:b/>
        </w:rPr>
        <w:t>5</w:t>
      </w:r>
      <w:r w:rsidR="00A267CD" w:rsidRPr="00116C87">
        <w:rPr>
          <w:rFonts w:ascii="Arial" w:hAnsi="Arial" w:cs="Arial"/>
        </w:rPr>
        <w:t xml:space="preserve"> do </w:t>
      </w:r>
      <w:r w:rsidR="003E41CE" w:rsidRPr="00116C87">
        <w:rPr>
          <w:rFonts w:ascii="Arial" w:hAnsi="Arial" w:cs="Arial"/>
        </w:rPr>
        <w:t>Umowy</w:t>
      </w:r>
      <w:r w:rsidR="00A267CD" w:rsidRPr="00116C87">
        <w:rPr>
          <w:rFonts w:ascii="Arial" w:hAnsi="Arial" w:cs="Arial"/>
        </w:rPr>
        <w:t>.</w:t>
      </w:r>
    </w:p>
    <w:p w14:paraId="001E4609" w14:textId="35D44800" w:rsidR="00E3075F" w:rsidRDefault="00427809" w:rsidP="00116C87">
      <w:pPr>
        <w:pStyle w:val="Zwykytekst"/>
        <w:numPr>
          <w:ilvl w:val="1"/>
          <w:numId w:val="19"/>
        </w:numPr>
        <w:spacing w:line="360" w:lineRule="auto"/>
        <w:ind w:left="851" w:hanging="567"/>
        <w:jc w:val="both"/>
        <w:rPr>
          <w:rFonts w:ascii="Arial" w:hAnsi="Arial" w:cs="Arial"/>
        </w:rPr>
      </w:pPr>
      <w:r w:rsidRPr="00116C87">
        <w:rPr>
          <w:rFonts w:ascii="Arial" w:hAnsi="Arial" w:cs="Arial"/>
        </w:rPr>
        <w:t xml:space="preserve">PODWYKONAWCA zobowiązuje się do </w:t>
      </w:r>
      <w:r w:rsidR="002655D4" w:rsidRPr="00116C87">
        <w:rPr>
          <w:rFonts w:ascii="Arial" w:hAnsi="Arial" w:cs="Arial"/>
        </w:rPr>
        <w:t xml:space="preserve">potwierdzenia dokonania przez WYKONAWCĘ płatności z tytułu faktury, o której mowa w art. 7 niniejszej Umowy, w nieprzekraczalnym terminie 5 dni roboczych od otrzymania płatności, zgodnie ze wzorem oświadczenia, które stanowi </w:t>
      </w:r>
      <w:r w:rsidR="002655D4" w:rsidRPr="00116C87">
        <w:rPr>
          <w:rFonts w:ascii="Arial" w:hAnsi="Arial" w:cs="Arial"/>
          <w:b/>
        </w:rPr>
        <w:t>Załącznik nr 15</w:t>
      </w:r>
      <w:r w:rsidR="002655D4" w:rsidRPr="00116C87">
        <w:rPr>
          <w:rFonts w:ascii="Arial" w:hAnsi="Arial" w:cs="Arial"/>
        </w:rPr>
        <w:t xml:space="preserve"> do niniejszej Umowy.</w:t>
      </w:r>
    </w:p>
    <w:p w14:paraId="0D9AA7FC" w14:textId="77777777" w:rsidR="00116C87" w:rsidRPr="00116C87" w:rsidRDefault="00116C87" w:rsidP="00116C87">
      <w:pPr>
        <w:pStyle w:val="Zwykytekst"/>
        <w:spacing w:line="360" w:lineRule="auto"/>
        <w:ind w:left="851"/>
        <w:jc w:val="both"/>
        <w:rPr>
          <w:rFonts w:ascii="Arial" w:hAnsi="Arial" w:cs="Arial"/>
        </w:rPr>
      </w:pPr>
    </w:p>
    <w:p w14:paraId="247165EB" w14:textId="77777777" w:rsidR="00A267CD"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10 – SZKODY</w:t>
      </w:r>
    </w:p>
    <w:p w14:paraId="4BC0324A" w14:textId="77777777" w:rsidR="00116C87" w:rsidRPr="00116C87" w:rsidRDefault="00116C87" w:rsidP="00116C87">
      <w:pPr>
        <w:pStyle w:val="Zwykytekst"/>
        <w:spacing w:line="360" w:lineRule="auto"/>
        <w:jc w:val="center"/>
        <w:rPr>
          <w:rFonts w:ascii="Arial" w:hAnsi="Arial" w:cs="Arial"/>
          <w:b/>
          <w:u w:val="single"/>
        </w:rPr>
      </w:pPr>
    </w:p>
    <w:p w14:paraId="2D5FA704" w14:textId="77777777" w:rsidR="00A267CD" w:rsidRPr="00116C87" w:rsidRDefault="006723DF" w:rsidP="00116C87">
      <w:pPr>
        <w:pStyle w:val="Zwykytekst"/>
        <w:numPr>
          <w:ilvl w:val="1"/>
          <w:numId w:val="8"/>
        </w:numPr>
        <w:tabs>
          <w:tab w:val="clear" w:pos="1440"/>
          <w:tab w:val="num" w:pos="284"/>
        </w:tabs>
        <w:spacing w:line="360" w:lineRule="auto"/>
        <w:ind w:left="284"/>
        <w:jc w:val="both"/>
        <w:rPr>
          <w:rFonts w:ascii="Arial" w:hAnsi="Arial" w:cs="Arial"/>
        </w:rPr>
      </w:pPr>
      <w:r w:rsidRPr="00116C87">
        <w:rPr>
          <w:rFonts w:ascii="Arial" w:hAnsi="Arial" w:cs="Arial"/>
        </w:rPr>
        <w:t xml:space="preserve">PODWYKONAWCA </w:t>
      </w:r>
      <w:r w:rsidR="00A267CD" w:rsidRPr="00116C87">
        <w:rPr>
          <w:rFonts w:ascii="Arial" w:hAnsi="Arial" w:cs="Arial"/>
        </w:rPr>
        <w:t xml:space="preserve"> ponosi pełną odpowiedzialność za szkody spowodowane w trakcie </w:t>
      </w:r>
      <w:r w:rsidR="005C5B83" w:rsidRPr="00116C87">
        <w:rPr>
          <w:rFonts w:ascii="Arial" w:hAnsi="Arial" w:cs="Arial"/>
        </w:rPr>
        <w:t>lub</w:t>
      </w:r>
      <w:r w:rsidR="008C706B" w:rsidRPr="00116C87">
        <w:rPr>
          <w:rFonts w:ascii="Arial" w:hAnsi="Arial" w:cs="Arial"/>
        </w:rPr>
        <w:t xml:space="preserve">                      </w:t>
      </w:r>
      <w:r w:rsidR="005C5B83" w:rsidRPr="00116C87">
        <w:rPr>
          <w:rFonts w:ascii="Arial" w:hAnsi="Arial" w:cs="Arial"/>
        </w:rPr>
        <w:t xml:space="preserve"> w związku z </w:t>
      </w:r>
      <w:r w:rsidR="00A267CD" w:rsidRPr="00116C87">
        <w:rPr>
          <w:rFonts w:ascii="Arial" w:hAnsi="Arial" w:cs="Arial"/>
        </w:rPr>
        <w:t>realizacj</w:t>
      </w:r>
      <w:r w:rsidR="005C5B83" w:rsidRPr="00116C87">
        <w:rPr>
          <w:rFonts w:ascii="Arial" w:hAnsi="Arial" w:cs="Arial"/>
        </w:rPr>
        <w:t>ą</w:t>
      </w:r>
      <w:r w:rsidR="00A267CD" w:rsidRPr="00116C87">
        <w:rPr>
          <w:rFonts w:ascii="Arial" w:hAnsi="Arial" w:cs="Arial"/>
        </w:rPr>
        <w:t xml:space="preserve"> </w:t>
      </w:r>
      <w:r w:rsidR="003F34CA" w:rsidRPr="00116C87">
        <w:rPr>
          <w:rFonts w:ascii="Arial" w:hAnsi="Arial" w:cs="Arial"/>
        </w:rPr>
        <w:t>przedmiotu</w:t>
      </w:r>
      <w:r w:rsidR="00A267CD" w:rsidRPr="00116C87">
        <w:rPr>
          <w:rFonts w:ascii="Arial" w:hAnsi="Arial" w:cs="Arial"/>
        </w:rPr>
        <w:t xml:space="preserve"> U</w:t>
      </w:r>
      <w:r w:rsidR="003F34CA" w:rsidRPr="00116C87">
        <w:rPr>
          <w:rFonts w:ascii="Arial" w:hAnsi="Arial" w:cs="Arial"/>
        </w:rPr>
        <w:t>mowy</w:t>
      </w:r>
      <w:r w:rsidR="00A267CD" w:rsidRPr="00116C87">
        <w:rPr>
          <w:rFonts w:ascii="Arial" w:hAnsi="Arial" w:cs="Arial"/>
        </w:rPr>
        <w:t xml:space="preserve"> przez siebie, w tym również za szkodę wyrządzoną osobom trzecim</w:t>
      </w:r>
      <w:r w:rsidR="00DA1A44" w:rsidRPr="00116C87">
        <w:rPr>
          <w:rFonts w:ascii="Arial" w:hAnsi="Arial" w:cs="Arial"/>
        </w:rPr>
        <w:t>.</w:t>
      </w:r>
    </w:p>
    <w:p w14:paraId="4997009F" w14:textId="77777777" w:rsidR="00A267CD" w:rsidRPr="00116C87" w:rsidRDefault="00DA1A44" w:rsidP="00116C87">
      <w:pPr>
        <w:pStyle w:val="Zwykytekst"/>
        <w:numPr>
          <w:ilvl w:val="1"/>
          <w:numId w:val="8"/>
        </w:numPr>
        <w:tabs>
          <w:tab w:val="clear" w:pos="1440"/>
          <w:tab w:val="num" w:pos="284"/>
        </w:tabs>
        <w:spacing w:line="360" w:lineRule="auto"/>
        <w:ind w:left="284"/>
        <w:jc w:val="both"/>
        <w:rPr>
          <w:rFonts w:ascii="Arial" w:hAnsi="Arial" w:cs="Arial"/>
        </w:rPr>
      </w:pPr>
      <w:r w:rsidRPr="00116C87">
        <w:rPr>
          <w:rFonts w:ascii="Arial" w:hAnsi="Arial" w:cs="Arial"/>
        </w:rPr>
        <w:t>WYKONAWCA zastrzega sobie możliwość dochodzenia odszkodowania na zasadach ogólnych.</w:t>
      </w:r>
    </w:p>
    <w:p w14:paraId="3EE8BC39" w14:textId="77777777" w:rsidR="00745E9E" w:rsidRPr="00116C87" w:rsidRDefault="00745E9E" w:rsidP="00116C87">
      <w:pPr>
        <w:pStyle w:val="Zwykytekst"/>
        <w:spacing w:line="360" w:lineRule="auto"/>
        <w:jc w:val="center"/>
        <w:rPr>
          <w:rFonts w:ascii="Arial" w:hAnsi="Arial" w:cs="Arial"/>
          <w:b/>
          <w:u w:val="single"/>
        </w:rPr>
      </w:pPr>
    </w:p>
    <w:p w14:paraId="40FFA822" w14:textId="2C4DC76F"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11-  PRZEDSTAWICIELE STRON</w:t>
      </w:r>
    </w:p>
    <w:p w14:paraId="2AE1E80F" w14:textId="77777777" w:rsidR="00A267CD" w:rsidRPr="00116C87" w:rsidRDefault="00A267CD" w:rsidP="00116C87">
      <w:pPr>
        <w:pStyle w:val="Zwykytekst"/>
        <w:spacing w:line="360" w:lineRule="auto"/>
        <w:jc w:val="both"/>
        <w:rPr>
          <w:rFonts w:ascii="Arial" w:hAnsi="Arial" w:cs="Arial"/>
          <w:b/>
        </w:rPr>
      </w:pPr>
    </w:p>
    <w:p w14:paraId="37905AC5" w14:textId="77777777" w:rsidR="00A267CD" w:rsidRPr="00116C87" w:rsidRDefault="00A267CD" w:rsidP="00116C87">
      <w:pPr>
        <w:pStyle w:val="Zwykytekst"/>
        <w:numPr>
          <w:ilvl w:val="0"/>
          <w:numId w:val="12"/>
        </w:numPr>
        <w:spacing w:line="360" w:lineRule="auto"/>
        <w:ind w:left="284" w:hanging="284"/>
        <w:jc w:val="both"/>
        <w:rPr>
          <w:rFonts w:ascii="Arial" w:hAnsi="Arial" w:cs="Arial"/>
        </w:rPr>
      </w:pPr>
      <w:r w:rsidRPr="00116C87">
        <w:rPr>
          <w:rFonts w:ascii="Arial" w:hAnsi="Arial" w:cs="Arial"/>
        </w:rPr>
        <w:t>Przedstawicielami Stron będą:</w:t>
      </w:r>
    </w:p>
    <w:p w14:paraId="37F710CF" w14:textId="77777777" w:rsidR="00A267CD" w:rsidRPr="00116C87" w:rsidRDefault="00A267CD" w:rsidP="00116C87">
      <w:pPr>
        <w:pStyle w:val="Zwykytekst"/>
        <w:numPr>
          <w:ilvl w:val="1"/>
          <w:numId w:val="12"/>
        </w:numPr>
        <w:spacing w:line="360" w:lineRule="auto"/>
        <w:ind w:left="709" w:hanging="425"/>
        <w:jc w:val="both"/>
        <w:rPr>
          <w:rFonts w:ascii="Arial" w:hAnsi="Arial" w:cs="Arial"/>
        </w:rPr>
      </w:pPr>
      <w:r w:rsidRPr="00116C87">
        <w:rPr>
          <w:rFonts w:ascii="Arial" w:hAnsi="Arial" w:cs="Arial"/>
        </w:rPr>
        <w:t xml:space="preserve">Ze strony </w:t>
      </w:r>
      <w:r w:rsidR="00B80FBB" w:rsidRPr="00116C87">
        <w:rPr>
          <w:rFonts w:ascii="Arial" w:hAnsi="Arial" w:cs="Arial"/>
        </w:rPr>
        <w:t>WYKONAWCY</w:t>
      </w:r>
      <w:r w:rsidRPr="00116C87">
        <w:rPr>
          <w:rFonts w:ascii="Arial" w:hAnsi="Arial" w:cs="Arial"/>
        </w:rPr>
        <w:t xml:space="preserve">: </w:t>
      </w:r>
    </w:p>
    <w:p w14:paraId="1C4C957D" w14:textId="77777777" w:rsidR="00A267CD" w:rsidRPr="00116C87" w:rsidRDefault="00986627" w:rsidP="00116C87">
      <w:pPr>
        <w:pStyle w:val="Zwykytekst"/>
        <w:numPr>
          <w:ilvl w:val="2"/>
          <w:numId w:val="12"/>
        </w:numPr>
        <w:tabs>
          <w:tab w:val="left" w:pos="1276"/>
        </w:tabs>
        <w:spacing w:line="360" w:lineRule="auto"/>
        <w:ind w:left="1276" w:hanging="556"/>
        <w:jc w:val="both"/>
        <w:rPr>
          <w:rFonts w:ascii="Arial" w:hAnsi="Arial" w:cs="Arial"/>
        </w:rPr>
      </w:pPr>
      <w:r w:rsidRPr="00116C87">
        <w:rPr>
          <w:rFonts w:ascii="Arial" w:hAnsi="Arial" w:cs="Arial"/>
        </w:rPr>
        <w:lastRenderedPageBreak/>
        <w:t xml:space="preserve"> </w:t>
      </w:r>
      <w:r w:rsidR="00BE485B" w:rsidRPr="00116C87">
        <w:rPr>
          <w:rFonts w:ascii="Arial" w:hAnsi="Arial" w:cs="Arial"/>
        </w:rPr>
        <w:t>Bartłomiej Ciarkowski</w:t>
      </w:r>
      <w:r w:rsidRPr="00116C87">
        <w:rPr>
          <w:rFonts w:ascii="Arial" w:hAnsi="Arial" w:cs="Arial"/>
        </w:rPr>
        <w:t xml:space="preserve"> </w:t>
      </w:r>
      <w:r w:rsidR="00A267CD" w:rsidRPr="00116C87">
        <w:rPr>
          <w:rFonts w:ascii="Arial" w:hAnsi="Arial" w:cs="Arial"/>
        </w:rPr>
        <w:t xml:space="preserve">lub osoba przez niego wskazana, jest upoważniony do przeprowadzania uzgodnień formalnych w zakresie dokumentacji oraz realizacji </w:t>
      </w:r>
      <w:r w:rsidR="006C6B70" w:rsidRPr="00116C87">
        <w:rPr>
          <w:rFonts w:ascii="Arial" w:hAnsi="Arial" w:cs="Arial"/>
        </w:rPr>
        <w:t xml:space="preserve"> robót </w:t>
      </w:r>
      <w:r w:rsidR="00A267CD" w:rsidRPr="00116C87">
        <w:rPr>
          <w:rFonts w:ascii="Arial" w:hAnsi="Arial" w:cs="Arial"/>
        </w:rPr>
        <w:t>w tym między innymi:</w:t>
      </w:r>
    </w:p>
    <w:p w14:paraId="410FB068" w14:textId="77777777" w:rsidR="00A267CD" w:rsidRPr="00116C87" w:rsidRDefault="005A4D1F" w:rsidP="00116C87">
      <w:pPr>
        <w:pStyle w:val="Zwykytekst"/>
        <w:numPr>
          <w:ilvl w:val="3"/>
          <w:numId w:val="12"/>
        </w:numPr>
        <w:spacing w:line="360" w:lineRule="auto"/>
        <w:ind w:left="1985" w:hanging="709"/>
        <w:jc w:val="both"/>
        <w:rPr>
          <w:rFonts w:ascii="Arial" w:hAnsi="Arial" w:cs="Arial"/>
        </w:rPr>
      </w:pPr>
      <w:r w:rsidRPr="00116C87">
        <w:rPr>
          <w:rFonts w:ascii="Arial" w:hAnsi="Arial" w:cs="Arial"/>
        </w:rPr>
        <w:t>dokonywania uzgodnień w zakresie realizacji  robót</w:t>
      </w:r>
      <w:r w:rsidR="00A267CD" w:rsidRPr="00116C87">
        <w:rPr>
          <w:rFonts w:ascii="Arial" w:hAnsi="Arial" w:cs="Arial"/>
        </w:rPr>
        <w:t>,</w:t>
      </w:r>
    </w:p>
    <w:p w14:paraId="11EF5103" w14:textId="77777777" w:rsidR="00A267CD" w:rsidRPr="00116C87" w:rsidRDefault="00A267CD" w:rsidP="00116C87">
      <w:pPr>
        <w:pStyle w:val="Zwykytekst"/>
        <w:numPr>
          <w:ilvl w:val="3"/>
          <w:numId w:val="12"/>
        </w:numPr>
        <w:spacing w:line="360" w:lineRule="auto"/>
        <w:ind w:left="1985" w:hanging="709"/>
        <w:rPr>
          <w:rFonts w:ascii="Arial" w:hAnsi="Arial" w:cs="Arial"/>
        </w:rPr>
      </w:pPr>
      <w:r w:rsidRPr="00116C87">
        <w:rPr>
          <w:rFonts w:ascii="Arial" w:hAnsi="Arial" w:cs="Arial"/>
          <w:color w:val="000000"/>
        </w:rPr>
        <w:t xml:space="preserve">przekazanie placu / robót </w:t>
      </w:r>
      <w:r w:rsidR="00C33477" w:rsidRPr="00116C87">
        <w:rPr>
          <w:rFonts w:ascii="Arial" w:hAnsi="Arial" w:cs="Arial"/>
          <w:color w:val="000000"/>
        </w:rPr>
        <w:t>POD</w:t>
      </w:r>
      <w:r w:rsidRPr="00116C87">
        <w:rPr>
          <w:rFonts w:ascii="Arial" w:hAnsi="Arial" w:cs="Arial"/>
          <w:color w:val="000000"/>
        </w:rPr>
        <w:t>WYKONAWCY i przejęcie placu /robót  po zakończeniu prac</w:t>
      </w:r>
      <w:r w:rsidR="003E41CE" w:rsidRPr="00116C87">
        <w:rPr>
          <w:rFonts w:ascii="Arial" w:hAnsi="Arial" w:cs="Arial"/>
          <w:color w:val="000000"/>
        </w:rPr>
        <w:t>,</w:t>
      </w:r>
    </w:p>
    <w:p w14:paraId="2503A1A7" w14:textId="77777777" w:rsidR="00A267CD" w:rsidRPr="00116C87" w:rsidRDefault="005A4D1F" w:rsidP="00116C87">
      <w:pPr>
        <w:pStyle w:val="Zwykytekst"/>
        <w:numPr>
          <w:ilvl w:val="3"/>
          <w:numId w:val="12"/>
        </w:numPr>
        <w:spacing w:line="360" w:lineRule="auto"/>
        <w:ind w:left="1985" w:hanging="709"/>
        <w:rPr>
          <w:rFonts w:ascii="Arial" w:hAnsi="Arial" w:cs="Arial"/>
        </w:rPr>
      </w:pPr>
      <w:r w:rsidRPr="00116C87">
        <w:rPr>
          <w:rFonts w:ascii="Arial" w:hAnsi="Arial" w:cs="Arial"/>
        </w:rPr>
        <w:t>o</w:t>
      </w:r>
      <w:r w:rsidR="00A267CD" w:rsidRPr="00116C87">
        <w:rPr>
          <w:rFonts w:ascii="Arial" w:hAnsi="Arial" w:cs="Arial"/>
        </w:rPr>
        <w:t>dbiorów</w:t>
      </w:r>
      <w:r w:rsidRPr="00116C87">
        <w:rPr>
          <w:rFonts w:ascii="Arial" w:hAnsi="Arial" w:cs="Arial"/>
        </w:rPr>
        <w:t xml:space="preserve"> częściowych robót zanikowych i</w:t>
      </w:r>
      <w:r w:rsidR="00A267CD" w:rsidRPr="00116C87">
        <w:rPr>
          <w:rFonts w:ascii="Arial" w:hAnsi="Arial" w:cs="Arial"/>
        </w:rPr>
        <w:t xml:space="preserve"> końcow</w:t>
      </w:r>
      <w:r w:rsidR="00487656" w:rsidRPr="00116C87">
        <w:rPr>
          <w:rFonts w:ascii="Arial" w:hAnsi="Arial" w:cs="Arial"/>
        </w:rPr>
        <w:t>ego odbioru</w:t>
      </w:r>
      <w:r w:rsidR="00A267CD" w:rsidRPr="00116C87">
        <w:rPr>
          <w:rFonts w:ascii="Arial" w:hAnsi="Arial" w:cs="Arial"/>
        </w:rPr>
        <w:t xml:space="preserve"> robót</w:t>
      </w:r>
      <w:r w:rsidRPr="00116C87">
        <w:rPr>
          <w:rFonts w:ascii="Arial" w:hAnsi="Arial" w:cs="Arial"/>
        </w:rPr>
        <w:t>.</w:t>
      </w:r>
    </w:p>
    <w:p w14:paraId="175D5B0A" w14:textId="77777777" w:rsidR="00A267CD" w:rsidRPr="00116C87" w:rsidRDefault="00A267CD" w:rsidP="00116C87">
      <w:pPr>
        <w:pStyle w:val="Zwykytekst"/>
        <w:numPr>
          <w:ilvl w:val="2"/>
          <w:numId w:val="12"/>
        </w:numPr>
        <w:tabs>
          <w:tab w:val="left" w:pos="1276"/>
        </w:tabs>
        <w:spacing w:line="360" w:lineRule="auto"/>
        <w:ind w:left="1276" w:hanging="556"/>
        <w:jc w:val="both"/>
        <w:rPr>
          <w:rFonts w:ascii="Arial" w:hAnsi="Arial" w:cs="Arial"/>
        </w:rPr>
      </w:pPr>
      <w:r w:rsidRPr="00116C87">
        <w:rPr>
          <w:rFonts w:ascii="Arial" w:hAnsi="Arial" w:cs="Arial"/>
        </w:rPr>
        <w:t xml:space="preserve">Zespół </w:t>
      </w:r>
      <w:r w:rsidR="00986627" w:rsidRPr="00116C87">
        <w:rPr>
          <w:rFonts w:ascii="Arial" w:hAnsi="Arial" w:cs="Arial"/>
        </w:rPr>
        <w:t xml:space="preserve">Usług </w:t>
      </w:r>
      <w:r w:rsidR="00A33C8E" w:rsidRPr="00116C87">
        <w:rPr>
          <w:rFonts w:ascii="Arial" w:hAnsi="Arial" w:cs="Arial"/>
        </w:rPr>
        <w:t xml:space="preserve">Technicznych </w:t>
      </w:r>
      <w:r w:rsidRPr="00116C87">
        <w:rPr>
          <w:rFonts w:ascii="Arial" w:hAnsi="Arial" w:cs="Arial"/>
        </w:rPr>
        <w:t xml:space="preserve">odpowiedzialny za rozliczenie </w:t>
      </w:r>
      <w:r w:rsidR="003E41CE" w:rsidRPr="00116C87">
        <w:rPr>
          <w:rFonts w:ascii="Arial" w:hAnsi="Arial" w:cs="Arial"/>
        </w:rPr>
        <w:t xml:space="preserve">Umowy </w:t>
      </w:r>
      <w:r w:rsidRPr="00116C87">
        <w:rPr>
          <w:rFonts w:ascii="Arial" w:hAnsi="Arial" w:cs="Arial"/>
        </w:rPr>
        <w:t>od strony handlowej.</w:t>
      </w:r>
    </w:p>
    <w:p w14:paraId="737A3A2A" w14:textId="77777777" w:rsidR="00A267CD" w:rsidRPr="00116C87" w:rsidRDefault="00A267CD" w:rsidP="00116C87">
      <w:pPr>
        <w:pStyle w:val="Zwykytekst"/>
        <w:numPr>
          <w:ilvl w:val="1"/>
          <w:numId w:val="12"/>
        </w:numPr>
        <w:spacing w:line="360" w:lineRule="auto"/>
        <w:ind w:left="709" w:hanging="425"/>
        <w:jc w:val="both"/>
        <w:rPr>
          <w:rFonts w:ascii="Arial" w:hAnsi="Arial" w:cs="Arial"/>
        </w:rPr>
      </w:pPr>
      <w:r w:rsidRPr="00116C87">
        <w:rPr>
          <w:rFonts w:ascii="Arial" w:hAnsi="Arial" w:cs="Arial"/>
        </w:rPr>
        <w:t xml:space="preserve">Ze strony </w:t>
      </w:r>
      <w:r w:rsidR="00394F1C" w:rsidRPr="00116C87">
        <w:rPr>
          <w:rFonts w:ascii="Arial" w:hAnsi="Arial" w:cs="Arial"/>
        </w:rPr>
        <w:t>POD</w:t>
      </w:r>
      <w:r w:rsidRPr="00116C87">
        <w:rPr>
          <w:rFonts w:ascii="Arial" w:hAnsi="Arial" w:cs="Arial"/>
        </w:rPr>
        <w:t>WYKONAWCY:</w:t>
      </w:r>
    </w:p>
    <w:p w14:paraId="33164B8E" w14:textId="7DF7A30B" w:rsidR="00532AD2" w:rsidRPr="00116C87" w:rsidRDefault="00B70C84" w:rsidP="00116C87">
      <w:pPr>
        <w:pStyle w:val="Zwykytekst"/>
        <w:spacing w:line="360" w:lineRule="auto"/>
        <w:ind w:left="709"/>
        <w:jc w:val="both"/>
        <w:rPr>
          <w:rFonts w:ascii="Arial" w:hAnsi="Arial" w:cs="Arial"/>
        </w:rPr>
      </w:pPr>
      <w:r w:rsidRPr="00116C87">
        <w:rPr>
          <w:rFonts w:ascii="Arial" w:hAnsi="Arial" w:cs="Arial"/>
        </w:rPr>
        <w:t>……………………….</w:t>
      </w:r>
      <w:r w:rsidR="00532AD2" w:rsidRPr="00116C87">
        <w:rPr>
          <w:rFonts w:ascii="Arial" w:hAnsi="Arial" w:cs="Arial"/>
        </w:rPr>
        <w:t xml:space="preserve"> </w:t>
      </w:r>
      <w:r w:rsidR="00000865" w:rsidRPr="00116C87">
        <w:rPr>
          <w:rFonts w:ascii="Arial" w:hAnsi="Arial" w:cs="Arial"/>
        </w:rPr>
        <w:t xml:space="preserve"> </w:t>
      </w:r>
      <w:r w:rsidR="00532AD2" w:rsidRPr="00116C87">
        <w:rPr>
          <w:rFonts w:ascii="Arial" w:hAnsi="Arial" w:cs="Arial"/>
        </w:rPr>
        <w:t>lub osoba przez niego wskazana.</w:t>
      </w:r>
    </w:p>
    <w:p w14:paraId="795D4872" w14:textId="2CF75B9A" w:rsidR="004A7422" w:rsidRPr="00116C87" w:rsidRDefault="00532AD2" w:rsidP="00116C87">
      <w:pPr>
        <w:pStyle w:val="Zwykytekst"/>
        <w:spacing w:line="360" w:lineRule="auto"/>
        <w:ind w:left="709"/>
        <w:jc w:val="both"/>
        <w:rPr>
          <w:rFonts w:ascii="Arial" w:hAnsi="Arial" w:cs="Arial"/>
        </w:rPr>
      </w:pPr>
      <w:r w:rsidRPr="00116C87">
        <w:rPr>
          <w:rFonts w:ascii="Arial" w:hAnsi="Arial" w:cs="Arial"/>
        </w:rPr>
        <w:t xml:space="preserve">Dane kontaktowe : e-mail: </w:t>
      </w:r>
      <w:r w:rsidR="00B70C84" w:rsidRPr="00116C87">
        <w:rPr>
          <w:rFonts w:ascii="Arial" w:hAnsi="Arial" w:cs="Arial"/>
        </w:rPr>
        <w:t>………………………………..</w:t>
      </w:r>
      <w:r w:rsidRPr="00116C87">
        <w:rPr>
          <w:rFonts w:ascii="Arial" w:hAnsi="Arial" w:cs="Arial"/>
        </w:rPr>
        <w:t>, tel. +48 </w:t>
      </w:r>
      <w:r w:rsidR="00B70C84" w:rsidRPr="00116C87">
        <w:rPr>
          <w:rFonts w:ascii="Arial" w:hAnsi="Arial" w:cs="Arial"/>
        </w:rPr>
        <w:t>…………………………….</w:t>
      </w:r>
    </w:p>
    <w:p w14:paraId="0AB130A8" w14:textId="77777777" w:rsidR="00A267CD" w:rsidRPr="00116C87" w:rsidRDefault="00A267CD" w:rsidP="00116C87">
      <w:pPr>
        <w:pStyle w:val="Zwykytekst"/>
        <w:numPr>
          <w:ilvl w:val="0"/>
          <w:numId w:val="12"/>
        </w:numPr>
        <w:spacing w:line="360" w:lineRule="auto"/>
        <w:jc w:val="both"/>
        <w:rPr>
          <w:rFonts w:ascii="Arial" w:hAnsi="Arial" w:cs="Arial"/>
        </w:rPr>
      </w:pPr>
      <w:r w:rsidRPr="00116C87">
        <w:rPr>
          <w:rFonts w:ascii="Arial" w:hAnsi="Arial" w:cs="Arial"/>
        </w:rPr>
        <w:t>Osoby wskazane w Art. 11 ust. 1 pkt 1.1.</w:t>
      </w:r>
      <w:r w:rsidR="00487656" w:rsidRPr="00116C87">
        <w:rPr>
          <w:rFonts w:ascii="Arial" w:hAnsi="Arial" w:cs="Arial"/>
        </w:rPr>
        <w:t>1.</w:t>
      </w:r>
      <w:r w:rsidRPr="00116C87">
        <w:rPr>
          <w:rFonts w:ascii="Arial" w:hAnsi="Arial" w:cs="Arial"/>
        </w:rPr>
        <w:t xml:space="preserve"> i 1.2. powyżej nie są umocowane do zaciągania zobowiązań finansowych oraz składania oświadczeń woli w imieniu </w:t>
      </w:r>
      <w:r w:rsidR="00B80FBB" w:rsidRPr="00116C87">
        <w:rPr>
          <w:rFonts w:ascii="Arial" w:hAnsi="Arial" w:cs="Arial"/>
        </w:rPr>
        <w:t xml:space="preserve">WYKONAWCY </w:t>
      </w:r>
      <w:r w:rsidRPr="00116C87">
        <w:rPr>
          <w:rFonts w:ascii="Arial" w:hAnsi="Arial" w:cs="Arial"/>
        </w:rPr>
        <w:t xml:space="preserve">i </w:t>
      </w:r>
      <w:r w:rsidR="00394F1C" w:rsidRPr="00116C87">
        <w:rPr>
          <w:rFonts w:ascii="Arial" w:hAnsi="Arial" w:cs="Arial"/>
        </w:rPr>
        <w:t>POD</w:t>
      </w:r>
      <w:r w:rsidRPr="00116C87">
        <w:rPr>
          <w:rFonts w:ascii="Arial" w:hAnsi="Arial" w:cs="Arial"/>
        </w:rPr>
        <w:t>WYKONAWCY skutkujących zmianą postanowień U</w:t>
      </w:r>
      <w:r w:rsidR="00D718EA" w:rsidRPr="00116C87">
        <w:rPr>
          <w:rFonts w:ascii="Arial" w:hAnsi="Arial" w:cs="Arial"/>
        </w:rPr>
        <w:t>mowy</w:t>
      </w:r>
      <w:r w:rsidRPr="00116C87">
        <w:rPr>
          <w:rFonts w:ascii="Arial" w:hAnsi="Arial" w:cs="Arial"/>
        </w:rPr>
        <w:t>.</w:t>
      </w:r>
    </w:p>
    <w:p w14:paraId="4AA45E98" w14:textId="77777777" w:rsidR="00A267CD" w:rsidRPr="00116C87" w:rsidRDefault="00A267CD" w:rsidP="00116C87">
      <w:pPr>
        <w:pStyle w:val="Zwykytekst"/>
        <w:numPr>
          <w:ilvl w:val="0"/>
          <w:numId w:val="12"/>
        </w:numPr>
        <w:spacing w:line="360" w:lineRule="auto"/>
        <w:ind w:left="284" w:hanging="284"/>
        <w:jc w:val="both"/>
        <w:rPr>
          <w:rFonts w:ascii="Arial" w:hAnsi="Arial" w:cs="Arial"/>
        </w:rPr>
      </w:pPr>
      <w:r w:rsidRPr="00116C87">
        <w:rPr>
          <w:rFonts w:ascii="Arial" w:hAnsi="Arial" w:cs="Arial"/>
        </w:rPr>
        <w:t>Zmiana przedstawicieli Stron wskazanych w niniejszym Artykule nie stanowi zmiany U</w:t>
      </w:r>
      <w:r w:rsidR="00D718EA" w:rsidRPr="00116C87">
        <w:rPr>
          <w:rFonts w:ascii="Arial" w:hAnsi="Arial" w:cs="Arial"/>
        </w:rPr>
        <w:t>mowy</w:t>
      </w:r>
      <w:r w:rsidRPr="00116C87">
        <w:rPr>
          <w:rFonts w:ascii="Arial" w:hAnsi="Arial" w:cs="Arial"/>
        </w:rPr>
        <w:t xml:space="preserve"> i nie wymaga dla swej ważności aneksu, a jedynie powiadomienia drugiej Strony na piśmie.</w:t>
      </w:r>
    </w:p>
    <w:p w14:paraId="1ECDC496" w14:textId="77777777" w:rsidR="00E62A3C" w:rsidRPr="00116C87" w:rsidRDefault="00E62A3C" w:rsidP="00116C87">
      <w:pPr>
        <w:pStyle w:val="Zwykytekst"/>
        <w:spacing w:line="360" w:lineRule="auto"/>
        <w:jc w:val="center"/>
        <w:rPr>
          <w:rFonts w:ascii="Arial" w:hAnsi="Arial" w:cs="Arial"/>
          <w:b/>
          <w:u w:val="single"/>
        </w:rPr>
      </w:pPr>
    </w:p>
    <w:p w14:paraId="56FB8063"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12 -  ODBIORY</w:t>
      </w:r>
    </w:p>
    <w:p w14:paraId="09794443" w14:textId="77777777" w:rsidR="00A267CD" w:rsidRPr="00116C87" w:rsidRDefault="00A267CD" w:rsidP="00116C87">
      <w:pPr>
        <w:pStyle w:val="Zwykytekst"/>
        <w:spacing w:line="360" w:lineRule="auto"/>
        <w:ind w:left="360" w:right="-1"/>
        <w:jc w:val="both"/>
        <w:rPr>
          <w:rFonts w:ascii="Arial" w:hAnsi="Arial" w:cs="Arial"/>
        </w:rPr>
      </w:pPr>
    </w:p>
    <w:p w14:paraId="0C3C8035" w14:textId="77777777" w:rsidR="00D318A1"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 xml:space="preserve">Odbiór końcowy robót stanowiących przedmiot </w:t>
      </w:r>
      <w:r w:rsidR="007B4BA7" w:rsidRPr="00116C87">
        <w:rPr>
          <w:rFonts w:ascii="Arial" w:hAnsi="Arial" w:cs="Arial"/>
        </w:rPr>
        <w:t>U</w:t>
      </w:r>
      <w:r w:rsidRPr="00116C87">
        <w:rPr>
          <w:rFonts w:ascii="Arial" w:hAnsi="Arial" w:cs="Arial"/>
        </w:rPr>
        <w:t xml:space="preserve">mowy, będzie miał miejsce po zakończeniu przez </w:t>
      </w:r>
      <w:r w:rsidR="00BB0AD7" w:rsidRPr="00116C87">
        <w:rPr>
          <w:rFonts w:ascii="Arial" w:hAnsi="Arial" w:cs="Arial"/>
        </w:rPr>
        <w:t>POD</w:t>
      </w:r>
      <w:r w:rsidRPr="00116C87">
        <w:rPr>
          <w:rFonts w:ascii="Arial" w:hAnsi="Arial" w:cs="Arial"/>
        </w:rPr>
        <w:t xml:space="preserve">WYKONAWCĘ wszelkich robót, wykonaniu wszelkich prób, badań i odbiorów wewnętrznych i zewnętrznych z pozytywnym wynikiem bez zastrzeżeń i usterek oraz skompletowaniu i przedstawieniu </w:t>
      </w:r>
      <w:r w:rsidR="007A1ED2" w:rsidRPr="00116C87">
        <w:rPr>
          <w:rFonts w:ascii="Arial" w:hAnsi="Arial" w:cs="Arial"/>
        </w:rPr>
        <w:t>WYKONAWCY</w:t>
      </w:r>
      <w:r w:rsidRPr="00116C87">
        <w:rPr>
          <w:rFonts w:ascii="Arial" w:hAnsi="Arial" w:cs="Arial"/>
        </w:rPr>
        <w:t xml:space="preserve"> dokumentów pozwalających na ocenę prawidłowości wykonania  robót.</w:t>
      </w:r>
    </w:p>
    <w:p w14:paraId="080F17C5" w14:textId="77777777" w:rsidR="00F05CDB"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 xml:space="preserve">Odbiór końcowy będzie dokonany komisyjnie w obecności m.in. odpowiednio umocowanych przedstawicieli Stron, w terminie do </w:t>
      </w:r>
      <w:r w:rsidR="00762335" w:rsidRPr="00116C87">
        <w:rPr>
          <w:rFonts w:ascii="Arial" w:hAnsi="Arial" w:cs="Arial"/>
        </w:rPr>
        <w:t>7</w:t>
      </w:r>
      <w:r w:rsidR="00F2402C" w:rsidRPr="00116C87">
        <w:rPr>
          <w:rFonts w:ascii="Arial" w:hAnsi="Arial" w:cs="Arial"/>
        </w:rPr>
        <w:t xml:space="preserve"> </w:t>
      </w:r>
      <w:r w:rsidRPr="00116C87">
        <w:rPr>
          <w:rFonts w:ascii="Arial" w:hAnsi="Arial" w:cs="Arial"/>
        </w:rPr>
        <w:t xml:space="preserve">dni roboczych od dnia otrzymania przez </w:t>
      </w:r>
      <w:r w:rsidR="00B80FBB" w:rsidRPr="00116C87">
        <w:rPr>
          <w:rFonts w:ascii="Arial" w:hAnsi="Arial" w:cs="Arial"/>
        </w:rPr>
        <w:t>WYKONAWCĘ</w:t>
      </w:r>
      <w:r w:rsidRPr="00116C87">
        <w:rPr>
          <w:rFonts w:ascii="Arial" w:hAnsi="Arial" w:cs="Arial"/>
        </w:rPr>
        <w:t xml:space="preserve"> zawiadomienia o gotowości </w:t>
      </w:r>
      <w:r w:rsidR="00BB0AD7" w:rsidRPr="00116C87">
        <w:rPr>
          <w:rFonts w:ascii="Arial" w:hAnsi="Arial" w:cs="Arial"/>
        </w:rPr>
        <w:t>POD</w:t>
      </w:r>
      <w:r w:rsidRPr="00116C87">
        <w:rPr>
          <w:rFonts w:ascii="Arial" w:hAnsi="Arial" w:cs="Arial"/>
        </w:rPr>
        <w:t xml:space="preserve">WYKONAWCY do odbioru końcowego. </w:t>
      </w:r>
      <w:r w:rsidR="00471116" w:rsidRPr="00116C87">
        <w:rPr>
          <w:rFonts w:ascii="Arial" w:hAnsi="Arial" w:cs="Arial"/>
        </w:rPr>
        <w:t>Podstawą do</w:t>
      </w:r>
      <w:r w:rsidR="00487656" w:rsidRPr="00116C87">
        <w:rPr>
          <w:rFonts w:ascii="Arial" w:hAnsi="Arial" w:cs="Arial"/>
        </w:rPr>
        <w:t xml:space="preserve"> zakończenia </w:t>
      </w:r>
      <w:r w:rsidR="00F05CDB" w:rsidRPr="00116C87">
        <w:rPr>
          <w:rFonts w:ascii="Arial" w:hAnsi="Arial" w:cs="Arial"/>
        </w:rPr>
        <w:t>prac będzie wystawienie</w:t>
      </w:r>
      <w:r w:rsidR="00471116" w:rsidRPr="00116C87">
        <w:rPr>
          <w:rFonts w:ascii="Arial" w:hAnsi="Arial" w:cs="Arial"/>
        </w:rPr>
        <w:t xml:space="preserve"> </w:t>
      </w:r>
      <w:r w:rsidR="00F05CDB" w:rsidRPr="00116C87">
        <w:rPr>
          <w:rFonts w:ascii="Arial" w:hAnsi="Arial" w:cs="Arial"/>
        </w:rPr>
        <w:t>i podpisanie</w:t>
      </w:r>
      <w:r w:rsidR="00471116" w:rsidRPr="00116C87">
        <w:rPr>
          <w:rFonts w:ascii="Arial" w:hAnsi="Arial" w:cs="Arial"/>
        </w:rPr>
        <w:t xml:space="preserve"> </w:t>
      </w:r>
      <w:r w:rsidR="00487656" w:rsidRPr="00116C87">
        <w:rPr>
          <w:rFonts w:ascii="Arial" w:hAnsi="Arial" w:cs="Arial"/>
        </w:rPr>
        <w:t>Końcowego Protokołu Odbioru Robót.</w:t>
      </w:r>
      <w:r w:rsidR="00F05CDB" w:rsidRPr="00116C87">
        <w:rPr>
          <w:rFonts w:ascii="Arial" w:hAnsi="Arial" w:cs="Arial"/>
        </w:rPr>
        <w:t xml:space="preserve"> </w:t>
      </w:r>
    </w:p>
    <w:p w14:paraId="460FA1FB" w14:textId="77777777" w:rsidR="00D318A1"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 xml:space="preserve">Jeżeli w toku czynności odbioru końcowego </w:t>
      </w:r>
      <w:r w:rsidR="00DF3D60" w:rsidRPr="00116C87">
        <w:rPr>
          <w:rFonts w:ascii="Arial" w:hAnsi="Arial" w:cs="Arial"/>
        </w:rPr>
        <w:t>WYKONAWCA</w:t>
      </w:r>
      <w:r w:rsidRPr="00116C87">
        <w:rPr>
          <w:rFonts w:ascii="Arial" w:hAnsi="Arial" w:cs="Arial"/>
        </w:rPr>
        <w:t xml:space="preserve"> stwierdzi, że przedmiot </w:t>
      </w:r>
      <w:r w:rsidR="00D718EA" w:rsidRPr="00116C87">
        <w:rPr>
          <w:rFonts w:ascii="Arial" w:hAnsi="Arial" w:cs="Arial"/>
        </w:rPr>
        <w:t xml:space="preserve">Umowy </w:t>
      </w:r>
      <w:r w:rsidRPr="00116C87">
        <w:rPr>
          <w:rFonts w:ascii="Arial" w:hAnsi="Arial" w:cs="Arial"/>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sidRPr="00116C87">
        <w:rPr>
          <w:rFonts w:ascii="Arial" w:hAnsi="Arial" w:cs="Arial"/>
        </w:rPr>
        <w:t>WYKONAWCA</w:t>
      </w:r>
      <w:r w:rsidRPr="00116C87">
        <w:rPr>
          <w:rFonts w:ascii="Arial" w:hAnsi="Arial" w:cs="Arial"/>
        </w:rPr>
        <w:t xml:space="preserve"> może odmówić odbioru końcowego. W takim przypadku Strony ustalą nowy termin przygotowania robót do przeprowadzenia ich odbioru końcowego.</w:t>
      </w:r>
    </w:p>
    <w:p w14:paraId="60C5E39D" w14:textId="77777777" w:rsidR="00D318A1"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W razie stwierdzenia w trakcie czynności odbioru końcowego wad Strony ustalają, że:</w:t>
      </w:r>
    </w:p>
    <w:p w14:paraId="22B9D82D" w14:textId="77777777" w:rsidR="00D318A1" w:rsidRPr="00116C87" w:rsidRDefault="006F7F8A" w:rsidP="00116C87">
      <w:pPr>
        <w:pStyle w:val="Zwykytekst"/>
        <w:tabs>
          <w:tab w:val="left" w:pos="284"/>
        </w:tabs>
        <w:spacing w:line="360" w:lineRule="auto"/>
        <w:ind w:left="709" w:right="-1" w:hanging="349"/>
        <w:jc w:val="both"/>
        <w:rPr>
          <w:rFonts w:ascii="Arial" w:hAnsi="Arial" w:cs="Arial"/>
        </w:rPr>
      </w:pPr>
      <w:r w:rsidRPr="00116C87">
        <w:rPr>
          <w:rFonts w:ascii="Arial" w:hAnsi="Arial" w:cs="Arial"/>
        </w:rPr>
        <w:t>a)</w:t>
      </w:r>
      <w:r w:rsidR="00EA677B" w:rsidRPr="00116C87">
        <w:rPr>
          <w:rFonts w:ascii="Arial" w:hAnsi="Arial" w:cs="Arial"/>
        </w:rPr>
        <w:t xml:space="preserve"> </w:t>
      </w:r>
      <w:r w:rsidR="00487656" w:rsidRPr="00116C87">
        <w:rPr>
          <w:rFonts w:ascii="Arial" w:hAnsi="Arial" w:cs="Arial"/>
        </w:rPr>
        <w:t>j</w:t>
      </w:r>
      <w:r w:rsidR="00D318A1" w:rsidRPr="00116C87">
        <w:rPr>
          <w:rFonts w:ascii="Arial" w:hAnsi="Arial" w:cs="Arial"/>
        </w:rPr>
        <w:t xml:space="preserve">eżeli wady lub usterki nadają się do usunięcia, a nie pozwalają na użytkowanie obiektów, </w:t>
      </w:r>
      <w:r w:rsidR="00DF3D60" w:rsidRPr="00116C87">
        <w:rPr>
          <w:rFonts w:ascii="Arial" w:hAnsi="Arial" w:cs="Arial"/>
        </w:rPr>
        <w:t>WYKONAWCA</w:t>
      </w:r>
      <w:r w:rsidR="00D318A1" w:rsidRPr="00116C87">
        <w:rPr>
          <w:rFonts w:ascii="Arial" w:hAnsi="Arial" w:cs="Arial"/>
        </w:rPr>
        <w:t xml:space="preserve"> może odmówić odbioru końcowego do czasu usunięcia wad przez </w:t>
      </w:r>
      <w:r w:rsidR="00BB0AD7" w:rsidRPr="00116C87">
        <w:rPr>
          <w:rFonts w:ascii="Arial" w:hAnsi="Arial" w:cs="Arial"/>
        </w:rPr>
        <w:t>POD</w:t>
      </w:r>
      <w:r w:rsidR="00D318A1" w:rsidRPr="00116C87">
        <w:rPr>
          <w:rFonts w:ascii="Arial" w:hAnsi="Arial" w:cs="Arial"/>
        </w:rPr>
        <w:t>WYKONAWCĘ, termin usunięcia wad zostanie uzgodniony pisemnie przez obie Strony</w:t>
      </w:r>
      <w:r w:rsidR="00EA677B" w:rsidRPr="00116C87">
        <w:rPr>
          <w:rFonts w:ascii="Arial" w:hAnsi="Arial" w:cs="Arial"/>
        </w:rPr>
        <w:t>;</w:t>
      </w:r>
    </w:p>
    <w:p w14:paraId="4EA6FD87" w14:textId="77777777" w:rsidR="006F7F8A" w:rsidRPr="00116C87" w:rsidRDefault="006F7F8A" w:rsidP="00116C87">
      <w:pPr>
        <w:spacing w:line="360" w:lineRule="auto"/>
        <w:ind w:left="709" w:hanging="349"/>
        <w:jc w:val="both"/>
        <w:rPr>
          <w:rFonts w:cs="Arial"/>
          <w:sz w:val="20"/>
        </w:rPr>
      </w:pPr>
      <w:r w:rsidRPr="00116C87">
        <w:rPr>
          <w:rFonts w:cs="Arial"/>
          <w:sz w:val="20"/>
        </w:rPr>
        <w:t xml:space="preserve">b) </w:t>
      </w:r>
      <w:r w:rsidR="00C2787C" w:rsidRPr="00116C87">
        <w:rPr>
          <w:rFonts w:cs="Arial"/>
          <w:sz w:val="20"/>
        </w:rPr>
        <w:t>j</w:t>
      </w:r>
      <w:r w:rsidRPr="00116C87">
        <w:rPr>
          <w:rFonts w:cs="Arial"/>
          <w:sz w:val="20"/>
        </w:rPr>
        <w:t>eżeli wady nie nadają się do usunięcia, WYKONAWCA ma p</w:t>
      </w:r>
      <w:r w:rsidR="009304AE" w:rsidRPr="00116C87">
        <w:rPr>
          <w:rFonts w:cs="Arial"/>
          <w:sz w:val="20"/>
        </w:rPr>
        <w:t xml:space="preserve">rawo dokonać obniżenia wartości </w:t>
      </w:r>
      <w:r w:rsidR="00EF280D" w:rsidRPr="00116C87">
        <w:rPr>
          <w:rFonts w:cs="Arial"/>
          <w:sz w:val="20"/>
        </w:rPr>
        <w:t xml:space="preserve">przedmiotu Umowy </w:t>
      </w:r>
      <w:r w:rsidRPr="00116C87">
        <w:rPr>
          <w:rFonts w:cs="Arial"/>
          <w:sz w:val="20"/>
        </w:rPr>
        <w:t>proporcjonalnie do stopnia zmniejszenia użyteczności</w:t>
      </w:r>
      <w:r w:rsidR="00EF280D" w:rsidRPr="00116C87">
        <w:rPr>
          <w:rFonts w:cs="Arial"/>
          <w:sz w:val="20"/>
        </w:rPr>
        <w:t xml:space="preserve"> wykonanych robót</w:t>
      </w:r>
      <w:r w:rsidRPr="00116C87">
        <w:rPr>
          <w:rFonts w:cs="Arial"/>
          <w:sz w:val="20"/>
        </w:rPr>
        <w:t xml:space="preserve">. </w:t>
      </w:r>
    </w:p>
    <w:p w14:paraId="7759134F" w14:textId="77777777" w:rsidR="00C2787C" w:rsidRPr="00116C87" w:rsidRDefault="00C2787C" w:rsidP="00116C87">
      <w:pPr>
        <w:pStyle w:val="Zwykytekst"/>
        <w:numPr>
          <w:ilvl w:val="0"/>
          <w:numId w:val="17"/>
        </w:numPr>
        <w:spacing w:line="360" w:lineRule="auto"/>
        <w:ind w:left="357" w:hanging="357"/>
        <w:jc w:val="both"/>
        <w:rPr>
          <w:rFonts w:ascii="Arial" w:hAnsi="Arial" w:cs="Arial"/>
        </w:rPr>
      </w:pPr>
      <w:r w:rsidRPr="00116C87">
        <w:rPr>
          <w:rFonts w:ascii="Arial" w:hAnsi="Arial" w:cs="Arial"/>
        </w:rPr>
        <w:lastRenderedPageBreak/>
        <w:t xml:space="preserve">Z czynności odbioru końcowego Przedmiotu Umowy zostanie sporządzony Końcowy Protokół Odbioru Przedmiotu Umowy zawierający ustalenia poczynione w czasie odbioru końcowego. </w:t>
      </w:r>
    </w:p>
    <w:p w14:paraId="2F46B3CA" w14:textId="77777777" w:rsidR="00A267CD" w:rsidRPr="00116C87" w:rsidRDefault="00A267CD" w:rsidP="00116C87">
      <w:pPr>
        <w:tabs>
          <w:tab w:val="left" w:pos="284"/>
          <w:tab w:val="left" w:pos="426"/>
        </w:tabs>
        <w:spacing w:line="360" w:lineRule="auto"/>
        <w:jc w:val="center"/>
        <w:rPr>
          <w:rFonts w:cs="Arial"/>
          <w:b/>
          <w:sz w:val="20"/>
        </w:rPr>
      </w:pPr>
    </w:p>
    <w:p w14:paraId="466C0A0C" w14:textId="77777777" w:rsidR="00A267CD" w:rsidRPr="00116C87" w:rsidRDefault="00A267CD" w:rsidP="00116C87">
      <w:pPr>
        <w:tabs>
          <w:tab w:val="left" w:pos="284"/>
          <w:tab w:val="left" w:pos="426"/>
        </w:tabs>
        <w:spacing w:line="360" w:lineRule="auto"/>
        <w:jc w:val="center"/>
        <w:rPr>
          <w:rFonts w:cs="Arial"/>
          <w:b/>
          <w:sz w:val="20"/>
          <w:u w:val="single"/>
        </w:rPr>
      </w:pPr>
      <w:r w:rsidRPr="00116C87">
        <w:rPr>
          <w:rFonts w:cs="Arial"/>
          <w:b/>
          <w:sz w:val="20"/>
          <w:u w:val="single"/>
        </w:rPr>
        <w:t>ARTYKUŁ 13 - KARY UMOWNE I ODSTĄPIENIE OD UMOWY</w:t>
      </w:r>
    </w:p>
    <w:p w14:paraId="39CA5B02" w14:textId="77777777" w:rsidR="00A267CD" w:rsidRPr="00116C87" w:rsidRDefault="00A267CD" w:rsidP="00116C87">
      <w:pPr>
        <w:tabs>
          <w:tab w:val="left" w:pos="284"/>
          <w:tab w:val="left" w:pos="426"/>
        </w:tabs>
        <w:spacing w:line="360" w:lineRule="auto"/>
        <w:rPr>
          <w:rFonts w:cs="Arial"/>
          <w:b/>
          <w:sz w:val="20"/>
          <w:u w:val="single"/>
        </w:rPr>
      </w:pPr>
    </w:p>
    <w:p w14:paraId="23121DBE" w14:textId="77777777" w:rsidR="00A267CD" w:rsidRPr="00116C87" w:rsidRDefault="00A267CD"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 xml:space="preserve">W przypadku stwierdzenia wad w realizacji </w:t>
      </w:r>
      <w:r w:rsidR="005E7657" w:rsidRPr="00116C87">
        <w:rPr>
          <w:rFonts w:cs="Arial"/>
          <w:sz w:val="20"/>
        </w:rPr>
        <w:t>przedmiotu</w:t>
      </w:r>
      <w:r w:rsidRPr="00116C87">
        <w:rPr>
          <w:rFonts w:cs="Arial"/>
          <w:sz w:val="20"/>
        </w:rPr>
        <w:t xml:space="preserve"> U</w:t>
      </w:r>
      <w:r w:rsidR="005E7657" w:rsidRPr="00116C87">
        <w:rPr>
          <w:rFonts w:cs="Arial"/>
          <w:sz w:val="20"/>
        </w:rPr>
        <w:t>mowy</w:t>
      </w:r>
      <w:r w:rsidRPr="00116C87">
        <w:rPr>
          <w:rFonts w:cs="Arial"/>
          <w:sz w:val="20"/>
        </w:rPr>
        <w:t xml:space="preserve"> </w:t>
      </w:r>
      <w:r w:rsidR="00DF3D60" w:rsidRPr="00116C87">
        <w:rPr>
          <w:rFonts w:cs="Arial"/>
          <w:sz w:val="20"/>
        </w:rPr>
        <w:t>WYKONAWCA</w:t>
      </w:r>
      <w:r w:rsidRPr="00116C87">
        <w:rPr>
          <w:rFonts w:cs="Arial"/>
          <w:sz w:val="20"/>
        </w:rPr>
        <w:t xml:space="preserve"> może żądać</w:t>
      </w:r>
      <w:r w:rsidR="004D23C6" w:rsidRPr="00116C87">
        <w:rPr>
          <w:rFonts w:cs="Arial"/>
          <w:sz w:val="20"/>
        </w:rPr>
        <w:t xml:space="preserve"> od P</w:t>
      </w:r>
      <w:r w:rsidR="005E7657" w:rsidRPr="00116C87">
        <w:rPr>
          <w:rFonts w:cs="Arial"/>
          <w:sz w:val="20"/>
        </w:rPr>
        <w:t>ODWYKONAWCY</w:t>
      </w:r>
      <w:r w:rsidRPr="00116C87">
        <w:rPr>
          <w:rFonts w:cs="Arial"/>
          <w:sz w:val="20"/>
        </w:rPr>
        <w:t>:</w:t>
      </w:r>
    </w:p>
    <w:p w14:paraId="090BB67A" w14:textId="77777777" w:rsidR="00A267CD" w:rsidRPr="00116C87" w:rsidRDefault="00A267CD" w:rsidP="00116C87">
      <w:pPr>
        <w:pStyle w:val="Tekstpodstawowy2"/>
        <w:numPr>
          <w:ilvl w:val="1"/>
          <w:numId w:val="15"/>
        </w:numPr>
        <w:spacing w:after="0" w:line="360" w:lineRule="auto"/>
        <w:ind w:left="709" w:hanging="425"/>
        <w:jc w:val="both"/>
        <w:rPr>
          <w:rFonts w:cs="Arial"/>
          <w:sz w:val="20"/>
        </w:rPr>
      </w:pPr>
      <w:r w:rsidRPr="00116C87">
        <w:rPr>
          <w:rFonts w:cs="Arial"/>
          <w:sz w:val="20"/>
        </w:rPr>
        <w:t xml:space="preserve">usunięcia wad w terminie do </w:t>
      </w:r>
      <w:r w:rsidR="008D4D7A" w:rsidRPr="00116C87">
        <w:rPr>
          <w:rFonts w:cs="Arial"/>
          <w:sz w:val="20"/>
          <w:lang w:val="pl-PL"/>
        </w:rPr>
        <w:t>5</w:t>
      </w:r>
      <w:r w:rsidRPr="00116C87">
        <w:rPr>
          <w:rFonts w:cs="Arial"/>
          <w:sz w:val="20"/>
        </w:rPr>
        <w:t xml:space="preserve"> dni roboczych </w:t>
      </w:r>
      <w:bookmarkStart w:id="0" w:name="_Hlk121996315"/>
      <w:r w:rsidRPr="00116C87">
        <w:rPr>
          <w:rFonts w:cs="Arial"/>
          <w:sz w:val="20"/>
        </w:rPr>
        <w:t xml:space="preserve">od </w:t>
      </w:r>
      <w:r w:rsidR="004D23C6" w:rsidRPr="00116C87">
        <w:rPr>
          <w:rFonts w:cs="Arial"/>
          <w:sz w:val="20"/>
        </w:rPr>
        <w:t xml:space="preserve">chwili </w:t>
      </w:r>
      <w:r w:rsidRPr="00116C87">
        <w:rPr>
          <w:rFonts w:cs="Arial"/>
          <w:sz w:val="20"/>
        </w:rPr>
        <w:t xml:space="preserve">wezwania </w:t>
      </w:r>
      <w:r w:rsidR="004D23C6" w:rsidRPr="00116C87">
        <w:rPr>
          <w:rFonts w:cs="Arial"/>
          <w:sz w:val="20"/>
        </w:rPr>
        <w:t xml:space="preserve">PODWYKONAWCY </w:t>
      </w:r>
      <w:r w:rsidRPr="00116C87">
        <w:rPr>
          <w:rFonts w:cs="Arial"/>
          <w:sz w:val="20"/>
        </w:rPr>
        <w:t>do ich usunięcia. W przypadku braku możliwości usunięcia wad z przyczyn niezależnych od</w:t>
      </w:r>
      <w:r w:rsidR="006A6ACF" w:rsidRPr="00116C87">
        <w:rPr>
          <w:rFonts w:cs="Arial"/>
          <w:sz w:val="20"/>
        </w:rPr>
        <w:t xml:space="preserve"> </w:t>
      </w:r>
      <w:r w:rsidR="00736F29" w:rsidRPr="00116C87">
        <w:rPr>
          <w:rFonts w:cs="Arial"/>
          <w:sz w:val="20"/>
        </w:rPr>
        <w:t>POD</w:t>
      </w:r>
      <w:r w:rsidRPr="00116C87">
        <w:rPr>
          <w:rFonts w:cs="Arial"/>
          <w:sz w:val="20"/>
        </w:rPr>
        <w:t>WYKONAWCY w wyżej wymienionym terminie Strony uzgodnią na piśmie dodatkowy termin usunięcia</w:t>
      </w:r>
      <w:r w:rsidR="00382DCC" w:rsidRPr="00116C87">
        <w:rPr>
          <w:rFonts w:cs="Arial"/>
          <w:sz w:val="20"/>
          <w:lang w:val="pl-PL"/>
        </w:rPr>
        <w:t>,</w:t>
      </w:r>
      <w:r w:rsidRPr="00116C87">
        <w:rPr>
          <w:rFonts w:cs="Arial"/>
          <w:sz w:val="20"/>
        </w:rPr>
        <w:t xml:space="preserve">  </w:t>
      </w:r>
    </w:p>
    <w:bookmarkEnd w:id="0"/>
    <w:p w14:paraId="21641F7E" w14:textId="77777777" w:rsidR="00A267CD" w:rsidRPr="00116C87" w:rsidRDefault="00382DCC" w:rsidP="00116C87">
      <w:pPr>
        <w:pStyle w:val="Tekstpodstawowy2"/>
        <w:numPr>
          <w:ilvl w:val="1"/>
          <w:numId w:val="15"/>
        </w:numPr>
        <w:spacing w:after="0" w:line="360" w:lineRule="auto"/>
        <w:jc w:val="both"/>
        <w:rPr>
          <w:rFonts w:cs="Arial"/>
          <w:sz w:val="20"/>
        </w:rPr>
      </w:pPr>
      <w:r w:rsidRPr="00116C87">
        <w:rPr>
          <w:rFonts w:cs="Arial"/>
          <w:sz w:val="20"/>
          <w:lang w:val="pl-PL"/>
        </w:rPr>
        <w:t>w</w:t>
      </w:r>
      <w:r w:rsidR="00A267CD" w:rsidRPr="00116C87">
        <w:rPr>
          <w:rFonts w:cs="Arial"/>
          <w:sz w:val="20"/>
        </w:rPr>
        <w:t xml:space="preserve"> przypadku braku usunięcia wad przez </w:t>
      </w:r>
      <w:r w:rsidR="00736F29" w:rsidRPr="00116C87">
        <w:rPr>
          <w:rFonts w:cs="Arial"/>
          <w:sz w:val="20"/>
        </w:rPr>
        <w:t>POD</w:t>
      </w:r>
      <w:r w:rsidR="00A267CD" w:rsidRPr="00116C87">
        <w:rPr>
          <w:rFonts w:cs="Arial"/>
          <w:sz w:val="20"/>
        </w:rPr>
        <w:t xml:space="preserve">WYKONAWCĘ, zgodnie z pkt 1.1. powyżej,  </w:t>
      </w:r>
      <w:r w:rsidR="00DF3D60" w:rsidRPr="00116C87">
        <w:rPr>
          <w:rFonts w:cs="Arial"/>
          <w:sz w:val="20"/>
        </w:rPr>
        <w:t>WYKONAWCA</w:t>
      </w:r>
      <w:r w:rsidR="00A267CD" w:rsidRPr="00116C87">
        <w:rPr>
          <w:rFonts w:cs="Arial"/>
          <w:sz w:val="20"/>
        </w:rPr>
        <w:t xml:space="preserve"> ma prawo</w:t>
      </w:r>
      <w:r w:rsidR="00E038AD" w:rsidRPr="00116C87">
        <w:rPr>
          <w:rFonts w:cs="Arial"/>
          <w:sz w:val="20"/>
        </w:rPr>
        <w:t>, w zamian</w:t>
      </w:r>
      <w:r w:rsidR="00EF280D" w:rsidRPr="00116C87">
        <w:rPr>
          <w:rFonts w:cs="Arial"/>
          <w:sz w:val="20"/>
          <w:lang w:val="pl-PL"/>
        </w:rPr>
        <w:t xml:space="preserve"> ponownego</w:t>
      </w:r>
      <w:r w:rsidR="00E038AD" w:rsidRPr="00116C87">
        <w:rPr>
          <w:rFonts w:cs="Arial"/>
          <w:sz w:val="20"/>
        </w:rPr>
        <w:t xml:space="preserve"> żądania usunięcia wad, do</w:t>
      </w:r>
      <w:r w:rsidR="00A267CD" w:rsidRPr="00116C87">
        <w:rPr>
          <w:rFonts w:cs="Arial"/>
          <w:sz w:val="20"/>
        </w:rPr>
        <w:t xml:space="preserve"> obniżenia wynagrodzenia, określonego w </w:t>
      </w:r>
      <w:r w:rsidR="00BE05A2" w:rsidRPr="00116C87">
        <w:rPr>
          <w:rFonts w:cs="Arial"/>
          <w:sz w:val="20"/>
        </w:rPr>
        <w:t>Art.</w:t>
      </w:r>
      <w:r w:rsidR="00736F29" w:rsidRPr="00116C87">
        <w:rPr>
          <w:rFonts w:cs="Arial"/>
          <w:sz w:val="20"/>
        </w:rPr>
        <w:t xml:space="preserve"> 5 ust. 1 Umowy</w:t>
      </w:r>
      <w:r w:rsidR="00A267CD" w:rsidRPr="00116C87">
        <w:rPr>
          <w:rFonts w:cs="Arial"/>
          <w:sz w:val="20"/>
        </w:rPr>
        <w:t xml:space="preserve">, proporcjonalnie do wartości prac, które są niezbędne do usunięcia wad. Wartość prac będzie określana na podstawie przygotowanych przez </w:t>
      </w:r>
      <w:r w:rsidR="00736F29" w:rsidRPr="00116C87">
        <w:rPr>
          <w:rFonts w:cs="Arial"/>
          <w:sz w:val="20"/>
        </w:rPr>
        <w:t>POD</w:t>
      </w:r>
      <w:r w:rsidR="00A267CD" w:rsidRPr="00116C87">
        <w:rPr>
          <w:rFonts w:cs="Arial"/>
          <w:sz w:val="20"/>
        </w:rPr>
        <w:t>WYKONAWCĘ i zweryfikowanych przez</w:t>
      </w:r>
      <w:r w:rsidR="00B80FBB" w:rsidRPr="00116C87">
        <w:rPr>
          <w:rFonts w:cs="Arial"/>
          <w:sz w:val="20"/>
        </w:rPr>
        <w:t xml:space="preserve"> WYKONAWCĘ</w:t>
      </w:r>
      <w:r w:rsidR="00A267CD" w:rsidRPr="00116C87">
        <w:rPr>
          <w:rFonts w:cs="Arial"/>
          <w:sz w:val="20"/>
        </w:rPr>
        <w:t xml:space="preserve"> </w:t>
      </w:r>
      <w:r w:rsidR="008D4D7A" w:rsidRPr="00116C87">
        <w:rPr>
          <w:rFonts w:cs="Arial"/>
          <w:sz w:val="20"/>
          <w:lang w:val="pl-PL"/>
        </w:rPr>
        <w:t>kalkulacji</w:t>
      </w:r>
      <w:r w:rsidR="00A267CD" w:rsidRPr="00116C87">
        <w:rPr>
          <w:rFonts w:cs="Arial"/>
          <w:sz w:val="20"/>
        </w:rPr>
        <w:t xml:space="preserve"> </w:t>
      </w:r>
      <w:r w:rsidR="00736F29" w:rsidRPr="00116C87">
        <w:rPr>
          <w:rFonts w:cs="Arial"/>
          <w:sz w:val="20"/>
        </w:rPr>
        <w:t>POD</w:t>
      </w:r>
      <w:r w:rsidR="00A267CD" w:rsidRPr="00116C87">
        <w:rPr>
          <w:rFonts w:cs="Arial"/>
          <w:sz w:val="20"/>
        </w:rPr>
        <w:t xml:space="preserve">WYKONAWCA zobowiązany jest do uwzględnienia uwag </w:t>
      </w:r>
      <w:r w:rsidR="00B80FBB" w:rsidRPr="00116C87">
        <w:rPr>
          <w:rFonts w:cs="Arial"/>
          <w:sz w:val="20"/>
        </w:rPr>
        <w:t>WYKONAWCY</w:t>
      </w:r>
      <w:r w:rsidR="00A267CD" w:rsidRPr="00116C87">
        <w:rPr>
          <w:rFonts w:cs="Arial"/>
          <w:sz w:val="20"/>
        </w:rPr>
        <w:t xml:space="preserve"> zgłoszonych w ramach weryfikacji</w:t>
      </w:r>
      <w:r w:rsidR="004729F5" w:rsidRPr="00116C87">
        <w:rPr>
          <w:rFonts w:cs="Arial"/>
          <w:sz w:val="20"/>
          <w:lang w:val="pl-PL"/>
        </w:rPr>
        <w:t>.</w:t>
      </w:r>
      <w:r w:rsidR="00A267CD" w:rsidRPr="00116C87">
        <w:rPr>
          <w:rFonts w:cs="Arial"/>
          <w:sz w:val="20"/>
        </w:rPr>
        <w:t xml:space="preserve"> </w:t>
      </w:r>
    </w:p>
    <w:p w14:paraId="1918EEF5" w14:textId="77777777" w:rsidR="009F549B" w:rsidRPr="00116C87" w:rsidRDefault="0080284B"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lang w:val="pl-PL"/>
        </w:rPr>
        <w:t xml:space="preserve">Z tytułu niewykonania lub nienależytego wykonania </w:t>
      </w:r>
      <w:r w:rsidR="004729F5" w:rsidRPr="00116C87">
        <w:rPr>
          <w:rFonts w:cs="Arial"/>
          <w:sz w:val="20"/>
          <w:lang w:val="pl-PL"/>
        </w:rPr>
        <w:t>p</w:t>
      </w:r>
      <w:r w:rsidRPr="00116C87">
        <w:rPr>
          <w:rFonts w:cs="Arial"/>
          <w:sz w:val="20"/>
          <w:lang w:val="pl-PL"/>
        </w:rPr>
        <w:t xml:space="preserve">rzedmiotu Umowy WYKONAWCA może żądać od PODWYKONAWCY zapłaty kary umownej w wysokości 20% Wynagrodzenia   określonego w art. 5 ust 1 Umowy. </w:t>
      </w:r>
    </w:p>
    <w:p w14:paraId="6C93D9BC" w14:textId="77777777" w:rsidR="00A267CD" w:rsidRPr="00116C87" w:rsidRDefault="004729F5"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lang w:val="pl-PL"/>
        </w:rPr>
        <w:t xml:space="preserve">WYKONAWCA </w:t>
      </w:r>
      <w:r w:rsidR="0080284B" w:rsidRPr="00116C87">
        <w:rPr>
          <w:rFonts w:cs="Arial"/>
          <w:sz w:val="20"/>
          <w:lang w:val="pl-PL"/>
        </w:rPr>
        <w:t>może żądać kar umownych za:</w:t>
      </w:r>
    </w:p>
    <w:p w14:paraId="7F14EBFE" w14:textId="77777777" w:rsidR="00A267CD" w:rsidRPr="00116C87" w:rsidRDefault="00A267CD" w:rsidP="00116C87">
      <w:pPr>
        <w:numPr>
          <w:ilvl w:val="1"/>
          <w:numId w:val="15"/>
        </w:numPr>
        <w:spacing w:line="360" w:lineRule="auto"/>
        <w:ind w:left="709" w:hanging="425"/>
        <w:jc w:val="both"/>
        <w:rPr>
          <w:rFonts w:cs="Arial"/>
          <w:sz w:val="20"/>
        </w:rPr>
      </w:pPr>
      <w:r w:rsidRPr="00116C87">
        <w:rPr>
          <w:rFonts w:cs="Arial"/>
          <w:sz w:val="20"/>
        </w:rPr>
        <w:t xml:space="preserve">opóźnienie w wykonaniu prac stanowiących </w:t>
      </w:r>
      <w:r w:rsidR="00D718EA" w:rsidRPr="00116C87">
        <w:rPr>
          <w:rFonts w:cs="Arial"/>
          <w:sz w:val="20"/>
        </w:rPr>
        <w:t>przedmiot</w:t>
      </w:r>
      <w:r w:rsidRPr="00116C87">
        <w:rPr>
          <w:rFonts w:cs="Arial"/>
          <w:sz w:val="20"/>
        </w:rPr>
        <w:t xml:space="preserve"> U</w:t>
      </w:r>
      <w:r w:rsidR="00D718EA" w:rsidRPr="00116C87">
        <w:rPr>
          <w:rFonts w:cs="Arial"/>
          <w:sz w:val="20"/>
        </w:rPr>
        <w:t>mowy</w:t>
      </w:r>
      <w:r w:rsidRPr="00116C87">
        <w:rPr>
          <w:rFonts w:cs="Arial"/>
          <w:sz w:val="20"/>
        </w:rPr>
        <w:t xml:space="preserve">, z przyczyn leżących po stronie </w:t>
      </w:r>
      <w:r w:rsidR="00736F29" w:rsidRPr="00116C87">
        <w:rPr>
          <w:rFonts w:cs="Arial"/>
          <w:sz w:val="20"/>
        </w:rPr>
        <w:t>POD</w:t>
      </w:r>
      <w:r w:rsidRPr="00116C87">
        <w:rPr>
          <w:rFonts w:cs="Arial"/>
          <w:sz w:val="20"/>
        </w:rPr>
        <w:t xml:space="preserve">WYKONAWCY - w wysokości </w:t>
      </w:r>
      <w:r w:rsidR="009F549B" w:rsidRPr="00116C87">
        <w:rPr>
          <w:rFonts w:cs="Arial"/>
          <w:sz w:val="20"/>
        </w:rPr>
        <w:t>3</w:t>
      </w:r>
      <w:r w:rsidRPr="00116C87">
        <w:rPr>
          <w:rFonts w:cs="Arial"/>
          <w:sz w:val="20"/>
        </w:rPr>
        <w:t xml:space="preserve">% wartości wynagrodzenia netto określonego w </w:t>
      </w:r>
      <w:r w:rsidR="00D718EA" w:rsidRPr="00116C87">
        <w:rPr>
          <w:rFonts w:cs="Arial"/>
          <w:sz w:val="20"/>
        </w:rPr>
        <w:t>art</w:t>
      </w:r>
      <w:r w:rsidR="004D23C6" w:rsidRPr="00116C87">
        <w:rPr>
          <w:rFonts w:cs="Arial"/>
          <w:sz w:val="20"/>
        </w:rPr>
        <w:t xml:space="preserve">. </w:t>
      </w:r>
      <w:r w:rsidR="00736F29" w:rsidRPr="00116C87">
        <w:rPr>
          <w:rFonts w:cs="Arial"/>
          <w:sz w:val="20"/>
        </w:rPr>
        <w:t xml:space="preserve">5 ust. 1 Umowy </w:t>
      </w:r>
      <w:r w:rsidRPr="00116C87">
        <w:rPr>
          <w:rFonts w:cs="Arial"/>
          <w:sz w:val="20"/>
        </w:rPr>
        <w:t xml:space="preserve">za  każdy  dzień  opóźnienia,  w stosunku  do  terminu zakończenia robót wskazanego w </w:t>
      </w:r>
      <w:r w:rsidR="00D718EA" w:rsidRPr="00116C87">
        <w:rPr>
          <w:rFonts w:cs="Arial"/>
          <w:sz w:val="20"/>
        </w:rPr>
        <w:t>art</w:t>
      </w:r>
      <w:r w:rsidR="004D23C6" w:rsidRPr="00116C87">
        <w:rPr>
          <w:rFonts w:cs="Arial"/>
          <w:sz w:val="20"/>
        </w:rPr>
        <w:t xml:space="preserve">. </w:t>
      </w:r>
      <w:r w:rsidR="00736F29" w:rsidRPr="00116C87">
        <w:rPr>
          <w:rFonts w:cs="Arial"/>
          <w:sz w:val="20"/>
        </w:rPr>
        <w:t>3 ust. 1 Umowy</w:t>
      </w:r>
      <w:r w:rsidRPr="00116C87">
        <w:rPr>
          <w:rFonts w:cs="Arial"/>
          <w:sz w:val="20"/>
        </w:rPr>
        <w:t xml:space="preserve">; </w:t>
      </w:r>
    </w:p>
    <w:p w14:paraId="60AE6249" w14:textId="77777777" w:rsidR="00A267CD" w:rsidRPr="00116C87" w:rsidRDefault="00A267CD" w:rsidP="00116C87">
      <w:pPr>
        <w:numPr>
          <w:ilvl w:val="1"/>
          <w:numId w:val="15"/>
        </w:numPr>
        <w:spacing w:line="360" w:lineRule="auto"/>
        <w:ind w:left="709" w:hanging="425"/>
        <w:jc w:val="both"/>
        <w:rPr>
          <w:rFonts w:cs="Arial"/>
          <w:sz w:val="20"/>
        </w:rPr>
      </w:pPr>
      <w:r w:rsidRPr="00116C87">
        <w:rPr>
          <w:rFonts w:cs="Arial"/>
          <w:sz w:val="20"/>
        </w:rPr>
        <w:t xml:space="preserve">w  przypadku  opóźnienia  w usunięciu  przez  </w:t>
      </w:r>
      <w:r w:rsidR="00736F29" w:rsidRPr="00116C87">
        <w:rPr>
          <w:rFonts w:cs="Arial"/>
          <w:sz w:val="20"/>
        </w:rPr>
        <w:t>POD</w:t>
      </w:r>
      <w:r w:rsidRPr="00116C87">
        <w:rPr>
          <w:rFonts w:cs="Arial"/>
          <w:sz w:val="20"/>
        </w:rPr>
        <w:t xml:space="preserve">WYKONAWCĘ  wad  stwierdzonych  przy  odbiorze  lub w okresie  trwania  gwarancji  –  w wysokości  </w:t>
      </w:r>
      <w:r w:rsidR="009F549B" w:rsidRPr="00116C87">
        <w:rPr>
          <w:rFonts w:cs="Arial"/>
          <w:sz w:val="20"/>
        </w:rPr>
        <w:t>3</w:t>
      </w:r>
      <w:r w:rsidRPr="00116C87">
        <w:rPr>
          <w:rFonts w:cs="Arial"/>
          <w:sz w:val="20"/>
        </w:rPr>
        <w:t xml:space="preserve">%  wartości  wynagrodzenia  netto określonego w </w:t>
      </w:r>
      <w:r w:rsidR="00D718EA" w:rsidRPr="00116C87">
        <w:rPr>
          <w:rFonts w:cs="Arial"/>
          <w:sz w:val="20"/>
        </w:rPr>
        <w:t>art.</w:t>
      </w:r>
      <w:r w:rsidR="00736F29" w:rsidRPr="00116C87">
        <w:rPr>
          <w:rFonts w:cs="Arial"/>
          <w:sz w:val="20"/>
        </w:rPr>
        <w:t xml:space="preserve"> 5 ust. 1 Umowy </w:t>
      </w:r>
      <w:r w:rsidR="00D718EA" w:rsidRPr="00116C87">
        <w:rPr>
          <w:rFonts w:cs="Arial"/>
          <w:sz w:val="20"/>
        </w:rPr>
        <w:t xml:space="preserve">za </w:t>
      </w:r>
      <w:r w:rsidRPr="00116C87">
        <w:rPr>
          <w:rFonts w:cs="Arial"/>
          <w:sz w:val="20"/>
        </w:rPr>
        <w:t>każdy dzień opóźnienia, liczony od dnia wyznaczonego na usunięcie wad. W przypadku gdy opóźnienie</w:t>
      </w:r>
      <w:r w:rsidR="00D66347" w:rsidRPr="00116C87">
        <w:rPr>
          <w:rFonts w:cs="Arial"/>
          <w:sz w:val="20"/>
        </w:rPr>
        <w:t xml:space="preserve"> </w:t>
      </w:r>
      <w:r w:rsidRPr="00116C87">
        <w:rPr>
          <w:rFonts w:cs="Arial"/>
          <w:sz w:val="20"/>
        </w:rPr>
        <w:t>przekroczy 7 dni roboczych</w:t>
      </w:r>
      <w:r w:rsidR="00B52AB7" w:rsidRPr="00116C87">
        <w:rPr>
          <w:rFonts w:cs="Arial"/>
          <w:sz w:val="20"/>
        </w:rPr>
        <w:t>,</w:t>
      </w:r>
      <w:r w:rsidRPr="00116C87">
        <w:rPr>
          <w:rFonts w:cs="Arial"/>
          <w:sz w:val="20"/>
        </w:rPr>
        <w:t xml:space="preserve"> </w:t>
      </w:r>
      <w:r w:rsidR="00DF3D60" w:rsidRPr="00116C87">
        <w:rPr>
          <w:rFonts w:cs="Arial"/>
          <w:sz w:val="20"/>
        </w:rPr>
        <w:t>WYKONAWCA</w:t>
      </w:r>
      <w:r w:rsidRPr="00116C87">
        <w:rPr>
          <w:rFonts w:cs="Arial"/>
          <w:sz w:val="20"/>
        </w:rPr>
        <w:t xml:space="preserve"> ma prawo stwierdzenia, że wady nie zostały usunięte i obniżenia wysokości wynagrodzenia zgodnie z ust</w:t>
      </w:r>
      <w:r w:rsidR="00D718EA" w:rsidRPr="00116C87">
        <w:rPr>
          <w:rFonts w:cs="Arial"/>
          <w:sz w:val="20"/>
        </w:rPr>
        <w:t>.</w:t>
      </w:r>
      <w:r w:rsidRPr="00116C87">
        <w:rPr>
          <w:rFonts w:cs="Arial"/>
          <w:sz w:val="20"/>
        </w:rPr>
        <w:t xml:space="preserve"> 1 pkt 1.2 niniejszego </w:t>
      </w:r>
      <w:r w:rsidR="00D718EA" w:rsidRPr="00116C87">
        <w:rPr>
          <w:rFonts w:cs="Arial"/>
          <w:sz w:val="20"/>
        </w:rPr>
        <w:t>art.</w:t>
      </w:r>
      <w:r w:rsidR="00AB552A" w:rsidRPr="00116C87">
        <w:rPr>
          <w:rFonts w:cs="Arial"/>
          <w:sz w:val="20"/>
        </w:rPr>
        <w:t>, w zamian żądania usunięcia wad</w:t>
      </w:r>
      <w:r w:rsidR="004A1ED6" w:rsidRPr="00116C87">
        <w:rPr>
          <w:rFonts w:cs="Arial"/>
          <w:sz w:val="20"/>
        </w:rPr>
        <w:t>;</w:t>
      </w:r>
    </w:p>
    <w:p w14:paraId="1CFD83D5" w14:textId="77777777" w:rsidR="00A267CD" w:rsidRPr="00116C87" w:rsidRDefault="004A1ED6" w:rsidP="00116C87">
      <w:pPr>
        <w:spacing w:line="360" w:lineRule="auto"/>
        <w:ind w:left="709" w:hanging="425"/>
        <w:jc w:val="both"/>
        <w:rPr>
          <w:rFonts w:cs="Arial"/>
          <w:sz w:val="20"/>
        </w:rPr>
      </w:pPr>
      <w:r w:rsidRPr="00116C87">
        <w:rPr>
          <w:rFonts w:cs="Arial"/>
          <w:sz w:val="20"/>
        </w:rPr>
        <w:t xml:space="preserve">2.3 </w:t>
      </w:r>
      <w:r w:rsidR="00A267CD" w:rsidRPr="00116C87">
        <w:rPr>
          <w:rFonts w:cs="Arial"/>
          <w:sz w:val="20"/>
        </w:rPr>
        <w:t xml:space="preserve">odstąpienie od </w:t>
      </w:r>
      <w:r w:rsidR="00736F29" w:rsidRPr="00116C87">
        <w:rPr>
          <w:rFonts w:cs="Arial"/>
          <w:sz w:val="20"/>
        </w:rPr>
        <w:t xml:space="preserve">Umowy </w:t>
      </w:r>
      <w:r w:rsidR="0005234F" w:rsidRPr="00116C87">
        <w:rPr>
          <w:rFonts w:cs="Arial"/>
          <w:sz w:val="20"/>
        </w:rPr>
        <w:t xml:space="preserve">przez WYKONAWCĘ </w:t>
      </w:r>
      <w:r w:rsidR="002B5C76" w:rsidRPr="00116C87">
        <w:rPr>
          <w:rFonts w:cs="Arial"/>
          <w:sz w:val="20"/>
        </w:rPr>
        <w:t xml:space="preserve">lub </w:t>
      </w:r>
      <w:r w:rsidR="00A267CD" w:rsidRPr="00116C87">
        <w:rPr>
          <w:rFonts w:cs="Arial"/>
          <w:sz w:val="20"/>
        </w:rPr>
        <w:t xml:space="preserve">przez </w:t>
      </w:r>
      <w:r w:rsidR="00736F29" w:rsidRPr="00116C87">
        <w:rPr>
          <w:rFonts w:cs="Arial"/>
          <w:sz w:val="20"/>
        </w:rPr>
        <w:t>POD</w:t>
      </w:r>
      <w:r w:rsidR="00A267CD" w:rsidRPr="00116C87">
        <w:rPr>
          <w:rFonts w:cs="Arial"/>
          <w:sz w:val="20"/>
        </w:rPr>
        <w:t xml:space="preserve">WYKONAWCĘ z przyczyn, za które ponosi odpowiedzialność </w:t>
      </w:r>
      <w:r w:rsidR="0005234F" w:rsidRPr="00116C87">
        <w:rPr>
          <w:rFonts w:cs="Arial"/>
          <w:sz w:val="20"/>
        </w:rPr>
        <w:t xml:space="preserve">PODWYKONAWCA </w:t>
      </w:r>
      <w:r w:rsidR="00A267CD" w:rsidRPr="00116C87">
        <w:rPr>
          <w:rFonts w:cs="Arial"/>
          <w:sz w:val="20"/>
        </w:rPr>
        <w:t xml:space="preserve">- w wysokości </w:t>
      </w:r>
      <w:r w:rsidR="00736F29" w:rsidRPr="00116C87">
        <w:rPr>
          <w:rFonts w:cs="Arial"/>
          <w:sz w:val="20"/>
        </w:rPr>
        <w:t>2</w:t>
      </w:r>
      <w:r w:rsidR="00A267CD" w:rsidRPr="00116C87">
        <w:rPr>
          <w:rFonts w:cs="Arial"/>
          <w:sz w:val="20"/>
        </w:rPr>
        <w:t xml:space="preserve">0% wynagrodzenia umownego netto określonego w </w:t>
      </w:r>
      <w:r w:rsidR="005E7657" w:rsidRPr="00116C87">
        <w:rPr>
          <w:rFonts w:cs="Arial"/>
          <w:sz w:val="20"/>
        </w:rPr>
        <w:t>art</w:t>
      </w:r>
      <w:r w:rsidR="004D23C6" w:rsidRPr="00116C87">
        <w:rPr>
          <w:rFonts w:cs="Arial"/>
          <w:sz w:val="20"/>
        </w:rPr>
        <w:t xml:space="preserve">. </w:t>
      </w:r>
      <w:r w:rsidR="00736F29" w:rsidRPr="00116C87">
        <w:rPr>
          <w:rFonts w:cs="Arial"/>
          <w:sz w:val="20"/>
        </w:rPr>
        <w:t>5 ust. 1 Umowy</w:t>
      </w:r>
      <w:r w:rsidR="00A267CD" w:rsidRPr="00116C87">
        <w:rPr>
          <w:rFonts w:cs="Arial"/>
          <w:sz w:val="20"/>
        </w:rPr>
        <w:t>.</w:t>
      </w:r>
      <w:r w:rsidR="00431F43" w:rsidRPr="00116C87">
        <w:rPr>
          <w:rFonts w:cs="Arial"/>
          <w:sz w:val="20"/>
        </w:rPr>
        <w:t xml:space="preserve"> Prawo odstąpienia może być wykonane do </w:t>
      </w:r>
      <w:r w:rsidR="000E0281" w:rsidRPr="00116C87">
        <w:rPr>
          <w:rFonts w:cs="Arial"/>
          <w:sz w:val="20"/>
        </w:rPr>
        <w:t>dnia zakończenia gwarancji.</w:t>
      </w:r>
    </w:p>
    <w:p w14:paraId="44B738C7" w14:textId="77777777" w:rsidR="00A267CD" w:rsidRPr="00116C87" w:rsidRDefault="00736F29"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POD</w:t>
      </w:r>
      <w:r w:rsidR="00A267CD" w:rsidRPr="00116C87">
        <w:rPr>
          <w:rFonts w:cs="Arial"/>
          <w:sz w:val="20"/>
        </w:rPr>
        <w:t xml:space="preserve">WYKONAWCA wyraża ponadto zgodę na dokonanie przez </w:t>
      </w:r>
      <w:r w:rsidR="00B80FBB" w:rsidRPr="00116C87">
        <w:rPr>
          <w:rFonts w:cs="Arial"/>
          <w:sz w:val="20"/>
        </w:rPr>
        <w:t xml:space="preserve">WYKONAWCĘ </w:t>
      </w:r>
      <w:r w:rsidR="00A267CD" w:rsidRPr="00116C87">
        <w:rPr>
          <w:rFonts w:cs="Arial"/>
          <w:sz w:val="20"/>
        </w:rPr>
        <w:t xml:space="preserve"> potrącenia kwoty kar umownych z płatności wynikającej z faktur.</w:t>
      </w:r>
    </w:p>
    <w:p w14:paraId="4409FF30" w14:textId="77777777" w:rsidR="00A267CD" w:rsidRPr="00116C87" w:rsidRDefault="00EF280D"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lang w:val="pl-PL"/>
        </w:rPr>
        <w:t>WYKONAWCA może dochodzić</w:t>
      </w:r>
      <w:r w:rsidR="00A267CD" w:rsidRPr="00116C87">
        <w:rPr>
          <w:rFonts w:cs="Arial"/>
          <w:sz w:val="20"/>
        </w:rPr>
        <w:t xml:space="preserve"> odszkodowania przewyższającego wysokość kar umownych na zasadach ogólnych do pełnej wysokości  szkody. </w:t>
      </w:r>
    </w:p>
    <w:p w14:paraId="4E8FA68F" w14:textId="77777777" w:rsidR="00A267CD" w:rsidRPr="00116C87" w:rsidRDefault="00DF3D60"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lastRenderedPageBreak/>
        <w:t>WYKONAWCA</w:t>
      </w:r>
      <w:r w:rsidR="00A267CD" w:rsidRPr="00116C87">
        <w:rPr>
          <w:rFonts w:cs="Arial"/>
          <w:sz w:val="20"/>
        </w:rPr>
        <w:t xml:space="preserve"> zastrzega sobie także prawo do odstąpienia od U</w:t>
      </w:r>
      <w:r w:rsidR="005C31B1" w:rsidRPr="00116C87">
        <w:rPr>
          <w:rFonts w:cs="Arial"/>
          <w:sz w:val="20"/>
        </w:rPr>
        <w:t>mowy</w:t>
      </w:r>
      <w:r w:rsidR="00A267CD" w:rsidRPr="00116C87">
        <w:rPr>
          <w:rFonts w:cs="Arial"/>
          <w:sz w:val="20"/>
        </w:rPr>
        <w:t xml:space="preserve"> z winy </w:t>
      </w:r>
      <w:r w:rsidR="00736F29" w:rsidRPr="00116C87">
        <w:rPr>
          <w:rFonts w:cs="Arial"/>
          <w:sz w:val="20"/>
        </w:rPr>
        <w:t>POD</w:t>
      </w:r>
      <w:r w:rsidR="00A267CD" w:rsidRPr="00116C87">
        <w:rPr>
          <w:rFonts w:cs="Arial"/>
          <w:sz w:val="20"/>
        </w:rPr>
        <w:t>WYKONAWCY w przypadkach:</w:t>
      </w:r>
    </w:p>
    <w:p w14:paraId="77F598C8"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 xml:space="preserve">nienależytego wykonania zobowiązań umownych, po uprzednim wezwaniu </w:t>
      </w:r>
      <w:r w:rsidR="00736F29" w:rsidRPr="00116C87">
        <w:rPr>
          <w:rFonts w:cs="Arial"/>
          <w:sz w:val="20"/>
        </w:rPr>
        <w:t>POD</w:t>
      </w:r>
      <w:r w:rsidRPr="00116C87">
        <w:rPr>
          <w:rFonts w:cs="Arial"/>
          <w:sz w:val="20"/>
        </w:rPr>
        <w:t>WYKONAWCY do zaprzestania naruszeń i braku reakcji wykonania na powyższe;</w:t>
      </w:r>
    </w:p>
    <w:p w14:paraId="23F332E2"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 xml:space="preserve">utracenia przez </w:t>
      </w:r>
      <w:r w:rsidR="00736F29" w:rsidRPr="00116C87">
        <w:rPr>
          <w:rFonts w:cs="Arial"/>
          <w:sz w:val="20"/>
        </w:rPr>
        <w:t>POD</w:t>
      </w:r>
      <w:r w:rsidRPr="00116C87">
        <w:rPr>
          <w:rFonts w:cs="Arial"/>
          <w:sz w:val="20"/>
        </w:rPr>
        <w:t xml:space="preserve">WYKONAWCĘ zdolności do wykonania </w:t>
      </w:r>
      <w:r w:rsidR="005C31B1" w:rsidRPr="00116C87">
        <w:rPr>
          <w:rFonts w:cs="Arial"/>
          <w:sz w:val="20"/>
        </w:rPr>
        <w:t>przedmiotu</w:t>
      </w:r>
      <w:r w:rsidRPr="00116C87">
        <w:rPr>
          <w:rFonts w:cs="Arial"/>
          <w:sz w:val="20"/>
        </w:rPr>
        <w:t xml:space="preserve"> U</w:t>
      </w:r>
      <w:r w:rsidR="005C31B1" w:rsidRPr="00116C87">
        <w:rPr>
          <w:rFonts w:cs="Arial"/>
          <w:sz w:val="20"/>
        </w:rPr>
        <w:t>mowy</w:t>
      </w:r>
      <w:r w:rsidRPr="00116C87">
        <w:rPr>
          <w:rFonts w:cs="Arial"/>
          <w:sz w:val="20"/>
        </w:rPr>
        <w:t xml:space="preserve">; </w:t>
      </w:r>
    </w:p>
    <w:p w14:paraId="43F3D640"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5</w:t>
      </w:r>
      <w:r w:rsidR="0005234F" w:rsidRPr="00116C87">
        <w:rPr>
          <w:rFonts w:cs="Arial"/>
          <w:sz w:val="20"/>
        </w:rPr>
        <w:t>-</w:t>
      </w:r>
      <w:r w:rsidRPr="00116C87">
        <w:rPr>
          <w:rFonts w:cs="Arial"/>
          <w:sz w:val="20"/>
        </w:rPr>
        <w:t xml:space="preserve">dniowej nieuzasadnionej zwłoki, wstrzymania lub opóźnienia w realizacji </w:t>
      </w:r>
      <w:r w:rsidR="005C31B1" w:rsidRPr="00116C87">
        <w:rPr>
          <w:rFonts w:cs="Arial"/>
          <w:sz w:val="20"/>
        </w:rPr>
        <w:t>przedmiotu</w:t>
      </w:r>
      <w:r w:rsidRPr="00116C87">
        <w:rPr>
          <w:rFonts w:cs="Arial"/>
          <w:sz w:val="20"/>
        </w:rPr>
        <w:t xml:space="preserve"> U</w:t>
      </w:r>
      <w:r w:rsidR="005C31B1" w:rsidRPr="00116C87">
        <w:rPr>
          <w:rFonts w:cs="Arial"/>
          <w:sz w:val="20"/>
        </w:rPr>
        <w:t>mowy</w:t>
      </w:r>
      <w:r w:rsidRPr="00116C87">
        <w:rPr>
          <w:rFonts w:cs="Arial"/>
          <w:sz w:val="20"/>
        </w:rPr>
        <w:t xml:space="preserve"> spowodowanego przez </w:t>
      </w:r>
      <w:r w:rsidR="00736F29" w:rsidRPr="00116C87">
        <w:rPr>
          <w:rFonts w:cs="Arial"/>
          <w:sz w:val="20"/>
        </w:rPr>
        <w:t>POD</w:t>
      </w:r>
      <w:r w:rsidRPr="00116C87">
        <w:rPr>
          <w:rFonts w:cs="Arial"/>
          <w:sz w:val="20"/>
        </w:rPr>
        <w:t>WYKONAWCĘ;</w:t>
      </w:r>
    </w:p>
    <w:p w14:paraId="7C6F4065"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nieprzestrzegania przepisów bhp i p.poż</w:t>
      </w:r>
      <w:r w:rsidR="006F5AF6" w:rsidRPr="00116C87">
        <w:rPr>
          <w:rFonts w:cs="Arial"/>
          <w:sz w:val="20"/>
        </w:rPr>
        <w:t xml:space="preserve">. obowiązujących na terenie </w:t>
      </w:r>
      <w:r w:rsidRPr="00116C87">
        <w:rPr>
          <w:rFonts w:cs="Arial"/>
          <w:sz w:val="20"/>
        </w:rPr>
        <w:t>ORLEN S.A.</w:t>
      </w:r>
    </w:p>
    <w:p w14:paraId="53065927" w14:textId="77777777" w:rsidR="00C30D31" w:rsidRPr="00116C87" w:rsidRDefault="00C30D31" w:rsidP="00116C87">
      <w:pPr>
        <w:numPr>
          <w:ilvl w:val="0"/>
          <w:numId w:val="15"/>
        </w:numPr>
        <w:tabs>
          <w:tab w:val="left" w:pos="284"/>
        </w:tabs>
        <w:spacing w:line="360" w:lineRule="auto"/>
        <w:jc w:val="both"/>
        <w:rPr>
          <w:rFonts w:cs="Arial"/>
          <w:sz w:val="20"/>
        </w:rPr>
      </w:pPr>
      <w:r w:rsidRPr="00116C87">
        <w:rPr>
          <w:rFonts w:eastAsia="Arial" w:cs="Arial"/>
          <w:sz w:val="20"/>
          <w:lang w:eastAsia="ar-SA"/>
        </w:rPr>
        <w:t xml:space="preserve"> </w:t>
      </w:r>
      <w:r w:rsidRPr="00116C87">
        <w:rPr>
          <w:rFonts w:cs="Arial"/>
          <w:sz w:val="20"/>
        </w:rPr>
        <w:t>Odstąpienie WYKONAWCY od Umowy może nastąpić według jego wyboru co do całej Umowy  lub co do dowolnej jej części, w któr</w:t>
      </w:r>
      <w:r w:rsidR="002041A5" w:rsidRPr="00116C87">
        <w:rPr>
          <w:rFonts w:cs="Arial"/>
          <w:sz w:val="20"/>
        </w:rPr>
        <w:t>ym</w:t>
      </w:r>
      <w:r w:rsidRPr="00116C87">
        <w:rPr>
          <w:rFonts w:cs="Arial"/>
          <w:sz w:val="20"/>
        </w:rPr>
        <w:t xml:space="preserve"> to przypadku wygaśnięcie Umowy dotyczy tylko tej części. </w:t>
      </w:r>
    </w:p>
    <w:p w14:paraId="35970DC0" w14:textId="77777777" w:rsidR="00382DCC" w:rsidRPr="00116C87" w:rsidRDefault="00382DCC" w:rsidP="00116C87">
      <w:pPr>
        <w:numPr>
          <w:ilvl w:val="0"/>
          <w:numId w:val="15"/>
        </w:numPr>
        <w:spacing w:line="360" w:lineRule="auto"/>
        <w:rPr>
          <w:rFonts w:cs="Arial"/>
          <w:sz w:val="20"/>
        </w:rPr>
      </w:pPr>
      <w:r w:rsidRPr="00116C87">
        <w:rPr>
          <w:rFonts w:cs="Arial"/>
          <w:sz w:val="20"/>
        </w:rPr>
        <w:t>Odstąpienie WYKONAWCA może zrealizować od dnia zawarcia umowy do upływu terminu 6 miesięcy licząc od  dnia przewidzianego przez Strony na zakończenie prac objętych przedmiotem Umowy – określonym w art. 3 ust. 1 lit. b).</w:t>
      </w:r>
    </w:p>
    <w:p w14:paraId="7EF75DC1" w14:textId="77777777" w:rsidR="00A267CD" w:rsidRPr="00116C87" w:rsidRDefault="00A267CD"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 xml:space="preserve">Uprawnienia wskazane w niniejszym artykule nie wyłączają prawa </w:t>
      </w:r>
      <w:r w:rsidR="00E55F06" w:rsidRPr="00116C87">
        <w:rPr>
          <w:rFonts w:cs="Arial"/>
          <w:sz w:val="20"/>
          <w:lang w:val="pl-PL"/>
        </w:rPr>
        <w:t>S</w:t>
      </w:r>
      <w:r w:rsidR="00B52AB7" w:rsidRPr="00116C87">
        <w:rPr>
          <w:rFonts w:cs="Arial"/>
          <w:sz w:val="20"/>
          <w:lang w:val="pl-PL"/>
        </w:rPr>
        <w:t xml:space="preserve">tron </w:t>
      </w:r>
      <w:r w:rsidR="00B80FBB" w:rsidRPr="00116C87">
        <w:rPr>
          <w:rFonts w:cs="Arial"/>
          <w:sz w:val="20"/>
        </w:rPr>
        <w:t xml:space="preserve"> </w:t>
      </w:r>
      <w:r w:rsidRPr="00116C87">
        <w:rPr>
          <w:rFonts w:cs="Arial"/>
          <w:sz w:val="20"/>
        </w:rPr>
        <w:t xml:space="preserve">do odstąpienia od </w:t>
      </w:r>
      <w:r w:rsidR="00BD1B28" w:rsidRPr="00116C87">
        <w:rPr>
          <w:rFonts w:cs="Arial"/>
          <w:sz w:val="20"/>
        </w:rPr>
        <w:t>U</w:t>
      </w:r>
      <w:r w:rsidR="00BD1B28" w:rsidRPr="00116C87">
        <w:rPr>
          <w:rFonts w:cs="Arial"/>
          <w:sz w:val="20"/>
          <w:lang w:val="pl-PL"/>
        </w:rPr>
        <w:t xml:space="preserve">mowy </w:t>
      </w:r>
      <w:r w:rsidRPr="00116C87">
        <w:rPr>
          <w:rFonts w:cs="Arial"/>
          <w:sz w:val="20"/>
        </w:rPr>
        <w:t>na zasadach przewidzianych w kodeksie cywilnym</w:t>
      </w:r>
      <w:r w:rsidR="00B52AB7" w:rsidRPr="00116C87">
        <w:rPr>
          <w:rFonts w:cs="Arial"/>
          <w:sz w:val="20"/>
          <w:lang w:val="pl-PL"/>
        </w:rPr>
        <w:t xml:space="preserve"> i innych przepisach polskiego prawa</w:t>
      </w:r>
      <w:r w:rsidRPr="00116C87">
        <w:rPr>
          <w:rFonts w:cs="Arial"/>
          <w:sz w:val="20"/>
        </w:rPr>
        <w:t>.</w:t>
      </w:r>
    </w:p>
    <w:p w14:paraId="72D4C19A" w14:textId="77777777" w:rsidR="00BE6843" w:rsidRPr="00116C87" w:rsidRDefault="00BE6843" w:rsidP="00116C87">
      <w:pPr>
        <w:pStyle w:val="Text"/>
        <w:numPr>
          <w:ilvl w:val="0"/>
          <w:numId w:val="15"/>
        </w:numPr>
        <w:spacing w:before="0" w:after="0" w:line="360" w:lineRule="auto"/>
        <w:rPr>
          <w:rFonts w:ascii="Arial" w:hAnsi="Arial" w:cs="Arial"/>
          <w:sz w:val="20"/>
          <w:szCs w:val="20"/>
        </w:rPr>
      </w:pPr>
      <w:r w:rsidRPr="00116C87">
        <w:rPr>
          <w:rFonts w:ascii="Arial" w:hAnsi="Arial" w:cs="Arial"/>
          <w:i w:val="0"/>
          <w:sz w:val="20"/>
          <w:szCs w:val="20"/>
        </w:rPr>
        <w:t xml:space="preserve">Strony zastrzegają, że odstąpienie </w:t>
      </w:r>
      <w:r w:rsidR="00BD1B28" w:rsidRPr="00116C87">
        <w:rPr>
          <w:rFonts w:ascii="Arial" w:hAnsi="Arial" w:cs="Arial"/>
          <w:i w:val="0"/>
          <w:sz w:val="20"/>
          <w:szCs w:val="20"/>
        </w:rPr>
        <w:t xml:space="preserve">będzie następowało ze </w:t>
      </w:r>
      <w:r w:rsidRPr="00116C87">
        <w:rPr>
          <w:rFonts w:ascii="Arial" w:hAnsi="Arial" w:cs="Arial"/>
          <w:i w:val="0"/>
          <w:sz w:val="20"/>
          <w:szCs w:val="20"/>
        </w:rPr>
        <w:t>skutkiem na 1 tydzień po</w:t>
      </w:r>
      <w:r w:rsidR="00BD1B28" w:rsidRPr="00116C87">
        <w:rPr>
          <w:rFonts w:ascii="Arial" w:hAnsi="Arial" w:cs="Arial"/>
          <w:i w:val="0"/>
          <w:sz w:val="20"/>
          <w:szCs w:val="20"/>
        </w:rPr>
        <w:t xml:space="preserve"> doręczeniu</w:t>
      </w:r>
      <w:r w:rsidRPr="00116C87">
        <w:rPr>
          <w:rFonts w:ascii="Arial" w:hAnsi="Arial" w:cs="Arial"/>
          <w:i w:val="0"/>
          <w:sz w:val="20"/>
          <w:szCs w:val="20"/>
        </w:rPr>
        <w:t xml:space="preserve"> przez WYKONAWCĘ oświadczenia o odstąpieniu. PODWYKONAWCA będzie kontynuował prace i zakończy je na etapach wskazanych przez WYKONAWCĘ, a WYKONAWCA za nie zapłaci, na podstawie prawidłowo wystawionej faktury, zgodnie z zasadami określonymi w artykule 7 Umowy. Z tytułu odstąpienia od Umowy PODWYKONAWCA nie będzie dochodził odstępnego.</w:t>
      </w:r>
    </w:p>
    <w:p w14:paraId="671420F6" w14:textId="77777777" w:rsidR="00BE6843" w:rsidRPr="00116C87" w:rsidRDefault="00BE6843" w:rsidP="00116C87">
      <w:pPr>
        <w:pStyle w:val="Text"/>
        <w:numPr>
          <w:ilvl w:val="0"/>
          <w:numId w:val="15"/>
        </w:numPr>
        <w:tabs>
          <w:tab w:val="left" w:pos="284"/>
          <w:tab w:val="left" w:pos="568"/>
        </w:tabs>
        <w:spacing w:before="0" w:after="0" w:line="360" w:lineRule="auto"/>
        <w:rPr>
          <w:rFonts w:ascii="Arial" w:hAnsi="Arial" w:cs="Arial"/>
          <w:i w:val="0"/>
          <w:sz w:val="20"/>
          <w:szCs w:val="20"/>
        </w:rPr>
      </w:pPr>
      <w:r w:rsidRPr="00116C87">
        <w:rPr>
          <w:rFonts w:ascii="Arial" w:hAnsi="Arial" w:cs="Arial"/>
          <w:i w:val="0"/>
          <w:sz w:val="20"/>
          <w:szCs w:val="20"/>
        </w:rPr>
        <w:t xml:space="preserve">W przypadku naruszenia uregulowań wskazanych w art. 2 Umowy WYKONAWCA zastrzega sobie możliwość </w:t>
      </w:r>
      <w:r w:rsidR="00532DBD" w:rsidRPr="00116C87">
        <w:rPr>
          <w:rFonts w:ascii="Arial" w:hAnsi="Arial" w:cs="Arial"/>
          <w:i w:val="0"/>
          <w:sz w:val="20"/>
          <w:szCs w:val="20"/>
        </w:rPr>
        <w:t xml:space="preserve">odstąpienia od </w:t>
      </w:r>
      <w:r w:rsidRPr="00116C87">
        <w:rPr>
          <w:rFonts w:ascii="Arial" w:hAnsi="Arial" w:cs="Arial"/>
          <w:i w:val="0"/>
          <w:sz w:val="20"/>
          <w:szCs w:val="20"/>
        </w:rPr>
        <w:t>a Umowy z przyczyn zawinionych przez PODWYKONAWCĘ.</w:t>
      </w:r>
    </w:p>
    <w:p w14:paraId="0A416C7D" w14:textId="77777777" w:rsidR="00BE485B" w:rsidRPr="00116C87" w:rsidRDefault="00BE6843" w:rsidP="00116C87">
      <w:pPr>
        <w:pStyle w:val="Text"/>
        <w:numPr>
          <w:ilvl w:val="0"/>
          <w:numId w:val="15"/>
        </w:numPr>
        <w:tabs>
          <w:tab w:val="left" w:pos="284"/>
          <w:tab w:val="left" w:pos="568"/>
        </w:tabs>
        <w:spacing w:before="0" w:after="0" w:line="360" w:lineRule="auto"/>
        <w:rPr>
          <w:rFonts w:ascii="Arial" w:hAnsi="Arial" w:cs="Arial"/>
          <w:i w:val="0"/>
          <w:sz w:val="20"/>
          <w:szCs w:val="20"/>
        </w:rPr>
      </w:pPr>
      <w:r w:rsidRPr="00116C87">
        <w:rPr>
          <w:rFonts w:ascii="Arial" w:hAnsi="Arial" w:cs="Arial"/>
          <w:i w:val="0"/>
          <w:sz w:val="20"/>
          <w:szCs w:val="20"/>
        </w:rPr>
        <w:t xml:space="preserve"> Kary</w:t>
      </w:r>
      <w:r w:rsidR="00532DBD" w:rsidRPr="00116C87">
        <w:rPr>
          <w:rFonts w:ascii="Arial" w:hAnsi="Arial" w:cs="Arial"/>
          <w:i w:val="0"/>
          <w:sz w:val="20"/>
          <w:szCs w:val="20"/>
        </w:rPr>
        <w:t xml:space="preserve"> umowne</w:t>
      </w:r>
      <w:r w:rsidRPr="00116C87">
        <w:rPr>
          <w:rFonts w:ascii="Arial" w:hAnsi="Arial" w:cs="Arial"/>
          <w:i w:val="0"/>
          <w:sz w:val="20"/>
          <w:szCs w:val="20"/>
        </w:rPr>
        <w:t xml:space="preserve"> mogą być naliczane z każdego tytułu odrębnie. Jeżeli to samo zdarzenie daje podstawę do naliczenia kilku kar</w:t>
      </w:r>
      <w:r w:rsidR="00532DBD" w:rsidRPr="00116C87">
        <w:rPr>
          <w:rFonts w:ascii="Arial" w:hAnsi="Arial" w:cs="Arial"/>
          <w:i w:val="0"/>
          <w:sz w:val="20"/>
          <w:szCs w:val="20"/>
        </w:rPr>
        <w:t xml:space="preserve"> umownych</w:t>
      </w:r>
      <w:r w:rsidRPr="00116C87">
        <w:rPr>
          <w:rFonts w:ascii="Arial" w:hAnsi="Arial" w:cs="Arial"/>
          <w:i w:val="0"/>
          <w:sz w:val="20"/>
          <w:szCs w:val="20"/>
        </w:rPr>
        <w:t>, wszystkie kary</w:t>
      </w:r>
      <w:r w:rsidR="00532DBD" w:rsidRPr="00116C87">
        <w:rPr>
          <w:rFonts w:ascii="Arial" w:hAnsi="Arial" w:cs="Arial"/>
          <w:i w:val="0"/>
          <w:sz w:val="20"/>
          <w:szCs w:val="20"/>
        </w:rPr>
        <w:t xml:space="preserve"> umowne</w:t>
      </w:r>
      <w:r w:rsidRPr="00116C87">
        <w:rPr>
          <w:rFonts w:ascii="Arial" w:hAnsi="Arial" w:cs="Arial"/>
          <w:i w:val="0"/>
          <w:sz w:val="20"/>
          <w:szCs w:val="20"/>
        </w:rPr>
        <w:t xml:space="preserve"> będą sumowane oraz naliczane przez cały okres istnienia podstaw do ich naliczenia. Rozwiązanie Umowy nie wpływa na prawo dochodzenia zapłaty kar przez WYKONAWCĘ. </w:t>
      </w:r>
    </w:p>
    <w:p w14:paraId="0AEBB933" w14:textId="77777777" w:rsidR="00661C9B" w:rsidRPr="00116C87" w:rsidRDefault="00661C9B" w:rsidP="00116C87">
      <w:pPr>
        <w:pStyle w:val="Zwykytekst"/>
        <w:spacing w:line="360" w:lineRule="auto"/>
        <w:rPr>
          <w:rFonts w:ascii="Arial" w:hAnsi="Arial" w:cs="Arial"/>
          <w:b/>
          <w:u w:val="single"/>
          <w:lang w:val="x-none"/>
        </w:rPr>
      </w:pPr>
    </w:p>
    <w:p w14:paraId="102C9F70"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 xml:space="preserve">ARTYKUŁ 14 </w:t>
      </w:r>
      <w:r w:rsidR="00554B10" w:rsidRPr="00116C87">
        <w:rPr>
          <w:rFonts w:ascii="Arial" w:hAnsi="Arial" w:cs="Arial"/>
          <w:b/>
          <w:u w:val="single"/>
        </w:rPr>
        <w:t>–</w:t>
      </w:r>
      <w:r w:rsidRPr="00116C87">
        <w:rPr>
          <w:rFonts w:ascii="Arial" w:hAnsi="Arial" w:cs="Arial"/>
          <w:b/>
          <w:u w:val="single"/>
        </w:rPr>
        <w:t xml:space="preserve"> </w:t>
      </w:r>
      <w:r w:rsidR="00554B10" w:rsidRPr="00116C87">
        <w:rPr>
          <w:rFonts w:ascii="Arial" w:hAnsi="Arial" w:cs="Arial"/>
          <w:b/>
          <w:u w:val="single"/>
        </w:rPr>
        <w:t xml:space="preserve">OCHRONA INFORMACJI </w:t>
      </w:r>
    </w:p>
    <w:p w14:paraId="1AED5139" w14:textId="77777777" w:rsidR="00A267CD" w:rsidRPr="00116C87" w:rsidRDefault="00A267CD" w:rsidP="00116C87">
      <w:pPr>
        <w:spacing w:line="360" w:lineRule="auto"/>
        <w:jc w:val="both"/>
        <w:rPr>
          <w:rFonts w:cs="Arial"/>
          <w:b/>
          <w:sz w:val="20"/>
        </w:rPr>
      </w:pPr>
    </w:p>
    <w:p w14:paraId="1D51C0C4" w14:textId="77777777" w:rsidR="00B854DE" w:rsidRPr="00116C87" w:rsidRDefault="00FD287A" w:rsidP="00116C87">
      <w:pPr>
        <w:pStyle w:val="Tekstpodstawowy"/>
        <w:numPr>
          <w:ilvl w:val="0"/>
          <w:numId w:val="57"/>
        </w:numPr>
        <w:spacing w:line="360" w:lineRule="auto"/>
        <w:rPr>
          <w:rFonts w:cs="Arial"/>
          <w:sz w:val="20"/>
        </w:rPr>
      </w:pPr>
      <w:r w:rsidRPr="00116C87">
        <w:rPr>
          <w:rFonts w:cs="Arial"/>
          <w:sz w:val="20"/>
        </w:rPr>
        <w:t xml:space="preserve">PODWYKONAWCA zobowiązuje się do zachowania w tajemnicy informacji przekazanych bezpośrednio lub pośrednio przez </w:t>
      </w:r>
      <w:r w:rsidR="00DD4414" w:rsidRPr="00116C87">
        <w:rPr>
          <w:rFonts w:cs="Arial"/>
          <w:sz w:val="20"/>
        </w:rPr>
        <w:t>WYKONAWCĘ</w:t>
      </w:r>
      <w:r w:rsidRPr="00116C87">
        <w:rPr>
          <w:rFonts w:cs="Arial"/>
          <w:sz w:val="20"/>
        </w:rPr>
        <w:t xml:space="preserve"> (w jakiejkolwiek formie tj. w szczególności ustnej, pisemnej, elektronicznej), a także informacji uzyskanych przez PODWYKONAWCĘ w inny sposób w trakcie wzajemnej współpracy, w tym w związku z zawarciem i realizacją U</w:t>
      </w:r>
      <w:r w:rsidR="005C31B1" w:rsidRPr="00116C87">
        <w:rPr>
          <w:rFonts w:cs="Arial"/>
          <w:sz w:val="20"/>
        </w:rPr>
        <w:t>mowy</w:t>
      </w:r>
      <w:r w:rsidRPr="00116C87">
        <w:rPr>
          <w:rFonts w:cs="Arial"/>
          <w:sz w:val="20"/>
        </w:rPr>
        <w:t xml:space="preserve">, które to informacje dotyczą bezpośrednio lub pośrednio </w:t>
      </w:r>
      <w:r w:rsidR="00DD4414" w:rsidRPr="00116C87">
        <w:rPr>
          <w:rFonts w:cs="Arial"/>
          <w:sz w:val="20"/>
        </w:rPr>
        <w:t>WYKONAWCY</w:t>
      </w:r>
      <w:r w:rsidRPr="00116C87">
        <w:rPr>
          <w:rFonts w:cs="Arial"/>
          <w:sz w:val="20"/>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sidRPr="00116C87">
        <w:rPr>
          <w:rFonts w:cs="Arial"/>
          <w:sz w:val="20"/>
        </w:rPr>
        <w:t>WYKONAWCĘ</w:t>
      </w:r>
      <w:r w:rsidRPr="00116C87">
        <w:rPr>
          <w:rFonts w:cs="Arial"/>
          <w:sz w:val="20"/>
        </w:rPr>
        <w:t xml:space="preserve"> lub w jego imieniu lub uzyskane przez PODWYKONAWCĘ w inny sposób w trakcie negocjowania, zawarcia </w:t>
      </w:r>
      <w:r w:rsidR="000416D7" w:rsidRPr="00116C87">
        <w:rPr>
          <w:rFonts w:cs="Arial"/>
          <w:sz w:val="20"/>
          <w:lang w:val="pl-PL"/>
        </w:rPr>
        <w:t xml:space="preserve">                                  </w:t>
      </w:r>
      <w:r w:rsidRPr="00116C87">
        <w:rPr>
          <w:rFonts w:cs="Arial"/>
          <w:sz w:val="20"/>
        </w:rPr>
        <w:t xml:space="preserve">i wykonywania Umowy należy traktować jako tajemnicę przedsiębiorstwa w rozumieniu art. 11 ust. </w:t>
      </w:r>
      <w:r w:rsidR="005C31B1" w:rsidRPr="00116C87">
        <w:rPr>
          <w:rFonts w:cs="Arial"/>
          <w:sz w:val="20"/>
        </w:rPr>
        <w:t xml:space="preserve">2 </w:t>
      </w:r>
      <w:r w:rsidRPr="00116C87">
        <w:rPr>
          <w:rFonts w:cs="Arial"/>
          <w:sz w:val="20"/>
        </w:rPr>
        <w:t xml:space="preserve">ustawy z dnia 16 kwietnia 1993r. o zwalczaniu nieuczciwej konkurencji  (dalej: „Tajemnica </w:t>
      </w:r>
      <w:r w:rsidRPr="00116C87">
        <w:rPr>
          <w:rFonts w:cs="Arial"/>
          <w:sz w:val="20"/>
        </w:rPr>
        <w:lastRenderedPageBreak/>
        <w:t>Przedsiębiorstwa”), chyba że w chwili przekazania, osoba przekazująca określi na piśmie lub w formie elektronicznej odmienny, od określonego powyżej, charakter takich informacji.</w:t>
      </w:r>
    </w:p>
    <w:p w14:paraId="645CD680" w14:textId="77777777" w:rsidR="00FD287A" w:rsidRPr="00116C87" w:rsidRDefault="00FD287A" w:rsidP="00116C87">
      <w:pPr>
        <w:pStyle w:val="Tekstpodstawowy"/>
        <w:numPr>
          <w:ilvl w:val="0"/>
          <w:numId w:val="57"/>
        </w:numPr>
        <w:spacing w:line="360" w:lineRule="auto"/>
        <w:rPr>
          <w:rFonts w:cs="Arial"/>
          <w:sz w:val="20"/>
        </w:rPr>
      </w:pPr>
      <w:r w:rsidRPr="00116C87">
        <w:rPr>
          <w:rFonts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89DC849" w14:textId="77777777" w:rsidR="00FD287A" w:rsidRPr="00116C87" w:rsidRDefault="00845F46" w:rsidP="00116C87">
      <w:pPr>
        <w:pStyle w:val="Tekstpodstawowy"/>
        <w:numPr>
          <w:ilvl w:val="1"/>
          <w:numId w:val="57"/>
        </w:numPr>
        <w:spacing w:line="360" w:lineRule="auto"/>
        <w:rPr>
          <w:rFonts w:cs="Arial"/>
          <w:sz w:val="20"/>
        </w:rPr>
      </w:pPr>
      <w:r w:rsidRPr="00116C87">
        <w:rPr>
          <w:rFonts w:cs="Arial"/>
          <w:sz w:val="20"/>
        </w:rPr>
        <w:t xml:space="preserve"> </w:t>
      </w:r>
      <w:r w:rsidR="00FD287A" w:rsidRPr="00116C87">
        <w:rPr>
          <w:rFonts w:cs="Arial"/>
          <w:sz w:val="20"/>
        </w:rPr>
        <w:t>ujawnienie lub wykorzystanie informacji jest konieczne do prawidłowego wykonania Umowy i zgodne z tą Umową lub</w:t>
      </w:r>
    </w:p>
    <w:p w14:paraId="381985EA" w14:textId="77777777" w:rsidR="00FD287A" w:rsidRPr="00116C87" w:rsidRDefault="00845F46" w:rsidP="00116C87">
      <w:pPr>
        <w:pStyle w:val="Tekstpodstawowy"/>
        <w:numPr>
          <w:ilvl w:val="1"/>
          <w:numId w:val="57"/>
        </w:numPr>
        <w:spacing w:line="360" w:lineRule="auto"/>
        <w:rPr>
          <w:rFonts w:cs="Arial"/>
          <w:sz w:val="20"/>
        </w:rPr>
      </w:pPr>
      <w:r w:rsidRPr="00116C87">
        <w:rPr>
          <w:rFonts w:cs="Arial"/>
          <w:sz w:val="20"/>
        </w:rPr>
        <w:t xml:space="preserve"> </w:t>
      </w:r>
      <w:r w:rsidR="00FD287A" w:rsidRPr="00116C87">
        <w:rPr>
          <w:rFonts w:cs="Arial"/>
          <w:sz w:val="20"/>
        </w:rPr>
        <w:t xml:space="preserve">informacje w chwili ich ujawnienia są już publicznie dostępne, a ich ujawnienie zostało dokonane przez </w:t>
      </w:r>
      <w:r w:rsidR="00DD4414" w:rsidRPr="00116C87">
        <w:rPr>
          <w:rFonts w:cs="Arial"/>
          <w:sz w:val="20"/>
        </w:rPr>
        <w:t>WYKONAWCĘ</w:t>
      </w:r>
      <w:r w:rsidR="00FD287A" w:rsidRPr="00116C87">
        <w:rPr>
          <w:rFonts w:cs="Arial"/>
          <w:sz w:val="20"/>
        </w:rPr>
        <w:t xml:space="preserve"> lub za jego zgodą lub w sposób inny niż poprzez niezgodne</w:t>
      </w:r>
      <w:r w:rsidR="00A53CDB" w:rsidRPr="00116C87">
        <w:rPr>
          <w:rFonts w:cs="Arial"/>
          <w:sz w:val="20"/>
        </w:rPr>
        <w:t xml:space="preserve">                </w:t>
      </w:r>
      <w:r w:rsidR="00FD287A" w:rsidRPr="00116C87">
        <w:rPr>
          <w:rFonts w:cs="Arial"/>
          <w:sz w:val="20"/>
        </w:rPr>
        <w:t xml:space="preserve"> z prawem lub jakąkolwiek umową działanie lub zaniechanie lub</w:t>
      </w:r>
    </w:p>
    <w:p w14:paraId="46334357" w14:textId="77777777" w:rsidR="00FD287A" w:rsidRPr="00116C87" w:rsidRDefault="00FD287A" w:rsidP="00116C87">
      <w:pPr>
        <w:pStyle w:val="Tekstpodstawowy"/>
        <w:numPr>
          <w:ilvl w:val="1"/>
          <w:numId w:val="57"/>
        </w:numPr>
        <w:spacing w:line="360" w:lineRule="auto"/>
        <w:rPr>
          <w:rFonts w:cs="Arial"/>
          <w:sz w:val="20"/>
        </w:rPr>
      </w:pPr>
      <w:r w:rsidRPr="00116C87">
        <w:rPr>
          <w:rFonts w:cs="Arial"/>
          <w:sz w:val="20"/>
        </w:rPr>
        <w:t xml:space="preserve"> PODWYKONAWCA został zobowiązany do ujawnienia informacji przez sąd lub uprawniony organ lub w przypadku prawnego obowiązku takiego ujawnienia, z zastrzeżeniem, że PODWYKONAWCA, niezwłocznie pisemnie poinformuje </w:t>
      </w:r>
      <w:r w:rsidR="00DD4414" w:rsidRPr="00116C87">
        <w:rPr>
          <w:rFonts w:cs="Arial"/>
          <w:sz w:val="20"/>
        </w:rPr>
        <w:t>WYKONAWCĘ</w:t>
      </w:r>
      <w:r w:rsidRPr="00116C87">
        <w:rPr>
          <w:rFonts w:cs="Arial"/>
          <w:sz w:val="20"/>
        </w:rPr>
        <w:t xml:space="preserve"> o obowiązku ujawniania informacji i ich zakresie, a także uwzględni, w miarę możliwości, rekomendacje </w:t>
      </w:r>
      <w:r w:rsidR="00DD4414" w:rsidRPr="00116C87">
        <w:rPr>
          <w:rFonts w:cs="Arial"/>
          <w:sz w:val="20"/>
        </w:rPr>
        <w:t>WYKONAWCY</w:t>
      </w:r>
      <w:r w:rsidRPr="00116C87">
        <w:rPr>
          <w:rFonts w:cs="Arial"/>
          <w:sz w:val="20"/>
        </w:rPr>
        <w:t xml:space="preserve"> co do ujawniania informacji, w szczególności w zakresie złożenia wniosku </w:t>
      </w:r>
      <w:r w:rsidR="00C87E4F" w:rsidRPr="00116C87">
        <w:rPr>
          <w:rFonts w:cs="Arial"/>
          <w:sz w:val="20"/>
        </w:rPr>
        <w:t xml:space="preserve">                   </w:t>
      </w:r>
      <w:r w:rsidRPr="00116C87">
        <w:rPr>
          <w:rFonts w:cs="Arial"/>
          <w:sz w:val="20"/>
        </w:rPr>
        <w:t xml:space="preserve">o wyłączenie jawności, zasadności złożenia stosownego środka zaskarżenia, odwołania lub innego równoważnego środka prawnego oraz poinformuje sąd lub uprawniony organ </w:t>
      </w:r>
      <w:r w:rsidR="00A53CDB" w:rsidRPr="00116C87">
        <w:rPr>
          <w:rFonts w:cs="Arial"/>
          <w:sz w:val="20"/>
        </w:rPr>
        <w:t xml:space="preserve">                       </w:t>
      </w:r>
      <w:r w:rsidRPr="00116C87">
        <w:rPr>
          <w:rFonts w:cs="Arial"/>
          <w:sz w:val="20"/>
        </w:rPr>
        <w:t>o chronionym charakterze przekazanych informacji lub</w:t>
      </w:r>
    </w:p>
    <w:p w14:paraId="37AB3892" w14:textId="77777777" w:rsidR="00FD287A" w:rsidRPr="00116C87" w:rsidRDefault="00DF3D60" w:rsidP="00116C87">
      <w:pPr>
        <w:pStyle w:val="Tekstpodstawowy"/>
        <w:numPr>
          <w:ilvl w:val="1"/>
          <w:numId w:val="57"/>
        </w:numPr>
        <w:spacing w:line="360" w:lineRule="auto"/>
        <w:rPr>
          <w:rFonts w:cs="Arial"/>
          <w:sz w:val="20"/>
        </w:rPr>
      </w:pPr>
      <w:r w:rsidRPr="00116C87">
        <w:rPr>
          <w:rFonts w:cs="Arial"/>
          <w:sz w:val="20"/>
        </w:rPr>
        <w:t>WYKONAWCA</w:t>
      </w:r>
      <w:r w:rsidR="00FD287A" w:rsidRPr="00116C87">
        <w:rPr>
          <w:rFonts w:cs="Arial"/>
          <w:sz w:val="20"/>
        </w:rPr>
        <w:t xml:space="preserve"> wyraził PODWYKONAWCY pisemną zgodę na ujawnienie lub wykorzystanie informacji w określonym celu, we wskazany przez </w:t>
      </w:r>
      <w:r w:rsidR="00DD4414" w:rsidRPr="00116C87">
        <w:rPr>
          <w:rFonts w:cs="Arial"/>
          <w:sz w:val="20"/>
        </w:rPr>
        <w:t>WYKONAWCĘ</w:t>
      </w:r>
      <w:r w:rsidR="00FD287A" w:rsidRPr="00116C87">
        <w:rPr>
          <w:rFonts w:cs="Arial"/>
          <w:sz w:val="20"/>
        </w:rPr>
        <w:t xml:space="preserve"> sposób.</w:t>
      </w:r>
    </w:p>
    <w:p w14:paraId="3EA61C52" w14:textId="77777777" w:rsidR="00B854DE" w:rsidRPr="00116C87" w:rsidRDefault="00B854DE" w:rsidP="00116C87">
      <w:pPr>
        <w:pStyle w:val="Tekstpodstawowy"/>
        <w:spacing w:line="360" w:lineRule="auto"/>
        <w:ind w:left="792"/>
        <w:rPr>
          <w:rFonts w:cs="Arial"/>
          <w:sz w:val="20"/>
        </w:rPr>
      </w:pPr>
    </w:p>
    <w:p w14:paraId="0599431E"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sidRPr="00116C87">
        <w:rPr>
          <w:rFonts w:cs="Arial"/>
          <w:sz w:val="20"/>
        </w:rPr>
        <w:t>WYKONAWCY</w:t>
      </w:r>
      <w:r w:rsidRPr="00116C87">
        <w:rPr>
          <w:rFonts w:cs="Arial"/>
          <w:sz w:val="20"/>
        </w:rPr>
        <w:t xml:space="preserve"> o zaistniałych naruszeniach zasad ochrony lub nieuprawnionym ujawnieniu lub wykorzystaniu Tajemnicy Przedsiębiorstwa przetwarzanej w związku z realizacją Umowy</w:t>
      </w:r>
      <w:r w:rsidR="00B854DE" w:rsidRPr="00116C87">
        <w:rPr>
          <w:rFonts w:cs="Arial"/>
          <w:sz w:val="20"/>
        </w:rPr>
        <w:t>.</w:t>
      </w:r>
    </w:p>
    <w:p w14:paraId="63B09AC1"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Obowiązek zachowania w tajemnicy informacji, o których mowa w ust. 1 powyżej rozciąga się również na pracowników PODWYKONAWCY i inne osoby, w tym w szczególności audytorów, doradców i </w:t>
      </w:r>
      <w:r w:rsidR="005A2C7B" w:rsidRPr="00116C87">
        <w:rPr>
          <w:rFonts w:cs="Arial"/>
          <w:sz w:val="20"/>
        </w:rPr>
        <w:t xml:space="preserve">dalszych </w:t>
      </w:r>
      <w:r w:rsidRPr="00116C87">
        <w:rPr>
          <w:rFonts w:cs="Arial"/>
          <w:sz w:val="20"/>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092DDB8C"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PODWYKONAWCA zobowiązany jest na każde żądanie </w:t>
      </w:r>
      <w:r w:rsidR="00DD4414" w:rsidRPr="00116C87">
        <w:rPr>
          <w:rFonts w:cs="Arial"/>
          <w:sz w:val="20"/>
        </w:rPr>
        <w:t>WYKONAWCY</w:t>
      </w:r>
      <w:r w:rsidRPr="00116C87">
        <w:rPr>
          <w:rFonts w:cs="Arial"/>
          <w:sz w:val="20"/>
        </w:rPr>
        <w:t xml:space="preserve">, w terminie nie dłuższym niż 5 dni, przesłać </w:t>
      </w:r>
      <w:r w:rsidR="007A1ED2" w:rsidRPr="00116C87">
        <w:rPr>
          <w:rFonts w:cs="Arial"/>
          <w:sz w:val="20"/>
        </w:rPr>
        <w:t>WYKONAWCY</w:t>
      </w:r>
      <w:r w:rsidRPr="00116C87">
        <w:rPr>
          <w:rFonts w:cs="Arial"/>
          <w:sz w:val="20"/>
        </w:rPr>
        <w:t xml:space="preserve"> listę osób i podmiotów, które za pośrednictwem PODWYKONAWCY uzyskały dostęp do Tajemnicy Przedsiębiorstwa. Niewywiązanie się z </w:t>
      </w:r>
      <w:r w:rsidRPr="00116C87">
        <w:rPr>
          <w:rFonts w:cs="Arial"/>
          <w:sz w:val="20"/>
        </w:rPr>
        <w:lastRenderedPageBreak/>
        <w:t xml:space="preserve">obowiązku, o którym mowa w niniejszym ustępie będzie traktowane jako nieuprawnione ujawnienie Tajemnicy Przedsiębiorstwa skutkujące odpowiedzialnością, o której mowa w ust. 8 poniżej. </w:t>
      </w:r>
    </w:p>
    <w:p w14:paraId="3F4C3FE2" w14:textId="77777777" w:rsidR="00FD287A"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sidRPr="00116C87">
        <w:rPr>
          <w:rFonts w:cs="Arial"/>
          <w:sz w:val="20"/>
        </w:rPr>
        <w:t xml:space="preserve">WYKONAWCY </w:t>
      </w:r>
      <w:r w:rsidRPr="00116C87">
        <w:rPr>
          <w:rFonts w:cs="Arial"/>
          <w:sz w:val="20"/>
        </w:rPr>
        <w:t xml:space="preserve"> lub w oparciu o szczególne przepisy prawa, </w:t>
      </w:r>
      <w:r w:rsidR="00DF3D60" w:rsidRPr="00116C87">
        <w:rPr>
          <w:rFonts w:cs="Arial"/>
          <w:sz w:val="20"/>
        </w:rPr>
        <w:t>WYKONAWCA</w:t>
      </w:r>
      <w:r w:rsidRPr="00116C87">
        <w:rPr>
          <w:rFonts w:cs="Arial"/>
          <w:sz w:val="20"/>
        </w:rPr>
        <w:t xml:space="preserve"> powiadomi PODWYKONAWCĘ na piśmie, o przedłużeniu okresu ochrony, o dodatkowy wskazany przez </w:t>
      </w:r>
      <w:r w:rsidR="00DD4414" w:rsidRPr="00116C87">
        <w:rPr>
          <w:rFonts w:cs="Arial"/>
          <w:sz w:val="20"/>
        </w:rPr>
        <w:t>WYKONAWCĘ</w:t>
      </w:r>
      <w:r w:rsidRPr="00116C87">
        <w:rPr>
          <w:rFonts w:cs="Arial"/>
          <w:sz w:val="20"/>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B3B9984"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Nie później niż w terminie 3 dni roboczych po upływie okresu ochrony o, którym mowa w ust. 6 powyżej PODWYKONAWCA oraz wszelkie osoby, którym PODWYKONAWCA przekazał Tajemnicę Przedsiębiorstwa zobowiązane są zwrócić </w:t>
      </w:r>
      <w:r w:rsidR="007A1ED2" w:rsidRPr="00116C87">
        <w:rPr>
          <w:rFonts w:cs="Arial"/>
          <w:sz w:val="20"/>
        </w:rPr>
        <w:t>WYKONAWCY</w:t>
      </w:r>
      <w:r w:rsidRPr="00116C87">
        <w:rPr>
          <w:rFonts w:cs="Arial"/>
          <w:sz w:val="20"/>
        </w:rPr>
        <w:t xml:space="preserve"> lub zniszczyć wszelkie materiały ją zawierające.</w:t>
      </w:r>
    </w:p>
    <w:p w14:paraId="687D43AD"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W przypadku nieuprawnionego wykorzystania, przekazania lub ujawnienia przez PODWYKONAWCĘ Tajemnicy Przedsiębiorstwa, </w:t>
      </w:r>
      <w:r w:rsidR="00DF3D60" w:rsidRPr="00116C87">
        <w:rPr>
          <w:rFonts w:cs="Arial"/>
          <w:sz w:val="20"/>
        </w:rPr>
        <w:t>WYKONAWCA</w:t>
      </w:r>
      <w:r w:rsidRPr="00116C87">
        <w:rPr>
          <w:rFonts w:cs="Arial"/>
          <w:sz w:val="20"/>
        </w:rPr>
        <w:t xml:space="preserve"> uprawniony jest do żądania od PODWYKONAWCY zapłaty kary umownej w wysokości </w:t>
      </w:r>
      <w:r w:rsidR="005C31B1" w:rsidRPr="00116C87">
        <w:rPr>
          <w:rFonts w:cs="Arial"/>
          <w:sz w:val="20"/>
        </w:rPr>
        <w:t xml:space="preserve"> </w:t>
      </w:r>
      <w:r w:rsidRPr="00116C87">
        <w:rPr>
          <w:rFonts w:cs="Arial"/>
          <w:sz w:val="20"/>
        </w:rPr>
        <w:t xml:space="preserve">100 000,00 zł (słownie: sto tysięcy złotych) za każdy przypadek nieuprawnionego wykorzystania, przekazania lub ujawnienia ww. informacji. Zapłata kary umownej wskazanej powyżej nie ogranicza prawa </w:t>
      </w:r>
      <w:r w:rsidR="00DD4414" w:rsidRPr="00116C87">
        <w:rPr>
          <w:rFonts w:cs="Arial"/>
          <w:sz w:val="20"/>
        </w:rPr>
        <w:t>WYKONAWCY</w:t>
      </w:r>
      <w:r w:rsidRPr="00116C87">
        <w:rPr>
          <w:rFonts w:cs="Arial"/>
          <w:sz w:val="20"/>
        </w:rPr>
        <w:t xml:space="preserve"> do dochodzenia od </w:t>
      </w:r>
      <w:r w:rsidR="005A2C7B" w:rsidRPr="00116C87">
        <w:rPr>
          <w:rFonts w:cs="Arial"/>
          <w:sz w:val="20"/>
        </w:rPr>
        <w:t>POD</w:t>
      </w:r>
      <w:r w:rsidRPr="00116C87">
        <w:rPr>
          <w:rFonts w:cs="Arial"/>
          <w:sz w:val="20"/>
        </w:rPr>
        <w:t xml:space="preserve">WYKONAWCY odszkodowania na zasadach ogólnych, w przypadku gdy wysokość poniesionej szkody przewyższa zastrzeżoną w Umowie wysokość kary umownej. Powyższe nie wyłącza w żaden sposób innych sankcji i uprawnień </w:t>
      </w:r>
      <w:r w:rsidR="00DD4414" w:rsidRPr="00116C87">
        <w:rPr>
          <w:rFonts w:cs="Arial"/>
          <w:sz w:val="20"/>
        </w:rPr>
        <w:t>WYKONAWCY</w:t>
      </w:r>
      <w:r w:rsidRPr="00116C87">
        <w:rPr>
          <w:rFonts w:cs="Arial"/>
          <w:sz w:val="20"/>
        </w:rPr>
        <w:t xml:space="preserve"> określonych w przepisach prawa, w tym w ustawie z dnia 16 kwietnia 1993r. o zwalczaniu nieuczciwej konkurencji .</w:t>
      </w:r>
    </w:p>
    <w:p w14:paraId="289A4540"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W przypadku, gdy w związku z realizacją Umowy, zaistnieje konieczność dostępu lub przekazania do PODWYKONAWCY danych osobowych w rozumieniu ustawy z dnia </w:t>
      </w:r>
      <w:r w:rsidR="007E679D" w:rsidRPr="00116C87">
        <w:rPr>
          <w:rFonts w:cs="Arial"/>
          <w:sz w:val="20"/>
        </w:rPr>
        <w:t>10 maja 2018</w:t>
      </w:r>
      <w:r w:rsidRPr="00116C87">
        <w:rPr>
          <w:rFonts w:cs="Arial"/>
          <w:sz w:val="20"/>
        </w:rPr>
        <w:t xml:space="preserve"> r. o ochronie danych osobowych , PODWYKONAWCA zobowiązany jest do zawarcia</w:t>
      </w:r>
      <w:r w:rsidR="008C5479" w:rsidRPr="00116C87">
        <w:rPr>
          <w:rFonts w:cs="Arial"/>
          <w:sz w:val="20"/>
        </w:rPr>
        <w:t xml:space="preserve"> </w:t>
      </w:r>
      <w:r w:rsidRPr="00116C87">
        <w:rPr>
          <w:rFonts w:cs="Arial"/>
          <w:sz w:val="20"/>
        </w:rPr>
        <w:t>z</w:t>
      </w:r>
      <w:r w:rsidR="008C5479" w:rsidRPr="00116C87">
        <w:rPr>
          <w:rFonts w:cs="Arial"/>
          <w:sz w:val="20"/>
        </w:rPr>
        <w:t xml:space="preserve"> WYKONAWC</w:t>
      </w:r>
      <w:r w:rsidR="008C5479" w:rsidRPr="00116C87">
        <w:rPr>
          <w:rFonts w:cs="Arial"/>
          <w:sz w:val="20"/>
          <w:lang w:val="pl-PL"/>
        </w:rPr>
        <w:t>Ą</w:t>
      </w:r>
      <w:r w:rsidRPr="00116C87">
        <w:rPr>
          <w:rFonts w:cs="Arial"/>
          <w:sz w:val="20"/>
        </w:rPr>
        <w:t xml:space="preserve"> przed rozpoczęciem przetwarzania takich danych odpowiedniej, odrębnej umowy, której przedmiotem będą zasady i warunki ochrony oraz przetwarzania tych danych.</w:t>
      </w:r>
    </w:p>
    <w:p w14:paraId="415F7653"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W przypadku, gdy w trakcie realizacji Umowy, zaistnieje konieczności dostępu lub przekazania PODWYKONAWCY, w jakiejkolwiek formie, informacji stanowiących Tajemnicę Spółki </w:t>
      </w:r>
      <w:r w:rsidR="00DD4414" w:rsidRPr="00116C87">
        <w:rPr>
          <w:rFonts w:cs="Arial"/>
          <w:sz w:val="20"/>
        </w:rPr>
        <w:t>WYKONAWCY</w:t>
      </w:r>
      <w:r w:rsidRPr="00116C87">
        <w:rPr>
          <w:rFonts w:cs="Arial"/>
          <w:sz w:val="20"/>
        </w:rPr>
        <w:t xml:space="preserve"> rozumianej jako szczególnie chroniony rodzaj Tajemnicy Przedsiębiorstwa  </w:t>
      </w:r>
      <w:r w:rsidR="00DD4414" w:rsidRPr="00116C87">
        <w:rPr>
          <w:rFonts w:cs="Arial"/>
          <w:sz w:val="20"/>
        </w:rPr>
        <w:t>WYKONAWCY</w:t>
      </w:r>
      <w:r w:rsidRPr="00116C87">
        <w:rPr>
          <w:rFonts w:cs="Arial"/>
          <w:sz w:val="20"/>
        </w:rPr>
        <w:t xml:space="preserve">, co do której podjęto szczególne działania określone w aktach wewnętrznych </w:t>
      </w:r>
      <w:r w:rsidR="00DD4414" w:rsidRPr="00116C87">
        <w:rPr>
          <w:rFonts w:cs="Arial"/>
          <w:sz w:val="20"/>
        </w:rPr>
        <w:t>WYKONAWCY</w:t>
      </w:r>
      <w:r w:rsidRPr="00116C87">
        <w:rPr>
          <w:rFonts w:cs="Arial"/>
          <w:sz w:val="20"/>
        </w:rPr>
        <w:t xml:space="preserve">, w celu zachowania jej w tajemnicy i której wykorzystanie, przekazanie lub ujawnienie osobie nieuprawnionej w znacznym stopniu zagraża lub narusza interesy </w:t>
      </w:r>
      <w:r w:rsidR="00DD4414" w:rsidRPr="00116C87">
        <w:rPr>
          <w:rFonts w:cs="Arial"/>
          <w:sz w:val="20"/>
        </w:rPr>
        <w:t>WYKONAWCY</w:t>
      </w:r>
      <w:r w:rsidRPr="00116C87">
        <w:rPr>
          <w:rFonts w:cs="Arial"/>
          <w:sz w:val="20"/>
        </w:rPr>
        <w:t xml:space="preserve">, PODWYKONAWCA zobowiązuje się do niezwłocznego zawarcia z </w:t>
      </w:r>
      <w:r w:rsidR="00DF3D60" w:rsidRPr="00116C87">
        <w:rPr>
          <w:rFonts w:cs="Arial"/>
          <w:sz w:val="20"/>
        </w:rPr>
        <w:t>WYKONAWCA</w:t>
      </w:r>
      <w:r w:rsidR="005A2C7B" w:rsidRPr="00116C87">
        <w:rPr>
          <w:rFonts w:cs="Arial"/>
          <w:sz w:val="20"/>
        </w:rPr>
        <w:t>M</w:t>
      </w:r>
      <w:r w:rsidRPr="00116C87">
        <w:rPr>
          <w:rFonts w:cs="Arial"/>
          <w:sz w:val="20"/>
        </w:rPr>
        <w:t xml:space="preserve">, przed otrzymaniem i rozpoczęciem przetwarzania takich informacji, aneksu do </w:t>
      </w:r>
      <w:r w:rsidRPr="00116C87">
        <w:rPr>
          <w:rFonts w:cs="Arial"/>
          <w:sz w:val="20"/>
        </w:rPr>
        <w:lastRenderedPageBreak/>
        <w:t xml:space="preserve">UMOWY, zgodnego z wewnętrznymi aktami </w:t>
      </w:r>
      <w:r w:rsidR="00DD4414" w:rsidRPr="00116C87">
        <w:rPr>
          <w:rFonts w:cs="Arial"/>
          <w:sz w:val="20"/>
        </w:rPr>
        <w:t>WYKONAWCY</w:t>
      </w:r>
      <w:r w:rsidRPr="00116C87">
        <w:rPr>
          <w:rFonts w:cs="Arial"/>
          <w:sz w:val="20"/>
        </w:rPr>
        <w:t xml:space="preserve">, którego przedmiotem będą zasady i warunki ochrony Tajemnicy Spółki </w:t>
      </w:r>
      <w:r w:rsidR="00DD4414" w:rsidRPr="00116C87">
        <w:rPr>
          <w:rFonts w:cs="Arial"/>
          <w:sz w:val="20"/>
        </w:rPr>
        <w:t>WYKONAWCY</w:t>
      </w:r>
      <w:r w:rsidRPr="00116C87">
        <w:rPr>
          <w:rFonts w:cs="Arial"/>
          <w:sz w:val="20"/>
        </w:rPr>
        <w:t>.</w:t>
      </w:r>
    </w:p>
    <w:p w14:paraId="064B3256" w14:textId="77777777" w:rsidR="002C37CC" w:rsidRPr="00116C87" w:rsidRDefault="00FD287A" w:rsidP="00116C87">
      <w:pPr>
        <w:pStyle w:val="Tekstpodstawowy"/>
        <w:numPr>
          <w:ilvl w:val="0"/>
          <w:numId w:val="57"/>
        </w:numPr>
        <w:spacing w:line="360" w:lineRule="auto"/>
        <w:rPr>
          <w:rFonts w:cs="Arial"/>
          <w:sz w:val="20"/>
        </w:rPr>
      </w:pPr>
      <w:r w:rsidRPr="00116C87">
        <w:rPr>
          <w:rFonts w:cs="Arial"/>
          <w:sz w:val="20"/>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0DD6BB1A" w14:textId="77777777" w:rsidR="002C37CC" w:rsidRPr="00116C87" w:rsidRDefault="005C31B1" w:rsidP="00116C87">
      <w:pPr>
        <w:numPr>
          <w:ilvl w:val="0"/>
          <w:numId w:val="57"/>
        </w:numPr>
        <w:spacing w:line="360" w:lineRule="auto"/>
        <w:jc w:val="both"/>
        <w:rPr>
          <w:rFonts w:cs="Arial"/>
          <w:sz w:val="20"/>
        </w:rPr>
      </w:pPr>
      <w:r w:rsidRPr="00116C87">
        <w:rPr>
          <w:rFonts w:cs="Arial"/>
          <w:sz w:val="20"/>
        </w:rPr>
        <w:t>POD</w:t>
      </w:r>
      <w:r w:rsidR="002C37CC" w:rsidRPr="00116C87">
        <w:rPr>
          <w:rFonts w:cs="Arial"/>
          <w:sz w:val="20"/>
        </w:rPr>
        <w:t>W</w:t>
      </w:r>
      <w:r w:rsidRPr="00116C87">
        <w:rPr>
          <w:rFonts w:cs="Arial"/>
          <w:sz w:val="20"/>
        </w:rPr>
        <w:t>YKONAWCA</w:t>
      </w:r>
      <w:r w:rsidR="002C37CC" w:rsidRPr="00116C87">
        <w:rPr>
          <w:rFonts w:cs="Arial"/>
          <w:sz w:val="20"/>
        </w:rPr>
        <w:t xml:space="preserve"> wyraża zgodę na ujawnienie przez </w:t>
      </w:r>
      <w:r w:rsidRPr="00116C87">
        <w:rPr>
          <w:rFonts w:cs="Arial"/>
          <w:sz w:val="20"/>
        </w:rPr>
        <w:t xml:space="preserve">WYKONAWCE </w:t>
      </w:r>
      <w:r w:rsidR="002C37CC" w:rsidRPr="00116C87">
        <w:rPr>
          <w:rFonts w:cs="Arial"/>
          <w:sz w:val="20"/>
        </w:rPr>
        <w:t>treści niniejszej umowy oraz informacji i danych związanych z jej realizacją spółkom należącym do Grupy Kapitałowej ORLEN na zasadach powyżej przewidzianych.</w:t>
      </w:r>
    </w:p>
    <w:p w14:paraId="01D48E38" w14:textId="77777777" w:rsidR="00D02041" w:rsidRPr="00116C87" w:rsidRDefault="00D02041" w:rsidP="00116C87">
      <w:pPr>
        <w:numPr>
          <w:ilvl w:val="0"/>
          <w:numId w:val="57"/>
        </w:numPr>
        <w:spacing w:line="360" w:lineRule="auto"/>
        <w:jc w:val="both"/>
        <w:rPr>
          <w:rFonts w:cs="Arial"/>
          <w:sz w:val="20"/>
        </w:rPr>
      </w:pPr>
      <w:r w:rsidRPr="00116C87">
        <w:rPr>
          <w:rFonts w:cs="Arial"/>
          <w:sz w:val="20"/>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5260AF8B" w14:textId="77777777" w:rsidR="00D02041" w:rsidRPr="00116C87" w:rsidRDefault="00D02041" w:rsidP="00116C87">
      <w:pPr>
        <w:numPr>
          <w:ilvl w:val="0"/>
          <w:numId w:val="57"/>
        </w:numPr>
        <w:spacing w:line="360" w:lineRule="auto"/>
        <w:jc w:val="both"/>
        <w:rPr>
          <w:rFonts w:cs="Arial"/>
          <w:sz w:val="20"/>
        </w:rPr>
      </w:pPr>
      <w:r w:rsidRPr="00116C87">
        <w:rPr>
          <w:rFonts w:cs="Arial"/>
          <w:sz w:val="20"/>
        </w:rPr>
        <w:t xml:space="preserve">WYKONAWCA przekazuje Klauzulę informacyjną stanowiącą odpowiednio Załączniki nr 11 do Umowy przedstawiający szczegółowe informacje dotyczące przetwarzania danych osobowych w związku z zawieraną Umową. </w:t>
      </w:r>
    </w:p>
    <w:p w14:paraId="623B3FFD" w14:textId="77777777" w:rsidR="00D02041" w:rsidRPr="00116C87" w:rsidRDefault="008C5479" w:rsidP="00116C87">
      <w:pPr>
        <w:numPr>
          <w:ilvl w:val="0"/>
          <w:numId w:val="57"/>
        </w:numPr>
        <w:spacing w:line="360" w:lineRule="auto"/>
        <w:jc w:val="both"/>
        <w:rPr>
          <w:rFonts w:cs="Arial"/>
          <w:sz w:val="20"/>
        </w:rPr>
      </w:pPr>
      <w:r w:rsidRPr="00116C87">
        <w:rPr>
          <w:rFonts w:cs="Arial"/>
          <w:sz w:val="20"/>
        </w:rPr>
        <w:t>Załączona Klauzula</w:t>
      </w:r>
      <w:r w:rsidR="00D02041" w:rsidRPr="00116C87">
        <w:rPr>
          <w:rFonts w:cs="Arial"/>
          <w:sz w:val="20"/>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1612AB3F" w14:textId="7941BE0D" w:rsidR="00D02041" w:rsidRPr="00116C87" w:rsidRDefault="00D02041" w:rsidP="00116C87">
      <w:pPr>
        <w:numPr>
          <w:ilvl w:val="0"/>
          <w:numId w:val="57"/>
        </w:numPr>
        <w:spacing w:line="360" w:lineRule="auto"/>
        <w:jc w:val="both"/>
        <w:rPr>
          <w:rFonts w:cs="Arial"/>
          <w:sz w:val="20"/>
        </w:rPr>
      </w:pPr>
      <w:r w:rsidRPr="00116C87">
        <w:rPr>
          <w:rFonts w:cs="Arial"/>
          <w:sz w:val="20"/>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6A24FB8C" w14:textId="551E5BDC" w:rsidR="00D908B6" w:rsidRPr="00116C87" w:rsidRDefault="00D908B6" w:rsidP="00116C87">
      <w:pPr>
        <w:numPr>
          <w:ilvl w:val="0"/>
          <w:numId w:val="57"/>
        </w:numPr>
        <w:spacing w:line="360" w:lineRule="auto"/>
        <w:jc w:val="both"/>
        <w:rPr>
          <w:rFonts w:cs="Arial"/>
          <w:sz w:val="20"/>
        </w:rPr>
      </w:pPr>
      <w:r w:rsidRPr="00116C87">
        <w:rPr>
          <w:rFonts w:cs="Arial"/>
          <w:sz w:val="20"/>
        </w:rPr>
        <w:t>Wykonawca wyraża zgodę na ujawnienie przez Zamawiającego treści niniejszej umowy oraz informacji i danych związanych z jej realizacją spółkom należącym do Grupy Kapitałowej ORLEN na zasadach powyżej przewidzianych.</w:t>
      </w:r>
    </w:p>
    <w:p w14:paraId="65405DA9" w14:textId="77777777" w:rsidR="00BE485B" w:rsidRPr="00116C87" w:rsidRDefault="00BE485B" w:rsidP="00116C87">
      <w:pPr>
        <w:tabs>
          <w:tab w:val="left" w:pos="284"/>
          <w:tab w:val="left" w:pos="426"/>
        </w:tabs>
        <w:spacing w:line="360" w:lineRule="auto"/>
        <w:rPr>
          <w:rFonts w:cs="Arial"/>
          <w:b/>
          <w:sz w:val="20"/>
          <w:u w:val="single"/>
        </w:rPr>
      </w:pPr>
    </w:p>
    <w:p w14:paraId="71560B10" w14:textId="77777777" w:rsidR="00A267CD" w:rsidRPr="00116C87" w:rsidRDefault="00A267CD" w:rsidP="00116C87">
      <w:pPr>
        <w:tabs>
          <w:tab w:val="left" w:pos="284"/>
          <w:tab w:val="left" w:pos="426"/>
        </w:tabs>
        <w:spacing w:line="360" w:lineRule="auto"/>
        <w:ind w:left="420" w:hanging="420"/>
        <w:jc w:val="center"/>
        <w:rPr>
          <w:rFonts w:cs="Arial"/>
          <w:b/>
          <w:sz w:val="20"/>
          <w:u w:val="single"/>
        </w:rPr>
      </w:pPr>
      <w:r w:rsidRPr="00116C87">
        <w:rPr>
          <w:rFonts w:cs="Arial"/>
          <w:b/>
          <w:sz w:val="20"/>
          <w:u w:val="single"/>
        </w:rPr>
        <w:t>ARTYKUŁ 15- GWARANCJE</w:t>
      </w:r>
    </w:p>
    <w:p w14:paraId="0CF34985" w14:textId="77777777" w:rsidR="00A267CD" w:rsidRPr="00116C87" w:rsidRDefault="00A267CD" w:rsidP="00116C87">
      <w:pPr>
        <w:tabs>
          <w:tab w:val="left" w:pos="284"/>
          <w:tab w:val="left" w:pos="426"/>
        </w:tabs>
        <w:spacing w:line="360" w:lineRule="auto"/>
        <w:ind w:left="420" w:hanging="420"/>
        <w:jc w:val="both"/>
        <w:rPr>
          <w:rFonts w:cs="Arial"/>
          <w:sz w:val="20"/>
        </w:rPr>
      </w:pPr>
    </w:p>
    <w:p w14:paraId="6C582B96" w14:textId="5109B687" w:rsidR="00A267CD" w:rsidRPr="00116C87" w:rsidRDefault="004B7E35" w:rsidP="00116C87">
      <w:pPr>
        <w:numPr>
          <w:ilvl w:val="0"/>
          <w:numId w:val="13"/>
        </w:numPr>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udziela gwarancji na  wszystkie  roboty  zrealizowane  w ramach  </w:t>
      </w:r>
      <w:r w:rsidR="005C31B1" w:rsidRPr="00116C87">
        <w:rPr>
          <w:rFonts w:cs="Arial"/>
          <w:sz w:val="20"/>
        </w:rPr>
        <w:t>przedmiotu</w:t>
      </w:r>
      <w:r w:rsidR="00A267CD" w:rsidRPr="00116C87">
        <w:rPr>
          <w:rFonts w:cs="Arial"/>
          <w:sz w:val="20"/>
        </w:rPr>
        <w:t xml:space="preserve">  U</w:t>
      </w:r>
      <w:r w:rsidR="005C31B1" w:rsidRPr="00116C87">
        <w:rPr>
          <w:rFonts w:cs="Arial"/>
          <w:sz w:val="20"/>
        </w:rPr>
        <w:t>mowy</w:t>
      </w:r>
      <w:r w:rsidR="00A267CD" w:rsidRPr="00116C87">
        <w:rPr>
          <w:rFonts w:cs="Arial"/>
          <w:sz w:val="20"/>
        </w:rPr>
        <w:t xml:space="preserve"> </w:t>
      </w:r>
      <w:r w:rsidR="005C5B83" w:rsidRPr="00116C87">
        <w:rPr>
          <w:rFonts w:cs="Arial"/>
          <w:sz w:val="20"/>
        </w:rPr>
        <w:t>n</w:t>
      </w:r>
      <w:r w:rsidR="00A267CD" w:rsidRPr="00116C87">
        <w:rPr>
          <w:rFonts w:cs="Arial"/>
          <w:sz w:val="20"/>
        </w:rPr>
        <w:t xml:space="preserve">a okres </w:t>
      </w:r>
      <w:r w:rsidR="00B70C84" w:rsidRPr="00116C87">
        <w:rPr>
          <w:rFonts w:cs="Arial"/>
          <w:b/>
          <w:sz w:val="20"/>
        </w:rPr>
        <w:t>24</w:t>
      </w:r>
      <w:r w:rsidR="00E73016" w:rsidRPr="00116C87">
        <w:rPr>
          <w:rFonts w:cs="Arial"/>
          <w:sz w:val="20"/>
        </w:rPr>
        <w:t xml:space="preserve"> </w:t>
      </w:r>
      <w:r w:rsidR="00F85D78" w:rsidRPr="00116C87">
        <w:rPr>
          <w:rFonts w:cs="Arial"/>
          <w:sz w:val="20"/>
        </w:rPr>
        <w:t>miesięcy</w:t>
      </w:r>
      <w:r w:rsidR="00A267CD" w:rsidRPr="00116C87">
        <w:rPr>
          <w:rFonts w:cs="Arial"/>
          <w:sz w:val="20"/>
        </w:rPr>
        <w:t xml:space="preserve">. </w:t>
      </w:r>
    </w:p>
    <w:p w14:paraId="0D8D0325" w14:textId="77777777" w:rsidR="00A267CD"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Bieg  terminu  gwarancji  rozpoczyna  się  od  daty  podpisania  przez  Strony  </w:t>
      </w:r>
      <w:r w:rsidR="00611A5B" w:rsidRPr="00116C87">
        <w:rPr>
          <w:rFonts w:cs="Arial"/>
          <w:sz w:val="20"/>
        </w:rPr>
        <w:t xml:space="preserve">Końcowego </w:t>
      </w:r>
      <w:r w:rsidRPr="00116C87">
        <w:rPr>
          <w:rFonts w:cs="Arial"/>
          <w:sz w:val="20"/>
        </w:rPr>
        <w:t xml:space="preserve">Protokołu  Odbioru  </w:t>
      </w:r>
      <w:r w:rsidR="00611A5B" w:rsidRPr="00116C87">
        <w:rPr>
          <w:rFonts w:cs="Arial"/>
          <w:sz w:val="20"/>
        </w:rPr>
        <w:t>Przedmiotu Umowy</w:t>
      </w:r>
      <w:r w:rsidRPr="00116C87">
        <w:rPr>
          <w:rFonts w:cs="Arial"/>
          <w:sz w:val="20"/>
        </w:rPr>
        <w:t xml:space="preserve">, przy  czym  w przypadku konieczności  uzyskania  przez  </w:t>
      </w:r>
      <w:r w:rsidR="00FF6392" w:rsidRPr="00116C87">
        <w:rPr>
          <w:rFonts w:cs="Arial"/>
          <w:sz w:val="20"/>
        </w:rPr>
        <w:lastRenderedPageBreak/>
        <w:t xml:space="preserve">PODWYKONAWCĘ </w:t>
      </w:r>
      <w:r w:rsidRPr="00116C87">
        <w:rPr>
          <w:rFonts w:cs="Arial"/>
          <w:sz w:val="20"/>
        </w:rPr>
        <w:t xml:space="preserve"> pisemnego potwierdzenia  </w:t>
      </w:r>
      <w:r w:rsidR="00DD4414" w:rsidRPr="00116C87">
        <w:rPr>
          <w:rFonts w:cs="Arial"/>
          <w:sz w:val="20"/>
        </w:rPr>
        <w:t>WYKONAWC</w:t>
      </w:r>
      <w:r w:rsidR="00D70CC1" w:rsidRPr="00116C87">
        <w:rPr>
          <w:rFonts w:cs="Arial"/>
          <w:sz w:val="20"/>
        </w:rPr>
        <w:t>Y</w:t>
      </w:r>
      <w:r w:rsidRPr="00116C87">
        <w:rPr>
          <w:rFonts w:cs="Arial"/>
          <w:sz w:val="20"/>
        </w:rPr>
        <w:t xml:space="preserve">  usunięcia wad  lub  usterek, okres  gwarancji ulega  wydłużeniu  o czas  jaki  upłynie  pomiędzy  dniem  podpisania ww. protokołu a dniem podpisania przez </w:t>
      </w:r>
      <w:r w:rsidR="00DD4414" w:rsidRPr="00116C87">
        <w:rPr>
          <w:rFonts w:cs="Arial"/>
          <w:sz w:val="20"/>
        </w:rPr>
        <w:t>WYKONAWCĘ</w:t>
      </w:r>
      <w:r w:rsidRPr="00116C87">
        <w:rPr>
          <w:rFonts w:cs="Arial"/>
          <w:sz w:val="20"/>
        </w:rPr>
        <w:t xml:space="preserve"> ww. pisemnego potwierdzenia usunięcia wad lub usterek. </w:t>
      </w:r>
    </w:p>
    <w:p w14:paraId="75BE5A69" w14:textId="77777777" w:rsidR="00532DBD" w:rsidRPr="00116C87" w:rsidRDefault="00A267CD" w:rsidP="00116C87">
      <w:pPr>
        <w:numPr>
          <w:ilvl w:val="0"/>
          <w:numId w:val="13"/>
        </w:numPr>
        <w:spacing w:line="360" w:lineRule="auto"/>
        <w:jc w:val="both"/>
        <w:rPr>
          <w:rFonts w:cs="Arial"/>
          <w:sz w:val="20"/>
        </w:rPr>
      </w:pPr>
      <w:r w:rsidRPr="00116C87">
        <w:rPr>
          <w:rFonts w:cs="Arial"/>
          <w:sz w:val="20"/>
        </w:rPr>
        <w:t xml:space="preserve">W ramach udzielonej gwarancji </w:t>
      </w:r>
      <w:r w:rsidR="00FF6392" w:rsidRPr="00116C87">
        <w:rPr>
          <w:rFonts w:cs="Arial"/>
          <w:sz w:val="20"/>
        </w:rPr>
        <w:t>POD</w:t>
      </w:r>
      <w:r w:rsidRPr="00116C87">
        <w:rPr>
          <w:rFonts w:cs="Arial"/>
          <w:sz w:val="20"/>
        </w:rPr>
        <w:t xml:space="preserve">WYKONAWCA zobowiązuje się do usunięcia na swój koszt wszelkich wad zrealizowanych przez niego robót w ramach </w:t>
      </w:r>
      <w:r w:rsidR="00FF6392" w:rsidRPr="00116C87">
        <w:rPr>
          <w:rFonts w:cs="Arial"/>
          <w:sz w:val="20"/>
        </w:rPr>
        <w:t>Umowy</w:t>
      </w:r>
      <w:r w:rsidRPr="00116C87">
        <w:rPr>
          <w:rFonts w:cs="Arial"/>
          <w:sz w:val="20"/>
        </w:rPr>
        <w:t xml:space="preserve">, które ujawniły się w okresie gwarancji. </w:t>
      </w:r>
      <w:r w:rsidR="00532DBD" w:rsidRPr="00116C87">
        <w:rPr>
          <w:rFonts w:cs="Arial"/>
          <w:sz w:val="20"/>
        </w:rPr>
        <w:t xml:space="preserve">PODWYKONAWCA będzie dysponował 5 dniowym terminem na usunięcie wady od chwili wezwania PODWYKONAWCY przez WYKONAWCĘ do ich usunięcia. W przypadku braku możliwości usunięcia wad z przyczyn niezależnych od PODWYKONAWCY w wyżej wymienionym terminie Strony uzgodnią na piśmie dodatkowy termin usunięcia.  </w:t>
      </w:r>
    </w:p>
    <w:p w14:paraId="229F6249" w14:textId="77777777" w:rsidR="00A267CD"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W razie nieusunięcia wad w uzgodnionym terminie, </w:t>
      </w:r>
      <w:r w:rsidR="00FF6392" w:rsidRPr="00116C87">
        <w:rPr>
          <w:rFonts w:cs="Arial"/>
          <w:sz w:val="20"/>
        </w:rPr>
        <w:t>POD</w:t>
      </w:r>
      <w:r w:rsidRPr="00116C87">
        <w:rPr>
          <w:rFonts w:cs="Arial"/>
          <w:sz w:val="20"/>
        </w:rPr>
        <w:t xml:space="preserve">WYKONAWCA upoważnia </w:t>
      </w:r>
      <w:r w:rsidR="00DD4414" w:rsidRPr="00116C87">
        <w:rPr>
          <w:rFonts w:cs="Arial"/>
          <w:sz w:val="20"/>
        </w:rPr>
        <w:t>WYKONAWCĘ</w:t>
      </w:r>
      <w:r w:rsidRPr="00116C87">
        <w:rPr>
          <w:rFonts w:cs="Arial"/>
          <w:sz w:val="20"/>
        </w:rPr>
        <w:t xml:space="preserve"> do ich usunięcia na swój koszt i obciążenia </w:t>
      </w:r>
      <w:r w:rsidR="00FF6392" w:rsidRPr="00116C87">
        <w:rPr>
          <w:rFonts w:cs="Arial"/>
          <w:sz w:val="20"/>
        </w:rPr>
        <w:t>POD</w:t>
      </w:r>
      <w:r w:rsidRPr="00116C87">
        <w:rPr>
          <w:rFonts w:cs="Arial"/>
          <w:sz w:val="20"/>
        </w:rPr>
        <w:t xml:space="preserve">WYKONAWCY kosztami wykonania zastępczego, na podstawie refaktury wystawionej przez </w:t>
      </w:r>
      <w:r w:rsidR="00DD4414" w:rsidRPr="00116C87">
        <w:rPr>
          <w:rFonts w:cs="Arial"/>
          <w:sz w:val="20"/>
        </w:rPr>
        <w:t>WYKONAWCĘ</w:t>
      </w:r>
      <w:r w:rsidR="00CE63D6" w:rsidRPr="00116C87">
        <w:rPr>
          <w:rFonts w:cs="Arial"/>
          <w:sz w:val="20"/>
        </w:rPr>
        <w:t xml:space="preserve">, </w:t>
      </w:r>
      <w:r w:rsidR="00382DCC" w:rsidRPr="00116C87">
        <w:rPr>
          <w:rFonts w:cs="Arial"/>
          <w:sz w:val="20"/>
        </w:rPr>
        <w:t>niezależnie od uprawnień przewidzianych w</w:t>
      </w:r>
      <w:r w:rsidR="00CE63D6" w:rsidRPr="00116C87">
        <w:rPr>
          <w:rFonts w:cs="Arial"/>
          <w:sz w:val="20"/>
        </w:rPr>
        <w:t xml:space="preserve"> art. 13 ust. 1 i 2 Umowy</w:t>
      </w:r>
      <w:r w:rsidR="00382DCC" w:rsidRPr="00116C87">
        <w:rPr>
          <w:rFonts w:cs="Arial"/>
          <w:sz w:val="20"/>
        </w:rPr>
        <w:t>.</w:t>
      </w:r>
    </w:p>
    <w:p w14:paraId="578A52F9" w14:textId="77777777" w:rsidR="00A267CD"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Okres gwarancji na dostarczone przez </w:t>
      </w:r>
      <w:r w:rsidR="00FF6392" w:rsidRPr="00116C87">
        <w:rPr>
          <w:rFonts w:cs="Arial"/>
          <w:sz w:val="20"/>
        </w:rPr>
        <w:t>POD</w:t>
      </w:r>
      <w:r w:rsidRPr="00116C87">
        <w:rPr>
          <w:rFonts w:cs="Arial"/>
          <w:sz w:val="20"/>
        </w:rPr>
        <w:t>WYKONAWCĘ urządzenia jest zgodny z określonym okresem udzielonym przez producenta danego urządzenia.</w:t>
      </w:r>
    </w:p>
    <w:p w14:paraId="709E0D18" w14:textId="77777777" w:rsidR="00327999"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Wszelkie koszty związane z przeprowadzeniem niezbędnych przeglądów gwarancyjnych, serwisów i innych czynności koniecznych do zachowania uprawnień z tytułu udzielonej gwarancji ponosi </w:t>
      </w:r>
      <w:r w:rsidR="005C31B1" w:rsidRPr="00116C87">
        <w:rPr>
          <w:rFonts w:cs="Arial"/>
          <w:sz w:val="20"/>
        </w:rPr>
        <w:t>POD</w:t>
      </w:r>
      <w:r w:rsidR="00DF3D60" w:rsidRPr="00116C87">
        <w:rPr>
          <w:rFonts w:cs="Arial"/>
          <w:sz w:val="20"/>
        </w:rPr>
        <w:t>WYKONAWCA</w:t>
      </w:r>
      <w:r w:rsidRPr="00116C87">
        <w:rPr>
          <w:rFonts w:cs="Arial"/>
          <w:sz w:val="20"/>
        </w:rPr>
        <w:t xml:space="preserve">. </w:t>
      </w:r>
    </w:p>
    <w:p w14:paraId="7A694E79" w14:textId="77777777" w:rsidR="00327999" w:rsidRPr="00116C87" w:rsidRDefault="00327999" w:rsidP="00116C87">
      <w:pPr>
        <w:numPr>
          <w:ilvl w:val="0"/>
          <w:numId w:val="13"/>
        </w:numPr>
        <w:spacing w:line="360" w:lineRule="auto"/>
        <w:ind w:left="284" w:hanging="284"/>
        <w:jc w:val="both"/>
        <w:rPr>
          <w:rFonts w:cs="Arial"/>
          <w:sz w:val="20"/>
        </w:rPr>
      </w:pPr>
      <w:r w:rsidRPr="00116C87">
        <w:rPr>
          <w:rFonts w:cs="Arial"/>
          <w:color w:val="000000"/>
          <w:sz w:val="20"/>
        </w:rPr>
        <w:t xml:space="preserve">Gwarancja na prace nie obejmuje napraw związanych z podciekaniem wody z nieremontowanych części dachu na nowo wyremontowane fragmenty dachu, objęte niniejszą Umową.  </w:t>
      </w:r>
    </w:p>
    <w:p w14:paraId="34F4626E" w14:textId="77777777" w:rsidR="00A267CD" w:rsidRPr="00116C87" w:rsidRDefault="00A267CD" w:rsidP="00116C87">
      <w:pPr>
        <w:spacing w:line="360" w:lineRule="auto"/>
        <w:jc w:val="both"/>
        <w:rPr>
          <w:rFonts w:cs="Arial"/>
          <w:sz w:val="20"/>
        </w:rPr>
      </w:pPr>
    </w:p>
    <w:p w14:paraId="1E70F426" w14:textId="77777777" w:rsidR="00A267CD" w:rsidRPr="00116C87" w:rsidRDefault="00A267CD" w:rsidP="00116C87">
      <w:pPr>
        <w:tabs>
          <w:tab w:val="left" w:pos="284"/>
          <w:tab w:val="left" w:pos="426"/>
        </w:tabs>
        <w:spacing w:line="360" w:lineRule="auto"/>
        <w:ind w:left="420" w:hanging="420"/>
        <w:jc w:val="center"/>
        <w:rPr>
          <w:rFonts w:cs="Arial"/>
          <w:b/>
          <w:sz w:val="20"/>
          <w:u w:val="single"/>
        </w:rPr>
      </w:pPr>
      <w:r w:rsidRPr="00116C87">
        <w:rPr>
          <w:rFonts w:cs="Arial"/>
          <w:b/>
          <w:sz w:val="20"/>
          <w:u w:val="single"/>
        </w:rPr>
        <w:t>ARTYKUŁ 16 – SIŁA WYŻSZA</w:t>
      </w:r>
    </w:p>
    <w:p w14:paraId="6E5315A4" w14:textId="77777777" w:rsidR="00A267CD" w:rsidRPr="00116C87" w:rsidRDefault="00A267CD" w:rsidP="00116C87">
      <w:pPr>
        <w:tabs>
          <w:tab w:val="left" w:pos="284"/>
          <w:tab w:val="left" w:pos="426"/>
        </w:tabs>
        <w:spacing w:line="360" w:lineRule="auto"/>
        <w:ind w:left="420" w:hanging="420"/>
        <w:jc w:val="both"/>
        <w:rPr>
          <w:rFonts w:cs="Arial"/>
          <w:sz w:val="20"/>
        </w:rPr>
      </w:pPr>
    </w:p>
    <w:p w14:paraId="04722B7E"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Żadna ze Stron nie ponosi odpowiedzialności za niewykonanie lub nienależyte wykonanie </w:t>
      </w:r>
      <w:r w:rsidR="005C31B1" w:rsidRPr="00116C87">
        <w:rPr>
          <w:rFonts w:cs="Arial"/>
          <w:sz w:val="20"/>
        </w:rPr>
        <w:t xml:space="preserve">przedmiotu </w:t>
      </w:r>
      <w:r w:rsidRPr="00116C87">
        <w:rPr>
          <w:rFonts w:cs="Arial"/>
          <w:sz w:val="20"/>
        </w:rPr>
        <w:t>Umowy oraz za jakiekolwiek szkody spowodowane wystąpieniem zdarzenia Siły Wyższej.</w:t>
      </w:r>
    </w:p>
    <w:p w14:paraId="2AFB3E71"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Wystąpienie zdarzenia Siły Wyższej oraz jego wpływ na wykonanie </w:t>
      </w:r>
      <w:r w:rsidR="00D64F9A" w:rsidRPr="00116C87">
        <w:rPr>
          <w:rFonts w:cs="Arial"/>
          <w:sz w:val="20"/>
        </w:rPr>
        <w:t>przedmiotu</w:t>
      </w:r>
      <w:r w:rsidR="00FF6392" w:rsidRPr="00116C87">
        <w:rPr>
          <w:rFonts w:cs="Arial"/>
          <w:sz w:val="20"/>
        </w:rPr>
        <w:t xml:space="preserve"> U</w:t>
      </w:r>
      <w:r w:rsidR="00D64F9A" w:rsidRPr="00116C87">
        <w:rPr>
          <w:rFonts w:cs="Arial"/>
          <w:sz w:val="20"/>
        </w:rPr>
        <w:t>mowy</w:t>
      </w:r>
      <w:r w:rsidR="00FF6392" w:rsidRPr="00116C87">
        <w:rPr>
          <w:rFonts w:cs="Arial"/>
          <w:sz w:val="20"/>
        </w:rPr>
        <w:t xml:space="preserve"> </w:t>
      </w:r>
      <w:r w:rsidR="00425129" w:rsidRPr="00116C87">
        <w:rPr>
          <w:rFonts w:cs="Arial"/>
          <w:sz w:val="20"/>
        </w:rPr>
        <w:t xml:space="preserve">                         </w:t>
      </w:r>
      <w:r w:rsidRPr="00116C87">
        <w:rPr>
          <w:rFonts w:cs="Arial"/>
          <w:sz w:val="20"/>
        </w:rPr>
        <w:t>i powstanie szkody musz</w:t>
      </w:r>
      <w:r w:rsidR="00FF6392" w:rsidRPr="00116C87">
        <w:rPr>
          <w:rFonts w:cs="Arial"/>
          <w:sz w:val="20"/>
        </w:rPr>
        <w:t>ą</w:t>
      </w:r>
      <w:r w:rsidRPr="00116C87">
        <w:rPr>
          <w:rFonts w:cs="Arial"/>
          <w:sz w:val="20"/>
        </w:rPr>
        <w:t xml:space="preserve"> być wykazane przez Stronę powołującą się na Siłę Wyższą </w:t>
      </w:r>
      <w:r w:rsidR="00425129" w:rsidRPr="00116C87">
        <w:rPr>
          <w:rFonts w:cs="Arial"/>
          <w:sz w:val="20"/>
        </w:rPr>
        <w:t xml:space="preserve">                                   </w:t>
      </w:r>
      <w:r w:rsidRPr="00116C87">
        <w:rPr>
          <w:rFonts w:cs="Arial"/>
          <w:sz w:val="20"/>
        </w:rPr>
        <w:t xml:space="preserve">i potwierdzone przez drugą Stronę. W przypadku takiego potwierdzenia </w:t>
      </w:r>
      <w:r w:rsidR="00DF3D60" w:rsidRPr="00116C87">
        <w:rPr>
          <w:rFonts w:cs="Arial"/>
          <w:sz w:val="20"/>
        </w:rPr>
        <w:t>WYKONAWCA</w:t>
      </w:r>
      <w:r w:rsidRPr="00116C87">
        <w:rPr>
          <w:rFonts w:cs="Arial"/>
          <w:sz w:val="20"/>
        </w:rPr>
        <w:t xml:space="preserve"> zapłaci </w:t>
      </w:r>
      <w:r w:rsidR="00FF6392" w:rsidRPr="00116C87">
        <w:rPr>
          <w:rFonts w:cs="Arial"/>
          <w:sz w:val="20"/>
        </w:rPr>
        <w:t>POD</w:t>
      </w:r>
      <w:r w:rsidRPr="00116C87">
        <w:rPr>
          <w:rFonts w:cs="Arial"/>
          <w:sz w:val="20"/>
        </w:rPr>
        <w:t>WYKONAWCY za roboty wykonane do daty stwierdzenia wystąpienia siły wyższej.</w:t>
      </w:r>
    </w:p>
    <w:p w14:paraId="03973B56"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5BCC1441"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Czas, w którym trwają te wydarzenia będzie odpowiednio uwzględniony w </w:t>
      </w:r>
      <w:r w:rsidR="00D70CC1" w:rsidRPr="00116C87">
        <w:rPr>
          <w:rFonts w:cs="Arial"/>
          <w:sz w:val="20"/>
        </w:rPr>
        <w:t xml:space="preserve">terminie </w:t>
      </w:r>
      <w:r w:rsidRPr="00116C87">
        <w:rPr>
          <w:rFonts w:cs="Arial"/>
          <w:sz w:val="20"/>
        </w:rPr>
        <w:t xml:space="preserve">realizacji określonym w </w:t>
      </w:r>
      <w:r w:rsidR="00FF6392" w:rsidRPr="00116C87">
        <w:rPr>
          <w:rFonts w:cs="Arial"/>
          <w:sz w:val="20"/>
        </w:rPr>
        <w:t>Umowie</w:t>
      </w:r>
      <w:r w:rsidRPr="00116C87">
        <w:rPr>
          <w:rFonts w:cs="Arial"/>
          <w:sz w:val="20"/>
        </w:rPr>
        <w:t>. Gdyby okres ten wynosił więcej niż 3 miesiące, obie Strony ustalą nowe warunki współpracy na piśmie.</w:t>
      </w:r>
    </w:p>
    <w:p w14:paraId="3F31DC6D" w14:textId="77777777" w:rsidR="0069074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Ta ze Stron, która nie jest w stanie wywiązać się ze swoich zobowiązań z powodu działania Siły Wyższej jest zobowiązana powiadomić na piśmie niezwłocznie drugą ze Stron o tym fakcie nie </w:t>
      </w:r>
      <w:r w:rsidRPr="00116C87">
        <w:rPr>
          <w:rFonts w:cs="Arial"/>
          <w:sz w:val="20"/>
        </w:rPr>
        <w:lastRenderedPageBreak/>
        <w:t xml:space="preserve">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76E22121" w14:textId="77777777" w:rsidR="00E73016" w:rsidRPr="00116C87" w:rsidRDefault="0080284B" w:rsidP="00116C87">
      <w:pPr>
        <w:numPr>
          <w:ilvl w:val="0"/>
          <w:numId w:val="14"/>
        </w:numPr>
        <w:spacing w:line="360" w:lineRule="auto"/>
        <w:ind w:left="284" w:hanging="284"/>
        <w:jc w:val="both"/>
        <w:rPr>
          <w:rFonts w:cs="Arial"/>
          <w:sz w:val="20"/>
        </w:rPr>
      </w:pPr>
      <w:r w:rsidRPr="00116C87">
        <w:rPr>
          <w:rFonts w:cs="Arial"/>
          <w:sz w:val="20"/>
        </w:rPr>
        <w:t>Dla uniknięcia wątpliwości Strony postanawiają, że pandemi</w:t>
      </w:r>
      <w:r w:rsidR="00034CE3" w:rsidRPr="00116C87">
        <w:rPr>
          <w:rFonts w:cs="Arial"/>
          <w:sz w:val="20"/>
        </w:rPr>
        <w:t>a</w:t>
      </w:r>
      <w:r w:rsidRPr="00116C87">
        <w:rPr>
          <w:rFonts w:cs="Arial"/>
          <w:sz w:val="20"/>
        </w:rPr>
        <w:t xml:space="preserve"> koronawirusa covid-19 nie stanowi Siły Wyższej i PODWYKONAWCA uwzględnił związane z nią powszechnie obowiązujące nakazy i zakazy w możliwości należytej realizacji Umowy.</w:t>
      </w:r>
    </w:p>
    <w:p w14:paraId="5C1DDF87" w14:textId="77777777" w:rsidR="00E73016" w:rsidRPr="00116C87" w:rsidRDefault="00E73016" w:rsidP="00116C87">
      <w:pPr>
        <w:spacing w:line="360" w:lineRule="auto"/>
        <w:jc w:val="center"/>
        <w:rPr>
          <w:rFonts w:cs="Arial"/>
          <w:b/>
          <w:sz w:val="20"/>
          <w:u w:val="single"/>
        </w:rPr>
      </w:pPr>
    </w:p>
    <w:p w14:paraId="011537A8" w14:textId="77777777" w:rsidR="00A267CD" w:rsidRPr="00116C87" w:rsidRDefault="00A267CD" w:rsidP="00116C87">
      <w:pPr>
        <w:spacing w:line="360" w:lineRule="auto"/>
        <w:jc w:val="center"/>
        <w:rPr>
          <w:rFonts w:cs="Arial"/>
          <w:b/>
          <w:sz w:val="20"/>
          <w:u w:val="single"/>
        </w:rPr>
      </w:pPr>
      <w:r w:rsidRPr="00116C87">
        <w:rPr>
          <w:rFonts w:cs="Arial"/>
          <w:b/>
          <w:sz w:val="20"/>
          <w:u w:val="single"/>
        </w:rPr>
        <w:t>Artykuł 17 – BEZPIECZEŃSTWO PRACY</w:t>
      </w:r>
    </w:p>
    <w:p w14:paraId="2604D3F1" w14:textId="77777777" w:rsidR="00A267CD" w:rsidRPr="00116C87" w:rsidRDefault="00A267CD" w:rsidP="00116C87">
      <w:pPr>
        <w:spacing w:line="360" w:lineRule="auto"/>
        <w:rPr>
          <w:rFonts w:cs="Arial"/>
          <w:sz w:val="20"/>
        </w:rPr>
      </w:pPr>
    </w:p>
    <w:p w14:paraId="224388F7"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zobowiązany jest do przeprowadzenia oceny ryzyka zawodowego związanego </w:t>
      </w:r>
      <w:r w:rsidR="00425129" w:rsidRPr="00116C87">
        <w:rPr>
          <w:rFonts w:cs="Arial"/>
          <w:sz w:val="20"/>
        </w:rPr>
        <w:t xml:space="preserve">                      </w:t>
      </w:r>
      <w:r w:rsidR="00A267CD" w:rsidRPr="00116C87">
        <w:rPr>
          <w:rFonts w:cs="Arial"/>
          <w:sz w:val="20"/>
        </w:rPr>
        <w:t xml:space="preserve">z pracami na terenie obiektów </w:t>
      </w:r>
      <w:r w:rsidR="00293930" w:rsidRPr="00116C87">
        <w:rPr>
          <w:rFonts w:cs="Arial"/>
          <w:sz w:val="20"/>
        </w:rPr>
        <w:t xml:space="preserve">ORLEN S.A. </w:t>
      </w:r>
      <w:r w:rsidR="00A267CD" w:rsidRPr="00116C87">
        <w:rPr>
          <w:rFonts w:cs="Arial"/>
          <w:sz w:val="20"/>
        </w:rPr>
        <w:t xml:space="preserve"> przed rozpoczęciem tych prac, oraz do dokumentowania tej oceny zgodnie z Polską Normą PN-N-18002:2011, a także do okazania dokumentacji z tej oceny na żądanie przedstawiciela </w:t>
      </w:r>
      <w:r w:rsidR="00DD4414" w:rsidRPr="00116C87">
        <w:rPr>
          <w:rFonts w:cs="Arial"/>
          <w:sz w:val="20"/>
        </w:rPr>
        <w:t>WYKONAWCY</w:t>
      </w:r>
      <w:r w:rsidR="00D64F9A" w:rsidRPr="00116C87">
        <w:rPr>
          <w:rFonts w:cs="Arial"/>
          <w:sz w:val="20"/>
        </w:rPr>
        <w:t>.</w:t>
      </w:r>
    </w:p>
    <w:p w14:paraId="13EA247E"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WYKONAWCA zobowiązany jest do:</w:t>
      </w:r>
    </w:p>
    <w:p w14:paraId="1886ACD0"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Obligatoryjnego zapewnienia wyposażenia pracowników w kaski i okulary przeciwodpryskowe oraz odzież i obuwie robocze w przypadku wykonywania prac </w:t>
      </w:r>
      <w:r w:rsidR="00425129" w:rsidRPr="00116C87">
        <w:rPr>
          <w:rFonts w:cs="Arial"/>
          <w:sz w:val="20"/>
        </w:rPr>
        <w:t xml:space="preserve">                            </w:t>
      </w:r>
      <w:r w:rsidRPr="00116C87">
        <w:rPr>
          <w:rFonts w:cs="Arial"/>
          <w:sz w:val="20"/>
        </w:rPr>
        <w:t xml:space="preserve">w nieprodukcyjnych komórkach organizacyjnych </w:t>
      </w:r>
      <w:r w:rsidR="00DD4414" w:rsidRPr="00116C87">
        <w:rPr>
          <w:rFonts w:cs="Arial"/>
          <w:sz w:val="20"/>
        </w:rPr>
        <w:t>WYKONAWCY</w:t>
      </w:r>
      <w:r w:rsidRPr="00116C87">
        <w:rPr>
          <w:rFonts w:cs="Arial"/>
          <w:sz w:val="20"/>
        </w:rPr>
        <w:t xml:space="preserve"> znajdujących się poza zakładami produkcyjnymi.</w:t>
      </w:r>
    </w:p>
    <w:p w14:paraId="01A057C8"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Obligatoryjnego wyposażenia pracowników w kaski i okulary ochronne oraz w maski p. gaz. </w:t>
      </w:r>
      <w:r w:rsidR="00425129" w:rsidRPr="00116C87">
        <w:rPr>
          <w:rFonts w:cs="Arial"/>
          <w:sz w:val="20"/>
        </w:rPr>
        <w:t xml:space="preserve">               </w:t>
      </w:r>
      <w:r w:rsidRPr="00116C87">
        <w:rPr>
          <w:rFonts w:cs="Arial"/>
          <w:sz w:val="20"/>
        </w:rPr>
        <w:t xml:space="preserve">z odpowiednimi pochłaniaczami, a także w: odzież ochronną trudnopalną antyelektrostatyczną, obuwie ochronne w wykonaniu antyelektrostatycznym </w:t>
      </w:r>
      <w:r w:rsidRPr="00116C87">
        <w:rPr>
          <w:rFonts w:cs="Arial"/>
          <w:spacing w:val="-3"/>
          <w:sz w:val="20"/>
        </w:rPr>
        <w:t xml:space="preserve">i </w:t>
      </w:r>
      <w:r w:rsidRPr="00116C87">
        <w:rPr>
          <w:rFonts w:cs="Arial"/>
          <w:sz w:val="20"/>
        </w:rPr>
        <w:t xml:space="preserve">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 Zastosowania w praktyce odpowiednich środków zmniejszających ryzyko zawodowe, </w:t>
      </w:r>
    </w:p>
    <w:p w14:paraId="7F5455ED"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Sporządzenia „Planu bezpieczneg</w:t>
      </w:r>
      <w:r w:rsidR="006F5AF6" w:rsidRPr="00116C87">
        <w:rPr>
          <w:rFonts w:cs="Arial"/>
          <w:sz w:val="20"/>
        </w:rPr>
        <w:t xml:space="preserve">o wykonania prac na terenie </w:t>
      </w:r>
      <w:r w:rsidRPr="00116C87">
        <w:rPr>
          <w:rFonts w:cs="Arial"/>
          <w:sz w:val="20"/>
        </w:rPr>
        <w:t>ORLEN S.A.” przed  rozpoczęciem tych prac, zawierającego co najmniej:</w:t>
      </w:r>
    </w:p>
    <w:p w14:paraId="61716B7B"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Opis zakresu i rodzaju wykonywanych prac,</w:t>
      </w:r>
    </w:p>
    <w:p w14:paraId="57353D8D"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Określenie materiałów, urządzeń, maszyn, technologii, przy użyciu których będą wykonywane prace,</w:t>
      </w:r>
    </w:p>
    <w:p w14:paraId="30872B55"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Określenie środków ostrożności, instrukcji i zaleceń bhp, jakie należy zachować przy wykonywaniu pracy,</w:t>
      </w:r>
    </w:p>
    <w:p w14:paraId="4C961EF0"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Wykaz środków ochrony indywidualnej, z jakich i gdzie należy korzystać,</w:t>
      </w:r>
    </w:p>
    <w:p w14:paraId="362DCCD5"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Instrukcję bezpieczeństwa pożarowego, plan ewakuacji,</w:t>
      </w:r>
    </w:p>
    <w:p w14:paraId="1617D395"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Używania wyłącznie narzędzi, materiałów i sprzętu w pełni sprawnego z odpowiednimi </w:t>
      </w:r>
      <w:proofErr w:type="spellStart"/>
      <w:r w:rsidRPr="00116C87">
        <w:rPr>
          <w:rFonts w:cs="Arial"/>
          <w:sz w:val="20"/>
        </w:rPr>
        <w:t>dopuszczeniami</w:t>
      </w:r>
      <w:proofErr w:type="spellEnd"/>
      <w:r w:rsidRPr="00116C87">
        <w:rPr>
          <w:rFonts w:cs="Arial"/>
          <w:sz w:val="20"/>
        </w:rPr>
        <w:t xml:space="preserve"> technicznymi, atestami, świadectwami i certyfikatami.</w:t>
      </w:r>
    </w:p>
    <w:p w14:paraId="2B1CCA8E"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zobowiązany jest w czasie wykonywania prac na terenie </w:t>
      </w:r>
      <w:r w:rsidR="00293930" w:rsidRPr="00116C87">
        <w:rPr>
          <w:rFonts w:cs="Arial"/>
          <w:sz w:val="20"/>
        </w:rPr>
        <w:t xml:space="preserve">ORLEN S.A. </w:t>
      </w:r>
      <w:r w:rsidR="00A267CD" w:rsidRPr="00116C87">
        <w:rPr>
          <w:rFonts w:cs="Arial"/>
          <w:sz w:val="20"/>
        </w:rPr>
        <w:t xml:space="preserve"> do zapewnienia:</w:t>
      </w:r>
    </w:p>
    <w:p w14:paraId="0A9371BF" w14:textId="77777777" w:rsidR="00A267CD" w:rsidRPr="00116C87" w:rsidRDefault="00A267CD" w:rsidP="00116C87">
      <w:pPr>
        <w:numPr>
          <w:ilvl w:val="1"/>
          <w:numId w:val="7"/>
        </w:numPr>
        <w:tabs>
          <w:tab w:val="num" w:pos="709"/>
        </w:tabs>
        <w:spacing w:line="360" w:lineRule="auto"/>
        <w:ind w:left="709" w:hanging="425"/>
        <w:jc w:val="both"/>
        <w:rPr>
          <w:rFonts w:cs="Arial"/>
          <w:b/>
          <w:bCs/>
          <w:sz w:val="20"/>
        </w:rPr>
      </w:pPr>
      <w:r w:rsidRPr="00116C87">
        <w:rPr>
          <w:rFonts w:cs="Arial"/>
          <w:sz w:val="20"/>
        </w:rPr>
        <w:t>Nadzoru służby bhp i służby ochrony p.poż. w liczbie co najmniej 1 osoby na 100 zatrudnionych przy realizacji Umowy,</w:t>
      </w:r>
    </w:p>
    <w:p w14:paraId="557F5CCA" w14:textId="77777777" w:rsidR="00A267CD" w:rsidRPr="00116C87" w:rsidRDefault="00A267CD" w:rsidP="00116C87">
      <w:pPr>
        <w:numPr>
          <w:ilvl w:val="1"/>
          <w:numId w:val="7"/>
        </w:numPr>
        <w:tabs>
          <w:tab w:val="num" w:pos="709"/>
        </w:tabs>
        <w:spacing w:line="360" w:lineRule="auto"/>
        <w:ind w:left="709" w:hanging="425"/>
        <w:jc w:val="both"/>
        <w:rPr>
          <w:rFonts w:cs="Arial"/>
          <w:b/>
          <w:bCs/>
          <w:sz w:val="20"/>
        </w:rPr>
      </w:pPr>
      <w:r w:rsidRPr="00116C87">
        <w:rPr>
          <w:rFonts w:cs="Arial"/>
          <w:sz w:val="20"/>
        </w:rPr>
        <w:lastRenderedPageBreak/>
        <w:t>Nadzoru służby bhp i służby ochrony p.poż. w liczbie co najmniej 1 osoby na 50 zatrudnionych przy wykonywaniu prac szczególnie niebezpiecznych.</w:t>
      </w:r>
    </w:p>
    <w:p w14:paraId="12179843"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zobowiązany jest w czasie wykonywania prac szczególnie niebezpiecznych na terenie </w:t>
      </w:r>
      <w:r w:rsidR="00293930" w:rsidRPr="00116C87">
        <w:rPr>
          <w:rFonts w:cs="Arial"/>
          <w:sz w:val="20"/>
        </w:rPr>
        <w:t xml:space="preserve">ORLEN S.A. </w:t>
      </w:r>
      <w:r w:rsidR="00A267CD" w:rsidRPr="00116C87">
        <w:rPr>
          <w:rFonts w:cs="Arial"/>
          <w:sz w:val="20"/>
        </w:rPr>
        <w:t>do zapewnienia bezpośredniego nadzoru przełożonego nad tymi pracami wyznaczonych w tym celu osób w liczbie co najmniej 1 osoby na 10 zatrudnionych przy ich wykonywaniu.</w:t>
      </w:r>
    </w:p>
    <w:p w14:paraId="2E3904E1"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WYKONAWCA oświadcza, że:</w:t>
      </w:r>
    </w:p>
    <w:p w14:paraId="5C7CEA9A"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Przekaże do Działu BHP i Bezpieczeństwa Procesowego </w:t>
      </w:r>
      <w:r w:rsidR="00293930" w:rsidRPr="00116C87">
        <w:rPr>
          <w:rFonts w:cs="Arial"/>
          <w:sz w:val="20"/>
        </w:rPr>
        <w:t xml:space="preserve">ORLEN S.A. </w:t>
      </w:r>
      <w:r w:rsidRPr="00116C87">
        <w:rPr>
          <w:rFonts w:cs="Arial"/>
          <w:sz w:val="20"/>
        </w:rPr>
        <w:t xml:space="preserve"> informacje o wszystkich wypadkach przy pracy oraz wydarzeniach wypadkowych bez</w:t>
      </w:r>
      <w:r w:rsidR="00CA486F" w:rsidRPr="00116C87">
        <w:rPr>
          <w:rFonts w:cs="Arial"/>
          <w:sz w:val="20"/>
        </w:rPr>
        <w:t xml:space="preserve"> </w:t>
      </w:r>
      <w:r w:rsidRPr="00116C87">
        <w:rPr>
          <w:rFonts w:cs="Arial"/>
          <w:sz w:val="20"/>
        </w:rPr>
        <w:t xml:space="preserve">urazowych pracowników oraz </w:t>
      </w:r>
      <w:r w:rsidR="00FF6392" w:rsidRPr="00116C87">
        <w:rPr>
          <w:rFonts w:cs="Arial"/>
          <w:sz w:val="20"/>
        </w:rPr>
        <w:t xml:space="preserve">dalszych </w:t>
      </w:r>
      <w:r w:rsidRPr="00116C87">
        <w:rPr>
          <w:rFonts w:cs="Arial"/>
          <w:sz w:val="20"/>
        </w:rPr>
        <w:t xml:space="preserve">podwykonawców, jakie wydarzyły się podczas wykonywania prac na terenie Koncernu według wzoru zawartego w </w:t>
      </w:r>
      <w:r w:rsidRPr="00116C87">
        <w:rPr>
          <w:rFonts w:cs="Arial"/>
          <w:b/>
          <w:bCs/>
          <w:sz w:val="20"/>
        </w:rPr>
        <w:t xml:space="preserve">Załączniku nr </w:t>
      </w:r>
      <w:r w:rsidR="009E4D63" w:rsidRPr="00116C87">
        <w:rPr>
          <w:rFonts w:cs="Arial"/>
          <w:b/>
          <w:bCs/>
          <w:sz w:val="20"/>
        </w:rPr>
        <w:t>6</w:t>
      </w:r>
      <w:r w:rsidRPr="00116C87">
        <w:rPr>
          <w:rFonts w:cs="Arial"/>
          <w:b/>
          <w:bCs/>
          <w:sz w:val="20"/>
        </w:rPr>
        <w:t xml:space="preserve"> i </w:t>
      </w:r>
      <w:r w:rsidR="009E4D63" w:rsidRPr="00116C87">
        <w:rPr>
          <w:rFonts w:cs="Arial"/>
          <w:b/>
          <w:bCs/>
          <w:sz w:val="20"/>
        </w:rPr>
        <w:t>6</w:t>
      </w:r>
      <w:r w:rsidRPr="00116C87">
        <w:rPr>
          <w:rFonts w:cs="Arial"/>
          <w:b/>
          <w:bCs/>
          <w:sz w:val="20"/>
        </w:rPr>
        <w:t xml:space="preserve">a </w:t>
      </w:r>
      <w:r w:rsidRPr="00116C87">
        <w:rPr>
          <w:rFonts w:cs="Arial"/>
          <w:sz w:val="20"/>
        </w:rPr>
        <w:t>do Umowy, po uprzednim/wcześniejszym usunięciu danych osobow</w:t>
      </w:r>
      <w:r w:rsidR="003F3CB9" w:rsidRPr="00116C87">
        <w:rPr>
          <w:rFonts w:cs="Arial"/>
          <w:sz w:val="20"/>
        </w:rPr>
        <w:t xml:space="preserve">ych poszkodowanego </w:t>
      </w:r>
      <w:r w:rsidRPr="00116C87">
        <w:rPr>
          <w:rFonts w:cs="Arial"/>
          <w:sz w:val="20"/>
        </w:rPr>
        <w:t>i innych osób występujących w tych dokumentach.</w:t>
      </w:r>
    </w:p>
    <w:p w14:paraId="3F40FEFF"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Zobowiązuje się do prowadzenia dochodzenia powypadkowego we współpracy </w:t>
      </w:r>
      <w:r w:rsidR="00425129" w:rsidRPr="00116C87">
        <w:rPr>
          <w:rFonts w:cs="Arial"/>
          <w:sz w:val="20"/>
        </w:rPr>
        <w:t xml:space="preserve">                                            </w:t>
      </w:r>
      <w:r w:rsidRPr="00116C87">
        <w:rPr>
          <w:rFonts w:cs="Arial"/>
          <w:sz w:val="20"/>
        </w:rPr>
        <w:t>z przedstawicielem Działu BHP i</w:t>
      </w:r>
      <w:r w:rsidR="006F5AF6" w:rsidRPr="00116C87">
        <w:rPr>
          <w:rFonts w:cs="Arial"/>
          <w:sz w:val="20"/>
        </w:rPr>
        <w:t xml:space="preserve"> Bezpieczeństwa Procesowego </w:t>
      </w:r>
      <w:r w:rsidRPr="00116C87">
        <w:rPr>
          <w:rFonts w:cs="Arial"/>
          <w:sz w:val="20"/>
        </w:rPr>
        <w:t>ORLEN S.A., a także przekazania kopii dokumentacji powypadkowej, sporządzonej zgodnie z przepisami obowiązującymi w tym zakresie, po uprzednim/wcześniejszym usunięciu danych osobowych poszkodowanego i innych osób występujących w tych dokumentach.</w:t>
      </w:r>
    </w:p>
    <w:p w14:paraId="3B834970"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Przekaże Zakładowej Straży Pożarnej </w:t>
      </w:r>
      <w:r w:rsidR="00293930" w:rsidRPr="00116C87">
        <w:rPr>
          <w:rFonts w:cs="Arial"/>
          <w:sz w:val="20"/>
        </w:rPr>
        <w:t xml:space="preserve">ORLEN S.A. </w:t>
      </w:r>
      <w:r w:rsidRPr="00116C87">
        <w:rPr>
          <w:rFonts w:cs="Arial"/>
          <w:sz w:val="20"/>
        </w:rPr>
        <w:t xml:space="preserve"> informacje o wszystkich zdarzeniach pożarowych (zapłon, samozapłon, pożar) i innych miejscowych zagrożeniach, jakie zauważy podczas wykonywania prac na terenie Koncernu, według wzoru zawartego w </w:t>
      </w:r>
      <w:r w:rsidRPr="00116C87">
        <w:rPr>
          <w:rFonts w:cs="Arial"/>
          <w:b/>
          <w:bCs/>
          <w:sz w:val="20"/>
        </w:rPr>
        <w:t xml:space="preserve">Załączniku nr </w:t>
      </w:r>
      <w:r w:rsidR="002E67C9" w:rsidRPr="00116C87">
        <w:rPr>
          <w:rFonts w:cs="Arial"/>
          <w:b/>
          <w:bCs/>
          <w:sz w:val="20"/>
        </w:rPr>
        <w:t>7</w:t>
      </w:r>
      <w:r w:rsidRPr="00116C87">
        <w:rPr>
          <w:rFonts w:cs="Arial"/>
          <w:b/>
          <w:bCs/>
          <w:sz w:val="20"/>
        </w:rPr>
        <w:t xml:space="preserve">  </w:t>
      </w:r>
      <w:r w:rsidRPr="00116C87">
        <w:rPr>
          <w:rFonts w:cs="Arial"/>
          <w:sz w:val="20"/>
        </w:rPr>
        <w:t>do Umowy.</w:t>
      </w:r>
    </w:p>
    <w:p w14:paraId="36A52E7F"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WYKONAWCA zobowiązany jest do:</w:t>
      </w:r>
    </w:p>
    <w:p w14:paraId="79F58BAF"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napToGrid w:val="0"/>
          <w:sz w:val="20"/>
        </w:rPr>
        <w:t>przeszkolenia</w:t>
      </w:r>
      <w:r w:rsidRPr="00116C87">
        <w:rPr>
          <w:rFonts w:cs="Arial"/>
          <w:sz w:val="20"/>
        </w:rPr>
        <w:t xml:space="preserve"> </w:t>
      </w:r>
      <w:r w:rsidR="00E54B16" w:rsidRPr="00116C87">
        <w:rPr>
          <w:rFonts w:cs="Arial"/>
          <w:sz w:val="20"/>
        </w:rPr>
        <w:t xml:space="preserve">swoich </w:t>
      </w:r>
      <w:r w:rsidRPr="00116C87">
        <w:rPr>
          <w:rFonts w:cs="Arial"/>
          <w:sz w:val="20"/>
        </w:rPr>
        <w:t>pracowników w zakresie bezpieczeństwa i higieny pracy oraz bezpieczeństwa pożarowego i procesowego przed przyst</w:t>
      </w:r>
      <w:r w:rsidR="006F5AF6" w:rsidRPr="00116C87">
        <w:rPr>
          <w:rFonts w:cs="Arial"/>
          <w:sz w:val="20"/>
        </w:rPr>
        <w:t xml:space="preserve">ąpieniem do prac na terenie </w:t>
      </w:r>
      <w:r w:rsidRPr="00116C87">
        <w:rPr>
          <w:rFonts w:cs="Arial"/>
          <w:sz w:val="20"/>
        </w:rPr>
        <w:t>ORLEN S.A., uwzględniając specyfikę tych prac i wnioski z przeprowadzonej oceny ryzyka zawodowego a także do dokumentowania tych szkoleń ze względu na: program, wykładowców, wymiar czasu i aspekty praktyczne.</w:t>
      </w:r>
    </w:p>
    <w:p w14:paraId="5BFCB8B3"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Przekazania </w:t>
      </w:r>
      <w:r w:rsidR="00E54B16" w:rsidRPr="00116C87">
        <w:rPr>
          <w:rFonts w:cs="Arial"/>
          <w:sz w:val="20"/>
        </w:rPr>
        <w:t xml:space="preserve">swoim </w:t>
      </w:r>
      <w:r w:rsidRPr="00116C87">
        <w:rPr>
          <w:rFonts w:cs="Arial"/>
          <w:sz w:val="20"/>
        </w:rPr>
        <w:t>pracownikom procedur alarmowania Zakładowej Straży Pożarnej, Państwowej Straży Pożarnej w przypadku zdarzeń pożarowych, awaryjnych</w:t>
      </w:r>
      <w:r w:rsidR="00E54B16" w:rsidRPr="00116C87">
        <w:rPr>
          <w:rFonts w:cs="Arial"/>
          <w:sz w:val="20"/>
        </w:rPr>
        <w:t xml:space="preserve"> </w:t>
      </w:r>
      <w:r w:rsidRPr="00116C87">
        <w:rPr>
          <w:rFonts w:cs="Arial"/>
          <w:sz w:val="20"/>
        </w:rPr>
        <w:t>i innych miejscowych zagrożeń oraz ewakuacji.</w:t>
      </w:r>
    </w:p>
    <w:p w14:paraId="09469C3F"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oświadcza, że jego pracownicy wykonujący na terenie </w:t>
      </w:r>
      <w:r w:rsidR="00293930" w:rsidRPr="00116C87">
        <w:rPr>
          <w:rFonts w:cs="Arial"/>
          <w:sz w:val="20"/>
        </w:rPr>
        <w:t xml:space="preserve">ORLEN S.A. </w:t>
      </w:r>
      <w:r w:rsidR="00A267CD" w:rsidRPr="00116C87">
        <w:rPr>
          <w:rFonts w:cs="Arial"/>
          <w:sz w:val="20"/>
        </w:rPr>
        <w:t>prace szczególnie niebezpieczne legitymują się aktualnymi orzeczeniami lekarskimi o braku przeciwwskazań zdrowotnych do wykonywania tych prac.</w:t>
      </w:r>
    </w:p>
    <w:p w14:paraId="74E4E1F8"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FF6392" w:rsidRPr="00116C87">
        <w:rPr>
          <w:rFonts w:cs="Arial"/>
          <w:sz w:val="20"/>
        </w:rPr>
        <w:t>POD</w:t>
      </w:r>
      <w:r w:rsidR="00A267CD" w:rsidRPr="00116C87">
        <w:rPr>
          <w:rFonts w:cs="Arial"/>
          <w:sz w:val="20"/>
        </w:rPr>
        <w:t>WYKONAWCA zobowiązuje się, że w sytuacjach, gdy w tym samym miejscu wykonują pracę pracownicy zatrudnieni przez różnych pracodawców będzie współpracował z innymi pracodawcami w sprawach bhp, p.poż. i bezpieczeństwa procesowego.</w:t>
      </w:r>
    </w:p>
    <w:p w14:paraId="0BBDD312"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DF3D60" w:rsidRPr="00116C87">
        <w:rPr>
          <w:rFonts w:cs="Arial"/>
          <w:sz w:val="20"/>
        </w:rPr>
        <w:t>WYKONAWCA</w:t>
      </w:r>
      <w:r w:rsidR="00A267CD" w:rsidRPr="00116C87">
        <w:rPr>
          <w:rFonts w:cs="Arial"/>
          <w:sz w:val="20"/>
        </w:rPr>
        <w:t xml:space="preserve"> zastrzega sobie możliwość do prowadzenia kontroli w zakresie przestrzegania obowiązujących przepisów i zasad bezpieczeństwa pracy, ochrony przeciwpożarowej oraz bezpieczeństwa procesowego.</w:t>
      </w:r>
    </w:p>
    <w:p w14:paraId="0C570347"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lastRenderedPageBreak/>
        <w:t xml:space="preserve"> </w:t>
      </w:r>
      <w:r w:rsidR="004467B5" w:rsidRPr="00116C87">
        <w:rPr>
          <w:rFonts w:cs="Arial"/>
          <w:sz w:val="20"/>
        </w:rPr>
        <w:t>POD</w:t>
      </w:r>
      <w:r w:rsidR="00A267CD" w:rsidRPr="00116C87">
        <w:rPr>
          <w:rFonts w:cs="Arial"/>
          <w:sz w:val="20"/>
        </w:rPr>
        <w:t xml:space="preserve">WYKONAWCA oświadcza, że w sprawach bezpieczeństwa i higieny pracy oraz ochrony przeciwpożarowej oraz bezpieczeństwa procesowego będzie łącznie ze swoimi pracownikami </w:t>
      </w:r>
      <w:r w:rsidR="0067176C" w:rsidRPr="00116C87">
        <w:rPr>
          <w:rFonts w:cs="Arial"/>
          <w:sz w:val="20"/>
        </w:rPr>
        <w:t xml:space="preserve"> </w:t>
      </w:r>
      <w:r w:rsidR="00A267CD" w:rsidRPr="00116C87">
        <w:rPr>
          <w:rFonts w:cs="Arial"/>
          <w:sz w:val="20"/>
        </w:rPr>
        <w:t xml:space="preserve">respektował uwagi i polecenia przedstawiciela </w:t>
      </w:r>
      <w:r w:rsidR="00DD4414" w:rsidRPr="00116C87">
        <w:rPr>
          <w:rFonts w:cs="Arial"/>
          <w:sz w:val="20"/>
        </w:rPr>
        <w:t>WYKONAWCY</w:t>
      </w:r>
      <w:r w:rsidR="004B3278" w:rsidRPr="00116C87">
        <w:rPr>
          <w:rFonts w:cs="Arial"/>
          <w:sz w:val="20"/>
        </w:rPr>
        <w:t xml:space="preserve">, służby BHP </w:t>
      </w:r>
      <w:r w:rsidR="00A267CD" w:rsidRPr="00116C87">
        <w:rPr>
          <w:rFonts w:cs="Arial"/>
          <w:sz w:val="20"/>
        </w:rPr>
        <w:t>ORLEN S.A., Koordynatora bhp oraz przedstawiciela służby ochrony przeciwpożar</w:t>
      </w:r>
      <w:r w:rsidR="004B3278" w:rsidRPr="00116C87">
        <w:rPr>
          <w:rFonts w:cs="Arial"/>
          <w:sz w:val="20"/>
        </w:rPr>
        <w:t xml:space="preserve">owej </w:t>
      </w:r>
      <w:r w:rsidR="00A267CD" w:rsidRPr="00116C87">
        <w:rPr>
          <w:rFonts w:cs="Arial"/>
          <w:sz w:val="20"/>
        </w:rPr>
        <w:t xml:space="preserve">ORLEN S.A. i zobowiązuje się do współdziałania w zakresie prewencji wypadkowej oraz pożarowej podczas prac realizowanych na terenie </w:t>
      </w:r>
      <w:r w:rsidR="00293930" w:rsidRPr="00116C87">
        <w:rPr>
          <w:rFonts w:cs="Arial"/>
          <w:sz w:val="20"/>
        </w:rPr>
        <w:t>ORLEN S.A.</w:t>
      </w:r>
    </w:p>
    <w:p w14:paraId="012574F1"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Przedstawiciel </w:t>
      </w:r>
      <w:r w:rsidR="00DD4414" w:rsidRPr="00116C87">
        <w:rPr>
          <w:rFonts w:cs="Arial"/>
          <w:sz w:val="20"/>
        </w:rPr>
        <w:t>WYKONAWCY</w:t>
      </w:r>
      <w:r w:rsidR="00A267CD" w:rsidRPr="00116C87">
        <w:rPr>
          <w:rFonts w:cs="Arial"/>
          <w:sz w:val="20"/>
        </w:rPr>
        <w:t xml:space="preserve"> uzgodni z przedstawicielem </w:t>
      </w:r>
      <w:r w:rsidR="004467B5" w:rsidRPr="00116C87">
        <w:rPr>
          <w:rFonts w:cs="Arial"/>
          <w:sz w:val="20"/>
        </w:rPr>
        <w:t>POD</w:t>
      </w:r>
      <w:r w:rsidR="00A267CD" w:rsidRPr="00116C87">
        <w:rPr>
          <w:rFonts w:cs="Arial"/>
          <w:sz w:val="20"/>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1503F33B"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sidRPr="00116C87">
        <w:rPr>
          <w:rFonts w:cs="Arial"/>
          <w:sz w:val="20"/>
        </w:rPr>
        <w:t>WYKONAWCY</w:t>
      </w:r>
      <w:r w:rsidR="00A267CD" w:rsidRPr="00116C87">
        <w:rPr>
          <w:rFonts w:cs="Arial"/>
          <w:sz w:val="20"/>
        </w:rPr>
        <w:t xml:space="preserve">  i zobowiązuje się do ich przestrzegania.</w:t>
      </w:r>
    </w:p>
    <w:p w14:paraId="5396E252"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zobowiązany jest przed rozpoczęciem prac do przedstawienia </w:t>
      </w:r>
      <w:r w:rsidR="007A1ED2" w:rsidRPr="00116C87">
        <w:rPr>
          <w:rFonts w:cs="Arial"/>
          <w:sz w:val="20"/>
        </w:rPr>
        <w:t>WYKONAWCY</w:t>
      </w:r>
      <w:r w:rsidR="00A267CD" w:rsidRPr="00116C87">
        <w:rPr>
          <w:rFonts w:cs="Arial"/>
          <w:sz w:val="20"/>
        </w:rPr>
        <w:t xml:space="preserve"> oraz przesłania do Biura Bezpieczeństwa i Higieny Pracy </w:t>
      </w:r>
      <w:r w:rsidR="00DD4414" w:rsidRPr="00116C87">
        <w:rPr>
          <w:rFonts w:cs="Arial"/>
          <w:sz w:val="20"/>
        </w:rPr>
        <w:t>WYKONAWCY</w:t>
      </w:r>
      <w:r w:rsidR="00A267CD" w:rsidRPr="00116C87">
        <w:rPr>
          <w:rFonts w:cs="Arial"/>
          <w:sz w:val="20"/>
        </w:rPr>
        <w:t xml:space="preserve"> wypełnionej „Deklaracji BHP”, której wzór znajduje się w </w:t>
      </w:r>
      <w:r w:rsidR="00A267CD" w:rsidRPr="00116C87">
        <w:rPr>
          <w:rFonts w:cs="Arial"/>
          <w:b/>
          <w:bCs/>
          <w:sz w:val="20"/>
        </w:rPr>
        <w:t xml:space="preserve">Załączniku nr </w:t>
      </w:r>
      <w:r w:rsidR="002E67C9" w:rsidRPr="00116C87">
        <w:rPr>
          <w:rFonts w:cs="Arial"/>
          <w:b/>
          <w:bCs/>
          <w:sz w:val="20"/>
        </w:rPr>
        <w:t>8</w:t>
      </w:r>
      <w:r w:rsidR="00A267CD" w:rsidRPr="00116C87">
        <w:rPr>
          <w:rFonts w:cs="Arial"/>
          <w:sz w:val="20"/>
        </w:rPr>
        <w:t xml:space="preserve"> do Umowy.</w:t>
      </w:r>
    </w:p>
    <w:p w14:paraId="5E75387E"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W razie stwierdzenia przez nadzór </w:t>
      </w:r>
      <w:r w:rsidR="00DD4414" w:rsidRPr="00116C87">
        <w:rPr>
          <w:rFonts w:cs="Arial"/>
          <w:sz w:val="20"/>
        </w:rPr>
        <w:t>WYKONAWCY</w:t>
      </w:r>
      <w:r w:rsidR="00A267CD" w:rsidRPr="00116C87">
        <w:rPr>
          <w:rFonts w:cs="Arial"/>
          <w:sz w:val="20"/>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25129" w:rsidRPr="00116C87">
        <w:rPr>
          <w:rFonts w:cs="Arial"/>
          <w:sz w:val="20"/>
        </w:rPr>
        <w:t xml:space="preserve">                    </w:t>
      </w:r>
      <w:r w:rsidR="00A267CD" w:rsidRPr="00116C87">
        <w:rPr>
          <w:rFonts w:cs="Arial"/>
          <w:sz w:val="20"/>
        </w:rPr>
        <w:t xml:space="preserve"> w Kompleksowym Systemie Prewencji, </w:t>
      </w:r>
      <w:r w:rsidR="00DF3D60" w:rsidRPr="00116C87">
        <w:rPr>
          <w:rFonts w:cs="Arial"/>
          <w:sz w:val="20"/>
        </w:rPr>
        <w:t>WYKONAWCA</w:t>
      </w:r>
      <w:r w:rsidR="00A267CD" w:rsidRPr="00116C87">
        <w:rPr>
          <w:rFonts w:cs="Arial"/>
          <w:sz w:val="20"/>
        </w:rPr>
        <w:t xml:space="preserve"> zastrzega sobie możliwość prowadzenia postępowań według zasad przedstawionych w pkt 1 </w:t>
      </w:r>
      <w:r w:rsidR="00A267CD" w:rsidRPr="00116C87">
        <w:rPr>
          <w:rFonts w:cs="Arial"/>
          <w:b/>
          <w:bCs/>
          <w:sz w:val="20"/>
        </w:rPr>
        <w:t xml:space="preserve">Załącznika nr </w:t>
      </w:r>
      <w:r w:rsidR="002E67C9" w:rsidRPr="00116C87">
        <w:rPr>
          <w:rFonts w:cs="Arial"/>
          <w:b/>
          <w:bCs/>
          <w:sz w:val="20"/>
        </w:rPr>
        <w:t>9</w:t>
      </w:r>
      <w:r w:rsidR="00A267CD" w:rsidRPr="00116C87">
        <w:rPr>
          <w:rFonts w:cs="Arial"/>
          <w:b/>
          <w:bCs/>
          <w:sz w:val="20"/>
        </w:rPr>
        <w:t xml:space="preserve"> </w:t>
      </w:r>
      <w:r w:rsidR="00A267CD" w:rsidRPr="00116C87">
        <w:rPr>
          <w:rFonts w:cs="Arial"/>
          <w:sz w:val="20"/>
        </w:rPr>
        <w:t xml:space="preserve">do Umowy </w:t>
      </w:r>
      <w:r w:rsidR="00425129" w:rsidRPr="00116C87">
        <w:rPr>
          <w:rFonts w:cs="Arial"/>
          <w:sz w:val="20"/>
        </w:rPr>
        <w:t xml:space="preserve">                                        </w:t>
      </w:r>
      <w:r w:rsidR="00A267CD" w:rsidRPr="00116C87">
        <w:rPr>
          <w:rFonts w:cs="Arial"/>
          <w:sz w:val="20"/>
        </w:rPr>
        <w:t xml:space="preserve">a </w:t>
      </w:r>
      <w:r w:rsidR="004467B5" w:rsidRPr="00116C87">
        <w:rPr>
          <w:rFonts w:cs="Arial"/>
          <w:sz w:val="20"/>
        </w:rPr>
        <w:t>POD</w:t>
      </w:r>
      <w:r w:rsidR="00A267CD" w:rsidRPr="00116C87">
        <w:rPr>
          <w:rFonts w:cs="Arial"/>
          <w:sz w:val="20"/>
        </w:rPr>
        <w:t xml:space="preserve">WYKONAWCA zobowiązuje się do przestrzegania tych zasad oraz wykonania decyzji wydanych na ich podstawie przez </w:t>
      </w:r>
      <w:r w:rsidR="00DD4414" w:rsidRPr="00116C87">
        <w:rPr>
          <w:rFonts w:cs="Arial"/>
          <w:sz w:val="20"/>
        </w:rPr>
        <w:t>WYKONAWCĘ</w:t>
      </w:r>
      <w:r w:rsidR="00A267CD" w:rsidRPr="00116C87">
        <w:rPr>
          <w:rFonts w:cs="Arial"/>
          <w:sz w:val="20"/>
        </w:rPr>
        <w:t>.</w:t>
      </w:r>
    </w:p>
    <w:p w14:paraId="5205340E"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Naruszenie zobowiązań w zakresie przestrzegania przepisów lub zasad BHP oraz ochrony przeciwpożarowej stanowi istotne naruszenie warunków Umowy i stanowi podstawę do </w:t>
      </w:r>
      <w:r w:rsidR="00B542BF" w:rsidRPr="00116C87">
        <w:rPr>
          <w:rFonts w:cs="Arial"/>
          <w:sz w:val="20"/>
        </w:rPr>
        <w:t xml:space="preserve">odstąpienia od niej </w:t>
      </w:r>
      <w:r w:rsidR="00A267CD" w:rsidRPr="00116C87">
        <w:rPr>
          <w:rFonts w:cs="Arial"/>
          <w:sz w:val="20"/>
        </w:rPr>
        <w:t xml:space="preserve">przez </w:t>
      </w:r>
      <w:r w:rsidR="00DD4414" w:rsidRPr="00116C87">
        <w:rPr>
          <w:rFonts w:cs="Arial"/>
          <w:sz w:val="20"/>
        </w:rPr>
        <w:t>WYKONAWCĘ</w:t>
      </w:r>
      <w:r w:rsidR="00A267CD" w:rsidRPr="00116C87">
        <w:rPr>
          <w:rFonts w:cs="Arial"/>
          <w:sz w:val="20"/>
        </w:rPr>
        <w:t> </w:t>
      </w:r>
      <w:r w:rsidR="00B542BF" w:rsidRPr="00116C87">
        <w:rPr>
          <w:rFonts w:cs="Arial"/>
          <w:sz w:val="20"/>
        </w:rPr>
        <w:t>z przyczyn leżących po stronie PODWYKONAWCY</w:t>
      </w:r>
      <w:r w:rsidR="00B542BF" w:rsidRPr="00116C87" w:rsidDel="00B542BF">
        <w:rPr>
          <w:rFonts w:cs="Arial"/>
          <w:sz w:val="20"/>
        </w:rPr>
        <w:t xml:space="preserve"> </w:t>
      </w:r>
    </w:p>
    <w:p w14:paraId="2CAAE7B6"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jest obowiązany kontrolować wszystkie substancje, narzędzia, materiały </w:t>
      </w:r>
      <w:r w:rsidR="00425129" w:rsidRPr="00116C87">
        <w:rPr>
          <w:rFonts w:cs="Arial"/>
          <w:sz w:val="20"/>
        </w:rPr>
        <w:t xml:space="preserve">                       </w:t>
      </w:r>
      <w:r w:rsidR="00A267CD" w:rsidRPr="00116C87">
        <w:rPr>
          <w:rFonts w:cs="Arial"/>
          <w:sz w:val="20"/>
        </w:rPr>
        <w:t>i urządzenia wykorzystywane przy realizacji prac, ustalać ich wpływ na bezpieczeństwo prac oraz zapewniać związane z nimi informacje, szkolenie i sprzęt ochronny dla pracowników.</w:t>
      </w:r>
    </w:p>
    <w:p w14:paraId="3387F6CD"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0213ED78"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WYKONAWCA ograniczy do absolutnego minimum, poprzez kontrolę i zastosowanie środków ochronnych wszelkie niedogodności wynikające z powstałego na skutek prowadzenia prac zapylenia lub zadymienia.</w:t>
      </w:r>
    </w:p>
    <w:p w14:paraId="5189C3A6"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zobowiązuje się kontrolować natężenie hałasu w miejscu prowadzenia prac oraz będzie przestrzegał ograniczeń nałożonych przez lokalne władze w tym zakresie. </w:t>
      </w:r>
      <w:r w:rsidR="004467B5" w:rsidRPr="00116C87">
        <w:rPr>
          <w:rFonts w:cs="Arial"/>
          <w:sz w:val="20"/>
        </w:rPr>
        <w:lastRenderedPageBreak/>
        <w:t>POD</w:t>
      </w:r>
      <w:r w:rsidR="00A267CD" w:rsidRPr="00116C87">
        <w:rPr>
          <w:rFonts w:cs="Arial"/>
          <w:sz w:val="20"/>
        </w:rPr>
        <w:t xml:space="preserve">WYKONAWCA zobowiązuje się dołożyć starań celem redukcji poziomu hałasu w drodze właściwego doboru i konserwacji sprzętu i urządzeń. </w:t>
      </w:r>
    </w:p>
    <w:p w14:paraId="2D2393D8"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zobowiązuje się do zapewnienia pracownikom opieki medycznej oraz opieki nad pracownikiem poszkodowanym w zdarzeniu wypadkowym zaistniałym w trakcie wykonywania prac na terenie </w:t>
      </w:r>
      <w:r w:rsidR="007072EC" w:rsidRPr="00116C87">
        <w:rPr>
          <w:rFonts w:cs="Arial"/>
          <w:sz w:val="20"/>
        </w:rPr>
        <w:t xml:space="preserve">ORLEN S.A. </w:t>
      </w:r>
      <w:r w:rsidR="00A267CD" w:rsidRPr="00116C87">
        <w:rPr>
          <w:rFonts w:cs="Arial"/>
          <w:sz w:val="20"/>
        </w:rPr>
        <w:t>na podstawie Umowy.</w:t>
      </w:r>
    </w:p>
    <w:p w14:paraId="48EB9C76"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 </w:t>
      </w:r>
      <w:r w:rsidR="006B4E3D" w:rsidRPr="00116C87">
        <w:rPr>
          <w:rFonts w:cs="Arial"/>
          <w:sz w:val="20"/>
        </w:rPr>
        <w:t xml:space="preserve">W </w:t>
      </w:r>
      <w:r w:rsidR="00A267CD" w:rsidRPr="00116C87">
        <w:rPr>
          <w:rFonts w:cs="Arial"/>
          <w:sz w:val="20"/>
        </w:rPr>
        <w:t xml:space="preserve">razie, gdy warunki pracy nie odpowiadają przepisom bezpieczeństwa pracy oraz ochrony przeciwpożarowej i stwarzają bezpośrednie zagrożenie dla zdrowia i życia pracownika </w:t>
      </w:r>
      <w:r w:rsidR="004467B5" w:rsidRPr="00116C87">
        <w:rPr>
          <w:rFonts w:cs="Arial"/>
          <w:sz w:val="20"/>
        </w:rPr>
        <w:t>POD</w:t>
      </w:r>
      <w:r w:rsidR="00A267CD" w:rsidRPr="00116C87">
        <w:rPr>
          <w:rFonts w:cs="Arial"/>
          <w:sz w:val="20"/>
        </w:rPr>
        <w:t xml:space="preserve">WYKONAWCY albo gdy wykonywana przez niego praca grozi takim niebezpieczeństwem innym osobom, pracownik </w:t>
      </w:r>
      <w:r w:rsidR="004467B5" w:rsidRPr="00116C87">
        <w:rPr>
          <w:rFonts w:cs="Arial"/>
          <w:sz w:val="20"/>
        </w:rPr>
        <w:t>POD</w:t>
      </w:r>
      <w:r w:rsidR="00A267CD" w:rsidRPr="00116C87">
        <w:rPr>
          <w:rFonts w:cs="Arial"/>
          <w:sz w:val="20"/>
        </w:rPr>
        <w:t xml:space="preserve">WYKONAWCY ma prawo powstrzymać się od wykonywania pracy, zawiadamiając o tym niezwłocznie swojego przełożonego. Jeżeli powstrzymanie się od wykonywania pracy nie usuwa wymienionego zagrożenia, pracownik </w:t>
      </w:r>
      <w:r w:rsidR="004467B5" w:rsidRPr="00116C87">
        <w:rPr>
          <w:rFonts w:cs="Arial"/>
          <w:sz w:val="20"/>
        </w:rPr>
        <w:t>POD</w:t>
      </w:r>
      <w:r w:rsidR="00A267CD" w:rsidRPr="00116C87">
        <w:rPr>
          <w:rFonts w:cs="Arial"/>
          <w:sz w:val="20"/>
        </w:rPr>
        <w:t>WYKONAWCY ma prawo oddalić się z miejsca zagrożenia, zawiadamiając o tym niezwłocznie swojego przełożonego.</w:t>
      </w:r>
    </w:p>
    <w:p w14:paraId="11DE304A"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Dla potrzeb każdego zezwolenia na wykonywanie prac </w:t>
      </w:r>
      <w:r w:rsidR="004467B5" w:rsidRPr="00116C87">
        <w:rPr>
          <w:rFonts w:cs="Arial"/>
          <w:sz w:val="20"/>
        </w:rPr>
        <w:t>POD</w:t>
      </w:r>
      <w:r w:rsidR="00A267CD" w:rsidRPr="00116C87">
        <w:rPr>
          <w:rFonts w:cs="Arial"/>
          <w:sz w:val="20"/>
        </w:rPr>
        <w:t xml:space="preserve">WYKONAWCA zobowiązany jest przedłożyć </w:t>
      </w:r>
      <w:r w:rsidR="007A1ED2" w:rsidRPr="00116C87">
        <w:rPr>
          <w:rFonts w:cs="Arial"/>
          <w:sz w:val="20"/>
        </w:rPr>
        <w:t>WYKONAWCY</w:t>
      </w:r>
      <w:r w:rsidR="00A267CD" w:rsidRPr="00116C87">
        <w:rPr>
          <w:rFonts w:cs="Arial"/>
          <w:sz w:val="20"/>
        </w:rPr>
        <w:t xml:space="preserve"> (osobie wydającej pisemne zezwolenie) imienną listę pracowników </w:t>
      </w:r>
      <w:r w:rsidR="004467B5" w:rsidRPr="00116C87">
        <w:rPr>
          <w:rFonts w:cs="Arial"/>
          <w:sz w:val="20"/>
        </w:rPr>
        <w:t>POD</w:t>
      </w:r>
      <w:r w:rsidR="00A267CD" w:rsidRPr="00116C87">
        <w:rPr>
          <w:rFonts w:cs="Arial"/>
          <w:sz w:val="20"/>
        </w:rPr>
        <w:t xml:space="preserve">WYKONAWCY. </w:t>
      </w:r>
    </w:p>
    <w:p w14:paraId="13EF3D0F"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zapewni, że wszystkie osoby (przeznaczone do realizacji </w:t>
      </w:r>
      <w:r w:rsidRPr="00116C87">
        <w:rPr>
          <w:rFonts w:cs="Arial"/>
          <w:sz w:val="20"/>
        </w:rPr>
        <w:t>p</w:t>
      </w:r>
      <w:r w:rsidR="00A267CD" w:rsidRPr="00116C87">
        <w:rPr>
          <w:rFonts w:cs="Arial"/>
          <w:sz w:val="20"/>
        </w:rPr>
        <w:t>rzedmiotu Umowy) zostaną wyposażone w karty dostępu ze zdjęciem oraz imieniem i nazwiskiem (przepustki),</w:t>
      </w:r>
      <w:r w:rsidR="00425129" w:rsidRPr="00116C87">
        <w:rPr>
          <w:rFonts w:cs="Arial"/>
          <w:sz w:val="20"/>
        </w:rPr>
        <w:t xml:space="preserve">                     </w:t>
      </w:r>
      <w:r w:rsidR="00A267CD" w:rsidRPr="00116C87">
        <w:rPr>
          <w:rFonts w:cs="Arial"/>
          <w:sz w:val="20"/>
        </w:rPr>
        <w:t>a także ubrania oznakowane nazwą firmy.</w:t>
      </w:r>
    </w:p>
    <w:p w14:paraId="5C062870" w14:textId="77777777" w:rsidR="0003320F"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zobowiązuje się do oznakowania sprzętu lub pojazdów znajdujących się na terenie </w:t>
      </w:r>
      <w:r w:rsidR="00DD4414" w:rsidRPr="00116C87">
        <w:rPr>
          <w:rFonts w:cs="Arial"/>
          <w:sz w:val="20"/>
        </w:rPr>
        <w:t>WYKONAWCY</w:t>
      </w:r>
      <w:r w:rsidR="00A267CD" w:rsidRPr="00116C87">
        <w:rPr>
          <w:rFonts w:cs="Arial"/>
          <w:sz w:val="20"/>
        </w:rPr>
        <w:t xml:space="preserve"> nazwą właściciela sprzętu lub pojazdów.</w:t>
      </w:r>
    </w:p>
    <w:p w14:paraId="734A2F2B" w14:textId="77777777" w:rsidR="00266415" w:rsidRPr="00116C87" w:rsidRDefault="00266415" w:rsidP="00116C87">
      <w:pPr>
        <w:spacing w:line="360" w:lineRule="auto"/>
        <w:jc w:val="both"/>
        <w:rPr>
          <w:rFonts w:cs="Arial"/>
          <w:sz w:val="20"/>
        </w:rPr>
      </w:pPr>
    </w:p>
    <w:p w14:paraId="000086B3" w14:textId="77777777" w:rsidR="005E7657" w:rsidRPr="00116C87" w:rsidRDefault="003C6DB0"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 xml:space="preserve">ARTYKUŁ </w:t>
      </w:r>
      <w:r w:rsidR="009A4067" w:rsidRPr="00116C87">
        <w:rPr>
          <w:rFonts w:cs="Arial"/>
          <w:b/>
          <w:sz w:val="20"/>
          <w:u w:val="single"/>
        </w:rPr>
        <w:t>18</w:t>
      </w:r>
      <w:r w:rsidR="005E7657" w:rsidRPr="00116C87">
        <w:rPr>
          <w:rFonts w:cs="Arial"/>
          <w:b/>
          <w:sz w:val="20"/>
          <w:u w:val="single"/>
        </w:rPr>
        <w:t xml:space="preserve"> – KOMUNIKACJA ZEWNĘTRZNA</w:t>
      </w:r>
    </w:p>
    <w:p w14:paraId="2F3C4118" w14:textId="77777777" w:rsidR="00FF0C32" w:rsidRPr="00116C87" w:rsidRDefault="00FF0C32" w:rsidP="00116C87">
      <w:pPr>
        <w:pStyle w:val="Tekstpodstawowy3"/>
        <w:tabs>
          <w:tab w:val="left" w:pos="0"/>
          <w:tab w:val="left" w:pos="426"/>
        </w:tabs>
        <w:spacing w:after="0" w:line="360" w:lineRule="auto"/>
        <w:jc w:val="center"/>
        <w:rPr>
          <w:rFonts w:cs="Arial"/>
          <w:b/>
          <w:sz w:val="20"/>
          <w:u w:val="single"/>
        </w:rPr>
      </w:pPr>
    </w:p>
    <w:p w14:paraId="3599F4D0" w14:textId="77777777" w:rsidR="005E7657"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6E518E93" w14:textId="77777777" w:rsidR="005E7657"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49D79463" w14:textId="77777777" w:rsidR="005E7657"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Obowiązek uzyskania zgody, o której mowa w ust. 1 i 2 powyżej nie dotyczy:</w:t>
      </w:r>
    </w:p>
    <w:p w14:paraId="6E6484E3" w14:textId="77777777" w:rsidR="005E7657" w:rsidRPr="00116C87" w:rsidRDefault="005E7657" w:rsidP="00116C87">
      <w:pPr>
        <w:numPr>
          <w:ilvl w:val="0"/>
          <w:numId w:val="61"/>
        </w:numPr>
        <w:tabs>
          <w:tab w:val="left" w:pos="567"/>
        </w:tabs>
        <w:spacing w:line="360" w:lineRule="auto"/>
        <w:ind w:left="567" w:hanging="283"/>
        <w:jc w:val="both"/>
        <w:rPr>
          <w:rFonts w:cs="Arial"/>
          <w:sz w:val="20"/>
        </w:rPr>
      </w:pPr>
      <w:r w:rsidRPr="00116C87">
        <w:rPr>
          <w:rFonts w:cs="Arial"/>
          <w:sz w:val="20"/>
        </w:rPr>
        <w:t xml:space="preserve">przypadku prawidłowego posługiwania się przez PODWYKONAWCĘ uzyskanymi od WYKONAWCY listami referencyjnymi, jednakże brak obowiązku uzyskania zgody obejmuje tylko i wyłącznie uprawnienie PODWYKONAWCY do złożenia listów referencyjnych wraz z ofertą składaną przez niego oznaczonemu indywidualnie adresatowi, </w:t>
      </w:r>
    </w:p>
    <w:p w14:paraId="214ADA06" w14:textId="77777777" w:rsidR="00302C0A" w:rsidRPr="00116C87" w:rsidRDefault="00302C0A" w:rsidP="00116C87">
      <w:pPr>
        <w:numPr>
          <w:ilvl w:val="0"/>
          <w:numId w:val="61"/>
        </w:numPr>
        <w:spacing w:line="360" w:lineRule="auto"/>
        <w:rPr>
          <w:rFonts w:cs="Arial"/>
          <w:sz w:val="20"/>
        </w:rPr>
      </w:pPr>
      <w:r w:rsidRPr="00116C87">
        <w:rPr>
          <w:rFonts w:cs="Arial"/>
          <w:sz w:val="20"/>
        </w:rPr>
        <w:lastRenderedPageBreak/>
        <w:t>przypadku wypełniania przez Zleceniobiorcę będącego spółką publiczną  obowiązków informacyjnych wynikających z obowiązujących takie spółki przepisów prawa.</w:t>
      </w:r>
    </w:p>
    <w:p w14:paraId="4F9ADED6" w14:textId="77777777" w:rsidR="005E7657" w:rsidRPr="00116C87" w:rsidRDefault="005E7657" w:rsidP="00116C87">
      <w:pPr>
        <w:tabs>
          <w:tab w:val="left" w:pos="567"/>
        </w:tabs>
        <w:spacing w:line="360" w:lineRule="auto"/>
        <w:ind w:left="567"/>
        <w:jc w:val="both"/>
        <w:rPr>
          <w:rFonts w:cs="Arial"/>
          <w:sz w:val="20"/>
        </w:rPr>
      </w:pPr>
    </w:p>
    <w:p w14:paraId="03639C9A" w14:textId="77777777" w:rsidR="00BE485B"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1F7B5FCB" w14:textId="77777777" w:rsidR="00BE485B" w:rsidRPr="00116C87" w:rsidRDefault="00BE485B" w:rsidP="00116C87">
      <w:pPr>
        <w:tabs>
          <w:tab w:val="left" w:pos="284"/>
        </w:tabs>
        <w:spacing w:line="360" w:lineRule="auto"/>
        <w:ind w:left="284"/>
        <w:jc w:val="center"/>
        <w:rPr>
          <w:rFonts w:cs="Arial"/>
          <w:b/>
          <w:sz w:val="20"/>
          <w:u w:val="single"/>
        </w:rPr>
      </w:pPr>
    </w:p>
    <w:p w14:paraId="5B16A9CA" w14:textId="77777777" w:rsidR="001303D5" w:rsidRPr="00116C87" w:rsidRDefault="001303D5" w:rsidP="00116C87">
      <w:pPr>
        <w:tabs>
          <w:tab w:val="left" w:pos="284"/>
        </w:tabs>
        <w:spacing w:line="360" w:lineRule="auto"/>
        <w:ind w:left="284"/>
        <w:jc w:val="center"/>
        <w:rPr>
          <w:rFonts w:cs="Arial"/>
          <w:b/>
          <w:sz w:val="20"/>
          <w:u w:val="single"/>
        </w:rPr>
      </w:pPr>
      <w:r w:rsidRPr="00116C87">
        <w:rPr>
          <w:rFonts w:cs="Arial"/>
          <w:b/>
          <w:sz w:val="20"/>
          <w:u w:val="single"/>
        </w:rPr>
        <w:t xml:space="preserve">ARTYKUŁ </w:t>
      </w:r>
      <w:r w:rsidR="009A4067" w:rsidRPr="00116C87">
        <w:rPr>
          <w:rFonts w:cs="Arial"/>
          <w:b/>
          <w:sz w:val="20"/>
          <w:u w:val="single"/>
        </w:rPr>
        <w:t>19</w:t>
      </w:r>
      <w:r w:rsidRPr="00116C87">
        <w:rPr>
          <w:rFonts w:cs="Arial"/>
          <w:b/>
          <w:sz w:val="20"/>
          <w:u w:val="single"/>
        </w:rPr>
        <w:t xml:space="preserve"> – KLAUZULA ANTYKORUPCYJNA</w:t>
      </w:r>
    </w:p>
    <w:p w14:paraId="0F7C8952" w14:textId="77777777" w:rsidR="001303D5" w:rsidRPr="00116C87" w:rsidRDefault="001303D5" w:rsidP="00116C87">
      <w:pPr>
        <w:tabs>
          <w:tab w:val="left" w:pos="284"/>
        </w:tabs>
        <w:spacing w:line="360" w:lineRule="auto"/>
        <w:ind w:left="284"/>
        <w:jc w:val="center"/>
        <w:rPr>
          <w:rFonts w:cs="Arial"/>
          <w:b/>
          <w:sz w:val="20"/>
          <w:u w:val="single"/>
        </w:rPr>
      </w:pPr>
    </w:p>
    <w:p w14:paraId="37ACC796"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A719331"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 xml:space="preserve">Każda ze Stron zaświadcza, że wdrożyła procedury przeciwdziałania korupcji </w:t>
      </w:r>
      <w:r w:rsidRPr="00116C87">
        <w:rPr>
          <w:rFonts w:ascii="Arial" w:hAnsi="Arial" w:cs="Arial"/>
          <w:sz w:val="20"/>
          <w:szCs w:val="20"/>
          <w:lang w:val="pl-PL"/>
        </w:rPr>
        <w:br/>
        <w:t xml:space="preserve">i konfliktowi interesów. </w:t>
      </w:r>
    </w:p>
    <w:p w14:paraId="7228A680"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116C87">
        <w:rPr>
          <w:rFonts w:ascii="Arial" w:hAnsi="Arial" w:cs="Arial"/>
          <w:sz w:val="20"/>
          <w:szCs w:val="20"/>
          <w:lang w:val="pl-PL"/>
        </w:rPr>
        <w:br/>
        <w:t xml:space="preserve">i wyjaśniania nieprawidłowości, zarówno bezpośrednio, jak i działając poprzez kontrolowane lub powiązane podmioty gospodarcze Stron. </w:t>
      </w:r>
    </w:p>
    <w:p w14:paraId="1C886554"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7A3FF7D" w14:textId="77777777" w:rsidR="00B460E9" w:rsidRPr="00116C87" w:rsidRDefault="00B460E9" w:rsidP="00116C87">
      <w:pPr>
        <w:pStyle w:val="Akapitzlist"/>
        <w:numPr>
          <w:ilvl w:val="4"/>
          <w:numId w:val="67"/>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członkowi zarządu, dyrektorowi, pracownikowi, ani agentowi Strony lub któregokolwiek kontrolowanego lub powiązanego podmiotu gospodarczego Stron,</w:t>
      </w:r>
    </w:p>
    <w:p w14:paraId="298D2C30" w14:textId="77777777" w:rsidR="00B460E9" w:rsidRPr="00116C87" w:rsidRDefault="00B460E9" w:rsidP="00116C87">
      <w:pPr>
        <w:pStyle w:val="Akapitzlist"/>
        <w:numPr>
          <w:ilvl w:val="4"/>
          <w:numId w:val="67"/>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7E4F5BF" w14:textId="77777777" w:rsidR="00B460E9" w:rsidRPr="00116C87" w:rsidRDefault="00B460E9" w:rsidP="00116C87">
      <w:pPr>
        <w:pStyle w:val="Akapitzlist"/>
        <w:numPr>
          <w:ilvl w:val="4"/>
          <w:numId w:val="67"/>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 xml:space="preserve">partii politycznej, członkowi partii politycznej, ani kandydatowi na urząd państwowy; </w:t>
      </w:r>
    </w:p>
    <w:p w14:paraId="15B45EBB" w14:textId="77777777" w:rsidR="00B460E9" w:rsidRPr="00116C87" w:rsidRDefault="00B460E9" w:rsidP="00116C87">
      <w:pPr>
        <w:pStyle w:val="Akapitzlist"/>
        <w:numPr>
          <w:ilvl w:val="4"/>
          <w:numId w:val="67"/>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 xml:space="preserve">agentowi ani pośrednikowi w zamian za opłacenie kogokolwiek z wyżej wymienionych; ani też </w:t>
      </w:r>
    </w:p>
    <w:p w14:paraId="43A2E434" w14:textId="77777777" w:rsidR="00B460E9" w:rsidRPr="00116C87" w:rsidRDefault="00B460E9" w:rsidP="00116C87">
      <w:pPr>
        <w:pStyle w:val="Akapitzlist"/>
        <w:numPr>
          <w:ilvl w:val="4"/>
          <w:numId w:val="67"/>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lastRenderedPageBreak/>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B19888A"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97F450"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116C87">
          <w:rPr>
            <w:rStyle w:val="Hipercze"/>
            <w:rFonts w:ascii="Arial" w:hAnsi="Arial" w:cs="Arial"/>
            <w:sz w:val="20"/>
            <w:szCs w:val="20"/>
            <w:lang w:val="pl-PL"/>
          </w:rPr>
          <w:t>anonim.adm@orlen.pl</w:t>
        </w:r>
      </w:hyperlink>
      <w:r w:rsidRPr="00116C87">
        <w:rPr>
          <w:rFonts w:ascii="Arial" w:hAnsi="Arial" w:cs="Arial"/>
          <w:sz w:val="20"/>
          <w:szCs w:val="20"/>
          <w:lang w:val="pl-PL"/>
        </w:rPr>
        <w:t xml:space="preserve"> </w:t>
      </w:r>
    </w:p>
    <w:p w14:paraId="4984ADA1" w14:textId="77777777" w:rsidR="00B460E9" w:rsidRPr="00116C87" w:rsidRDefault="00B460E9" w:rsidP="00116C87">
      <w:pPr>
        <w:pStyle w:val="Akapitzlist"/>
        <w:numPr>
          <w:ilvl w:val="0"/>
          <w:numId w:val="64"/>
        </w:numPr>
        <w:spacing w:after="0" w:line="360" w:lineRule="auto"/>
        <w:ind w:left="284" w:hanging="284"/>
        <w:rPr>
          <w:rFonts w:ascii="Arial" w:hAnsi="Arial" w:cs="Arial"/>
          <w:sz w:val="20"/>
          <w:szCs w:val="20"/>
          <w:lang w:val="pl-PL"/>
        </w:rPr>
      </w:pPr>
      <w:r w:rsidRPr="00116C87">
        <w:rPr>
          <w:rFonts w:ascii="Arial" w:hAnsi="Arial" w:cs="Arial"/>
          <w:sz w:val="20"/>
          <w:szCs w:val="20"/>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0B51518" w14:textId="663F2061" w:rsidR="0085561B" w:rsidRPr="00116C87" w:rsidRDefault="0085561B" w:rsidP="00116C87">
      <w:pPr>
        <w:pStyle w:val="Akapitzlist"/>
        <w:spacing w:after="0" w:line="360" w:lineRule="auto"/>
        <w:ind w:left="0"/>
        <w:jc w:val="both"/>
        <w:rPr>
          <w:rFonts w:ascii="Arial" w:hAnsi="Arial" w:cs="Arial"/>
          <w:sz w:val="20"/>
          <w:szCs w:val="20"/>
        </w:rPr>
      </w:pPr>
    </w:p>
    <w:p w14:paraId="33249F3A" w14:textId="77777777" w:rsidR="00A267CD" w:rsidRPr="00116C87" w:rsidRDefault="00A267CD"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 xml:space="preserve">ARTYKUŁ </w:t>
      </w:r>
      <w:r w:rsidR="001303D5" w:rsidRPr="00116C87">
        <w:rPr>
          <w:rFonts w:cs="Arial"/>
          <w:b/>
          <w:sz w:val="20"/>
          <w:u w:val="single"/>
        </w:rPr>
        <w:t>2</w:t>
      </w:r>
      <w:r w:rsidR="009A4067" w:rsidRPr="00116C87">
        <w:rPr>
          <w:rFonts w:cs="Arial"/>
          <w:b/>
          <w:sz w:val="20"/>
          <w:u w:val="single"/>
        </w:rPr>
        <w:t>0</w:t>
      </w:r>
      <w:r w:rsidR="005E7657" w:rsidRPr="00116C87">
        <w:rPr>
          <w:rFonts w:cs="Arial"/>
          <w:b/>
          <w:sz w:val="20"/>
          <w:u w:val="single"/>
        </w:rPr>
        <w:t xml:space="preserve"> </w:t>
      </w:r>
      <w:r w:rsidRPr="00116C87">
        <w:rPr>
          <w:rFonts w:cs="Arial"/>
          <w:b/>
          <w:sz w:val="20"/>
          <w:u w:val="single"/>
        </w:rPr>
        <w:t>– POSTANOWIENIA KOŃCOWE</w:t>
      </w:r>
    </w:p>
    <w:p w14:paraId="1EFD3364" w14:textId="77777777" w:rsidR="00A267CD" w:rsidRPr="00116C87" w:rsidRDefault="00A267CD" w:rsidP="00116C87">
      <w:pPr>
        <w:pStyle w:val="Tekstpodstawowy3"/>
        <w:tabs>
          <w:tab w:val="left" w:pos="0"/>
          <w:tab w:val="left" w:pos="426"/>
        </w:tabs>
        <w:spacing w:after="0" w:line="360" w:lineRule="auto"/>
        <w:rPr>
          <w:rFonts w:cs="Arial"/>
          <w:b/>
          <w:sz w:val="20"/>
          <w:u w:val="single"/>
        </w:rPr>
      </w:pPr>
    </w:p>
    <w:p w14:paraId="72A93A19" w14:textId="77777777" w:rsidR="00445FC0" w:rsidRPr="00116C87" w:rsidRDefault="00382DCC" w:rsidP="00116C87">
      <w:pPr>
        <w:numPr>
          <w:ilvl w:val="0"/>
          <w:numId w:val="6"/>
        </w:numPr>
        <w:tabs>
          <w:tab w:val="num" w:pos="284"/>
        </w:tabs>
        <w:spacing w:line="360" w:lineRule="auto"/>
        <w:ind w:left="284" w:right="-1" w:hanging="284"/>
        <w:jc w:val="both"/>
        <w:rPr>
          <w:rFonts w:cs="Arial"/>
          <w:sz w:val="20"/>
        </w:rPr>
      </w:pPr>
      <w:r w:rsidRPr="00116C87">
        <w:rPr>
          <w:rFonts w:cs="Arial"/>
          <w:sz w:val="20"/>
        </w:rPr>
        <w:t xml:space="preserve">Umowa </w:t>
      </w:r>
      <w:r w:rsidR="00445FC0" w:rsidRPr="00116C87">
        <w:rPr>
          <w:rFonts w:cs="Arial"/>
          <w:sz w:val="20"/>
        </w:rPr>
        <w:t>wchodzi w życie z dniem złożenia podpisów przez wszystkie osoby upoważnione do reprezentowania Stron</w:t>
      </w:r>
      <w:r w:rsidR="00E23B0A" w:rsidRPr="00116C87">
        <w:rPr>
          <w:rFonts w:cs="Arial"/>
          <w:sz w:val="20"/>
        </w:rPr>
        <w:t xml:space="preserve">. </w:t>
      </w:r>
    </w:p>
    <w:p w14:paraId="6126C8D1" w14:textId="77777777" w:rsidR="00A267CD" w:rsidRPr="00116C87" w:rsidRDefault="00A267CD" w:rsidP="00116C87">
      <w:pPr>
        <w:numPr>
          <w:ilvl w:val="0"/>
          <w:numId w:val="6"/>
        </w:numPr>
        <w:tabs>
          <w:tab w:val="num" w:pos="284"/>
        </w:tabs>
        <w:spacing w:line="360" w:lineRule="auto"/>
        <w:ind w:left="284" w:hanging="284"/>
        <w:jc w:val="both"/>
        <w:rPr>
          <w:rFonts w:cs="Arial"/>
          <w:sz w:val="20"/>
        </w:rPr>
      </w:pPr>
      <w:r w:rsidRPr="00116C87">
        <w:rPr>
          <w:rFonts w:cs="Arial"/>
          <w:sz w:val="20"/>
        </w:rPr>
        <w:t>Wszelkie zmiany i uzupełnienia treści U</w:t>
      </w:r>
      <w:r w:rsidR="004515BB" w:rsidRPr="00116C87">
        <w:rPr>
          <w:rFonts w:cs="Arial"/>
          <w:sz w:val="20"/>
        </w:rPr>
        <w:t>mowy</w:t>
      </w:r>
      <w:r w:rsidRPr="00116C87">
        <w:rPr>
          <w:rFonts w:cs="Arial"/>
          <w:sz w:val="20"/>
        </w:rPr>
        <w:t xml:space="preserve"> wymagają dla swej ważności formy pisemnej</w:t>
      </w:r>
      <w:r w:rsidR="00425129" w:rsidRPr="00116C87">
        <w:rPr>
          <w:rFonts w:cs="Arial"/>
          <w:sz w:val="20"/>
        </w:rPr>
        <w:t xml:space="preserve">                       </w:t>
      </w:r>
      <w:r w:rsidRPr="00116C87">
        <w:rPr>
          <w:rFonts w:cs="Arial"/>
          <w:sz w:val="20"/>
        </w:rPr>
        <w:t xml:space="preserve"> i mogą być wprowadzane na podstawie obustronnie podpisanych aneksów.</w:t>
      </w:r>
    </w:p>
    <w:p w14:paraId="27F2DDF5" w14:textId="77777777" w:rsidR="00A267CD" w:rsidRPr="00116C87" w:rsidRDefault="00A267CD" w:rsidP="00116C87">
      <w:pPr>
        <w:numPr>
          <w:ilvl w:val="0"/>
          <w:numId w:val="6"/>
        </w:numPr>
        <w:tabs>
          <w:tab w:val="num" w:pos="284"/>
        </w:tabs>
        <w:spacing w:line="360" w:lineRule="auto"/>
        <w:ind w:left="284" w:hanging="284"/>
        <w:jc w:val="both"/>
        <w:rPr>
          <w:rFonts w:cs="Arial"/>
          <w:sz w:val="20"/>
        </w:rPr>
      </w:pPr>
      <w:r w:rsidRPr="00116C87">
        <w:rPr>
          <w:rFonts w:cs="Arial"/>
          <w:sz w:val="20"/>
        </w:rPr>
        <w:t>W sprawach nieuregulowanych U</w:t>
      </w:r>
      <w:r w:rsidR="004515BB" w:rsidRPr="00116C87">
        <w:rPr>
          <w:rFonts w:cs="Arial"/>
          <w:sz w:val="20"/>
        </w:rPr>
        <w:t>mową</w:t>
      </w:r>
      <w:r w:rsidRPr="00116C87">
        <w:rPr>
          <w:rFonts w:cs="Arial"/>
          <w:sz w:val="20"/>
        </w:rPr>
        <w:t xml:space="preserve"> będą miały zastosowanie przepisy </w:t>
      </w:r>
      <w:r w:rsidR="00F26D8E" w:rsidRPr="00116C87">
        <w:rPr>
          <w:rFonts w:cs="Arial"/>
          <w:sz w:val="20"/>
        </w:rPr>
        <w:t>polskiego prawa</w:t>
      </w:r>
      <w:r w:rsidR="00742DEF" w:rsidRPr="00116C87">
        <w:rPr>
          <w:rFonts w:cs="Arial"/>
          <w:sz w:val="20"/>
        </w:rPr>
        <w:t>.</w:t>
      </w:r>
    </w:p>
    <w:p w14:paraId="2B39C64A" w14:textId="77777777" w:rsidR="00034CE3" w:rsidRPr="00116C87" w:rsidRDefault="00034CE3" w:rsidP="00116C87">
      <w:pPr>
        <w:numPr>
          <w:ilvl w:val="0"/>
          <w:numId w:val="6"/>
        </w:numPr>
        <w:tabs>
          <w:tab w:val="clear" w:pos="502"/>
        </w:tabs>
        <w:spacing w:line="360" w:lineRule="auto"/>
        <w:ind w:left="284" w:hanging="284"/>
        <w:jc w:val="both"/>
        <w:rPr>
          <w:rFonts w:cs="Arial"/>
          <w:sz w:val="20"/>
        </w:rPr>
      </w:pPr>
      <w:r w:rsidRPr="00116C87">
        <w:rPr>
          <w:rFonts w:cs="Arial"/>
          <w:sz w:val="20"/>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6278C6E5" w14:textId="77777777" w:rsidR="00A267CD" w:rsidRPr="00116C87" w:rsidRDefault="00A267CD" w:rsidP="00116C87">
      <w:pPr>
        <w:numPr>
          <w:ilvl w:val="0"/>
          <w:numId w:val="6"/>
        </w:numPr>
        <w:tabs>
          <w:tab w:val="clear" w:pos="502"/>
          <w:tab w:val="num" w:pos="142"/>
          <w:tab w:val="num" w:pos="284"/>
        </w:tabs>
        <w:spacing w:line="360" w:lineRule="auto"/>
        <w:ind w:left="284" w:right="-1" w:hanging="284"/>
        <w:jc w:val="both"/>
        <w:rPr>
          <w:rFonts w:cs="Arial"/>
          <w:sz w:val="20"/>
        </w:rPr>
      </w:pPr>
      <w:r w:rsidRPr="00116C87">
        <w:rPr>
          <w:rFonts w:cs="Arial"/>
          <w:sz w:val="20"/>
        </w:rPr>
        <w:t>Spory zaistniałe na tle wykonania U</w:t>
      </w:r>
      <w:r w:rsidR="004515BB" w:rsidRPr="00116C87">
        <w:rPr>
          <w:rFonts w:cs="Arial"/>
          <w:sz w:val="20"/>
        </w:rPr>
        <w:t>mowy</w:t>
      </w:r>
      <w:r w:rsidRPr="00116C87">
        <w:rPr>
          <w:rFonts w:cs="Arial"/>
          <w:sz w:val="20"/>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sidRPr="00116C87">
        <w:rPr>
          <w:rFonts w:cs="Arial"/>
          <w:sz w:val="20"/>
        </w:rPr>
        <w:t>WYKONAWCY</w:t>
      </w:r>
      <w:r w:rsidRPr="00116C87">
        <w:rPr>
          <w:rFonts w:cs="Arial"/>
          <w:sz w:val="20"/>
        </w:rPr>
        <w:t>.</w:t>
      </w:r>
    </w:p>
    <w:p w14:paraId="4E731A01" w14:textId="77777777" w:rsidR="00D36052" w:rsidRPr="00116C87" w:rsidRDefault="00382DCC" w:rsidP="00116C87">
      <w:pPr>
        <w:numPr>
          <w:ilvl w:val="0"/>
          <w:numId w:val="6"/>
        </w:numPr>
        <w:tabs>
          <w:tab w:val="clear" w:pos="502"/>
          <w:tab w:val="num" w:pos="142"/>
        </w:tabs>
        <w:spacing w:line="360" w:lineRule="auto"/>
        <w:ind w:left="284" w:hanging="284"/>
        <w:rPr>
          <w:rFonts w:cs="Arial"/>
          <w:sz w:val="20"/>
        </w:rPr>
      </w:pPr>
      <w:r w:rsidRPr="00116C87">
        <w:rPr>
          <w:rFonts w:cs="Arial"/>
          <w:sz w:val="20"/>
        </w:rPr>
        <w:t>Umowa została sporządzona w dwóch jednobrzmiących egzemplarzach - jeden dla WYKONAWCY i jeden dla PODWYKONAWCY.</w:t>
      </w:r>
    </w:p>
    <w:p w14:paraId="30B977E6" w14:textId="77777777" w:rsidR="00A267CD" w:rsidRPr="00116C87" w:rsidRDefault="00A267CD" w:rsidP="00116C87">
      <w:pPr>
        <w:numPr>
          <w:ilvl w:val="0"/>
          <w:numId w:val="6"/>
        </w:numPr>
        <w:tabs>
          <w:tab w:val="num" w:pos="284"/>
        </w:tabs>
        <w:spacing w:line="360" w:lineRule="auto"/>
        <w:ind w:left="284" w:hanging="284"/>
        <w:jc w:val="both"/>
        <w:rPr>
          <w:rFonts w:cs="Arial"/>
          <w:sz w:val="20"/>
        </w:rPr>
      </w:pPr>
      <w:r w:rsidRPr="00116C87">
        <w:rPr>
          <w:rFonts w:cs="Arial"/>
          <w:sz w:val="20"/>
        </w:rPr>
        <w:t xml:space="preserve">Integralną część UMOWY stanowią </w:t>
      </w:r>
      <w:r w:rsidR="004515BB" w:rsidRPr="00116C87">
        <w:rPr>
          <w:rFonts w:cs="Arial"/>
          <w:sz w:val="20"/>
        </w:rPr>
        <w:t>Z</w:t>
      </w:r>
      <w:r w:rsidRPr="00116C87">
        <w:rPr>
          <w:rFonts w:cs="Arial"/>
          <w:sz w:val="20"/>
        </w:rPr>
        <w:t>ałączniki:</w:t>
      </w:r>
    </w:p>
    <w:p w14:paraId="56397CBC" w14:textId="77777777" w:rsidR="00861E83" w:rsidRPr="00116C87" w:rsidRDefault="007B3CFB" w:rsidP="00973547">
      <w:pPr>
        <w:tabs>
          <w:tab w:val="left" w:pos="284"/>
        </w:tabs>
        <w:spacing w:line="360" w:lineRule="auto"/>
        <w:ind w:left="284"/>
        <w:jc w:val="both"/>
        <w:rPr>
          <w:rFonts w:cs="Arial"/>
          <w:sz w:val="20"/>
        </w:rPr>
      </w:pPr>
      <w:r w:rsidRPr="00116C87">
        <w:rPr>
          <w:rFonts w:cs="Arial"/>
          <w:sz w:val="20"/>
        </w:rPr>
        <w:t>Zał</w:t>
      </w:r>
      <w:r w:rsidR="000F2853" w:rsidRPr="00116C87">
        <w:rPr>
          <w:rFonts w:cs="Arial"/>
          <w:sz w:val="20"/>
        </w:rPr>
        <w:t xml:space="preserve">. Nr </w:t>
      </w:r>
      <w:r w:rsidR="000F2853" w:rsidRPr="00116C87">
        <w:rPr>
          <w:rFonts w:cs="Arial"/>
          <w:b/>
          <w:sz w:val="20"/>
        </w:rPr>
        <w:t>1</w:t>
      </w:r>
      <w:r w:rsidR="00861E83" w:rsidRPr="00116C87">
        <w:rPr>
          <w:rFonts w:cs="Arial"/>
          <w:b/>
          <w:sz w:val="20"/>
        </w:rPr>
        <w:t>A</w:t>
      </w:r>
      <w:r w:rsidR="000F2853" w:rsidRPr="00116C87">
        <w:rPr>
          <w:rFonts w:cs="Arial"/>
          <w:sz w:val="20"/>
        </w:rPr>
        <w:t xml:space="preserve"> –</w:t>
      </w:r>
      <w:r w:rsidR="007D053F" w:rsidRPr="00116C87">
        <w:rPr>
          <w:rFonts w:cs="Arial"/>
          <w:sz w:val="20"/>
        </w:rPr>
        <w:t xml:space="preserve"> </w:t>
      </w:r>
      <w:r w:rsidR="00861E83" w:rsidRPr="00116C87">
        <w:rPr>
          <w:rFonts w:cs="Arial"/>
          <w:sz w:val="20"/>
        </w:rPr>
        <w:t>Zakres Przedmiotu Umowy</w:t>
      </w:r>
      <w:r w:rsidR="00070E3C" w:rsidRPr="00116C87">
        <w:rPr>
          <w:rFonts w:cs="Arial"/>
          <w:sz w:val="20"/>
        </w:rPr>
        <w:t>;</w:t>
      </w:r>
    </w:p>
    <w:p w14:paraId="76730B64" w14:textId="77777777" w:rsidR="00861E83" w:rsidRPr="00116C87" w:rsidRDefault="00861E83" w:rsidP="00973547">
      <w:pPr>
        <w:tabs>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1B</w:t>
      </w:r>
      <w:r w:rsidRPr="00116C87">
        <w:rPr>
          <w:rFonts w:cs="Arial"/>
          <w:sz w:val="20"/>
        </w:rPr>
        <w:t xml:space="preserve"> – Oferta Podwykonawcy;</w:t>
      </w:r>
    </w:p>
    <w:p w14:paraId="3688E607" w14:textId="77777777" w:rsidR="00861E83"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8252F3" w:rsidRPr="00116C87">
        <w:rPr>
          <w:rFonts w:cs="Arial"/>
          <w:b/>
          <w:sz w:val="20"/>
        </w:rPr>
        <w:t>2</w:t>
      </w:r>
      <w:r w:rsidR="00611A5B" w:rsidRPr="00116C87">
        <w:rPr>
          <w:rFonts w:cs="Arial"/>
          <w:sz w:val="20"/>
        </w:rPr>
        <w:t xml:space="preserve"> –</w:t>
      </w:r>
      <w:r w:rsidRPr="00116C87">
        <w:rPr>
          <w:rFonts w:cs="Arial"/>
          <w:b/>
          <w:sz w:val="20"/>
        </w:rPr>
        <w:t xml:space="preserve"> </w:t>
      </w:r>
      <w:r w:rsidRPr="00116C87">
        <w:rPr>
          <w:rFonts w:cs="Arial"/>
          <w:sz w:val="20"/>
        </w:rPr>
        <w:t>Wzór</w:t>
      </w:r>
      <w:r w:rsidRPr="00116C87">
        <w:rPr>
          <w:rFonts w:cs="Arial"/>
          <w:b/>
          <w:sz w:val="20"/>
        </w:rPr>
        <w:t xml:space="preserve"> </w:t>
      </w:r>
      <w:r w:rsidRPr="00116C87">
        <w:rPr>
          <w:rFonts w:cs="Arial"/>
          <w:sz w:val="20"/>
        </w:rPr>
        <w:t xml:space="preserve">PRDZ - </w:t>
      </w:r>
      <w:bookmarkStart w:id="1" w:name="_Hlk121989716"/>
      <w:r w:rsidRPr="00116C87">
        <w:rPr>
          <w:rFonts w:cs="Arial"/>
          <w:sz w:val="20"/>
        </w:rPr>
        <w:t xml:space="preserve">Protokołu  </w:t>
      </w:r>
      <w:r w:rsidR="002B4548" w:rsidRPr="00116C87">
        <w:rPr>
          <w:rFonts w:cs="Arial"/>
          <w:sz w:val="20"/>
        </w:rPr>
        <w:t>R</w:t>
      </w:r>
      <w:r w:rsidRPr="00116C87">
        <w:rPr>
          <w:rFonts w:cs="Arial"/>
          <w:sz w:val="20"/>
        </w:rPr>
        <w:t xml:space="preserve">obót  </w:t>
      </w:r>
      <w:r w:rsidR="002B4548" w:rsidRPr="00116C87">
        <w:rPr>
          <w:rFonts w:cs="Arial"/>
          <w:sz w:val="20"/>
        </w:rPr>
        <w:t>D</w:t>
      </w:r>
      <w:r w:rsidRPr="00116C87">
        <w:rPr>
          <w:rFonts w:cs="Arial"/>
          <w:sz w:val="20"/>
        </w:rPr>
        <w:t xml:space="preserve">odatkowych  i </w:t>
      </w:r>
      <w:r w:rsidR="002B4548" w:rsidRPr="00116C87">
        <w:rPr>
          <w:rFonts w:cs="Arial"/>
          <w:sz w:val="20"/>
        </w:rPr>
        <w:t>Z</w:t>
      </w:r>
      <w:r w:rsidR="00861E83" w:rsidRPr="00116C87">
        <w:rPr>
          <w:rFonts w:cs="Arial"/>
          <w:sz w:val="20"/>
        </w:rPr>
        <w:t>amiennych  (PRDZ);</w:t>
      </w:r>
    </w:p>
    <w:bookmarkEnd w:id="1"/>
    <w:p w14:paraId="3CED6732" w14:textId="77777777" w:rsidR="003C2CC5" w:rsidRPr="00116C87" w:rsidRDefault="00A267CD" w:rsidP="00973547">
      <w:pPr>
        <w:tabs>
          <w:tab w:val="left" w:pos="0"/>
          <w:tab w:val="left" w:pos="284"/>
        </w:tabs>
        <w:spacing w:line="360" w:lineRule="auto"/>
        <w:ind w:left="284"/>
        <w:jc w:val="both"/>
        <w:rPr>
          <w:rFonts w:cs="Arial"/>
          <w:sz w:val="20"/>
        </w:rPr>
      </w:pPr>
      <w:r w:rsidRPr="00116C87">
        <w:rPr>
          <w:rFonts w:cs="Arial"/>
          <w:sz w:val="20"/>
        </w:rPr>
        <w:lastRenderedPageBreak/>
        <w:t xml:space="preserve">Zał. Nr </w:t>
      </w:r>
      <w:r w:rsidR="008252F3" w:rsidRPr="00116C87">
        <w:rPr>
          <w:rFonts w:cs="Arial"/>
          <w:b/>
          <w:sz w:val="20"/>
        </w:rPr>
        <w:t>3</w:t>
      </w:r>
      <w:r w:rsidR="00611A5B" w:rsidRPr="00116C87">
        <w:rPr>
          <w:rFonts w:cs="Arial"/>
          <w:sz w:val="20"/>
        </w:rPr>
        <w:t xml:space="preserve"> –</w:t>
      </w:r>
      <w:r w:rsidRPr="00116C87">
        <w:rPr>
          <w:rFonts w:cs="Arial"/>
          <w:sz w:val="20"/>
        </w:rPr>
        <w:t xml:space="preserve"> </w:t>
      </w:r>
      <w:r w:rsidR="00097C38" w:rsidRPr="00116C87">
        <w:rPr>
          <w:rFonts w:cs="Arial"/>
          <w:sz w:val="20"/>
        </w:rPr>
        <w:t xml:space="preserve">Wzór - </w:t>
      </w:r>
      <w:r w:rsidRPr="00116C87">
        <w:rPr>
          <w:rFonts w:cs="Arial"/>
          <w:sz w:val="20"/>
        </w:rPr>
        <w:t>Zgłoszenie robót dodatkowych i/lub zamiennych</w:t>
      </w:r>
      <w:r w:rsidR="00070E3C" w:rsidRPr="00116C87">
        <w:rPr>
          <w:rFonts w:cs="Arial"/>
          <w:sz w:val="20"/>
        </w:rPr>
        <w:t>;</w:t>
      </w:r>
    </w:p>
    <w:p w14:paraId="7A9CBC08" w14:textId="77777777" w:rsidR="00A7004C" w:rsidRPr="00116C87" w:rsidRDefault="00A267CD" w:rsidP="00973547">
      <w:pPr>
        <w:tabs>
          <w:tab w:val="left" w:pos="284"/>
        </w:tabs>
        <w:spacing w:line="360" w:lineRule="auto"/>
        <w:ind w:left="284"/>
        <w:jc w:val="both"/>
        <w:rPr>
          <w:rFonts w:cs="Arial"/>
          <w:sz w:val="20"/>
        </w:rPr>
      </w:pPr>
      <w:r w:rsidRPr="00116C87">
        <w:rPr>
          <w:rFonts w:cs="Arial"/>
          <w:sz w:val="20"/>
        </w:rPr>
        <w:t xml:space="preserve">Zał. Nr </w:t>
      </w:r>
      <w:r w:rsidR="008647C1" w:rsidRPr="00116C87">
        <w:rPr>
          <w:rFonts w:cs="Arial"/>
          <w:b/>
          <w:sz w:val="20"/>
        </w:rPr>
        <w:t>4</w:t>
      </w:r>
      <w:r w:rsidR="00611A5B" w:rsidRPr="00116C87">
        <w:rPr>
          <w:rFonts w:cs="Arial"/>
          <w:sz w:val="20"/>
        </w:rPr>
        <w:t xml:space="preserve"> – </w:t>
      </w:r>
      <w:r w:rsidRPr="00116C87">
        <w:rPr>
          <w:rFonts w:cs="Arial"/>
          <w:sz w:val="20"/>
        </w:rPr>
        <w:t xml:space="preserve">Wzór </w:t>
      </w:r>
      <w:r w:rsidR="00A7004C" w:rsidRPr="00116C87">
        <w:rPr>
          <w:rFonts w:cs="Arial"/>
          <w:sz w:val="20"/>
        </w:rPr>
        <w:t>- Końcowym Protokołem Odbioru Przedmiotu Umowy</w:t>
      </w:r>
      <w:r w:rsidR="00070E3C" w:rsidRPr="00116C87">
        <w:rPr>
          <w:rFonts w:cs="Arial"/>
          <w:sz w:val="20"/>
        </w:rPr>
        <w:t>;</w:t>
      </w:r>
    </w:p>
    <w:p w14:paraId="69E67B0F" w14:textId="77777777" w:rsidR="00A267CD" w:rsidRPr="00116C87" w:rsidRDefault="00A267CD" w:rsidP="00973547">
      <w:pPr>
        <w:tabs>
          <w:tab w:val="left" w:pos="284"/>
        </w:tabs>
        <w:spacing w:line="360" w:lineRule="auto"/>
        <w:ind w:left="284"/>
        <w:jc w:val="both"/>
        <w:rPr>
          <w:rFonts w:cs="Arial"/>
          <w:sz w:val="20"/>
        </w:rPr>
      </w:pPr>
      <w:r w:rsidRPr="00116C87">
        <w:rPr>
          <w:rFonts w:cs="Arial"/>
          <w:sz w:val="20"/>
        </w:rPr>
        <w:t xml:space="preserve">Zał. Nr </w:t>
      </w:r>
      <w:r w:rsidR="00403B09" w:rsidRPr="00116C87">
        <w:rPr>
          <w:rFonts w:cs="Arial"/>
          <w:b/>
          <w:sz w:val="20"/>
        </w:rPr>
        <w:t>5</w:t>
      </w:r>
      <w:r w:rsidR="00611A5B" w:rsidRPr="00116C87">
        <w:rPr>
          <w:rFonts w:cs="Arial"/>
          <w:sz w:val="20"/>
        </w:rPr>
        <w:t xml:space="preserve"> – </w:t>
      </w:r>
      <w:r w:rsidR="009E4D63" w:rsidRPr="00116C87">
        <w:rPr>
          <w:rFonts w:cs="Arial"/>
          <w:sz w:val="20"/>
        </w:rPr>
        <w:t>Wyciąg z aktualnego Zarządzenia do</w:t>
      </w:r>
      <w:r w:rsidR="004B3278" w:rsidRPr="00116C87">
        <w:rPr>
          <w:rFonts w:cs="Arial"/>
          <w:sz w:val="20"/>
        </w:rPr>
        <w:t xml:space="preserve">tyczącego ruchu osobowego w </w:t>
      </w:r>
      <w:r w:rsidR="009E4D63" w:rsidRPr="00116C87">
        <w:rPr>
          <w:rFonts w:cs="Arial"/>
          <w:sz w:val="20"/>
        </w:rPr>
        <w:t>ORLEN S.A.;</w:t>
      </w:r>
    </w:p>
    <w:p w14:paraId="4A0BEDE7"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6</w:t>
      </w:r>
      <w:r w:rsidR="00611A5B" w:rsidRPr="00116C87">
        <w:rPr>
          <w:rFonts w:cs="Arial"/>
          <w:sz w:val="20"/>
        </w:rPr>
        <w:t xml:space="preserve"> – </w:t>
      </w:r>
      <w:r w:rsidR="00966062" w:rsidRPr="00116C87">
        <w:rPr>
          <w:rFonts w:cs="Arial"/>
          <w:sz w:val="20"/>
        </w:rPr>
        <w:t>Rejestr wyp</w:t>
      </w:r>
      <w:r w:rsidR="004B3278" w:rsidRPr="00116C87">
        <w:rPr>
          <w:rFonts w:cs="Arial"/>
          <w:sz w:val="20"/>
        </w:rPr>
        <w:t xml:space="preserve">adków przy pracy na terenie </w:t>
      </w:r>
      <w:r w:rsidR="00966062" w:rsidRPr="00116C87">
        <w:rPr>
          <w:rFonts w:cs="Arial"/>
          <w:sz w:val="20"/>
        </w:rPr>
        <w:t>ORLEN S.A.</w:t>
      </w:r>
      <w:r w:rsidR="00070E3C" w:rsidRPr="00116C87">
        <w:rPr>
          <w:rFonts w:cs="Arial"/>
          <w:sz w:val="20"/>
        </w:rPr>
        <w:t>;</w:t>
      </w:r>
    </w:p>
    <w:p w14:paraId="46B28FA2" w14:textId="77777777" w:rsidR="00966062" w:rsidRPr="00116C87" w:rsidRDefault="00966062"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6</w:t>
      </w:r>
      <w:r w:rsidRPr="00116C87">
        <w:rPr>
          <w:rFonts w:cs="Arial"/>
          <w:b/>
          <w:sz w:val="20"/>
        </w:rPr>
        <w:t>a</w:t>
      </w:r>
      <w:r w:rsidR="00611A5B" w:rsidRPr="00116C87">
        <w:rPr>
          <w:rFonts w:cs="Arial"/>
          <w:sz w:val="20"/>
        </w:rPr>
        <w:t xml:space="preserve"> – </w:t>
      </w:r>
      <w:r w:rsidRPr="00116C87">
        <w:rPr>
          <w:rFonts w:cs="Arial"/>
          <w:sz w:val="20"/>
        </w:rPr>
        <w:t xml:space="preserve">Rejestr zagrożeń wypadkowych lub wydarzeń </w:t>
      </w:r>
      <w:r w:rsidR="00070E3C" w:rsidRPr="00116C87">
        <w:rPr>
          <w:rFonts w:cs="Arial"/>
          <w:sz w:val="20"/>
        </w:rPr>
        <w:t>wypadkowych bez</w:t>
      </w:r>
      <w:r w:rsidR="00127FBF" w:rsidRPr="00116C87">
        <w:rPr>
          <w:rFonts w:cs="Arial"/>
          <w:sz w:val="20"/>
        </w:rPr>
        <w:t xml:space="preserve"> </w:t>
      </w:r>
      <w:r w:rsidR="00070E3C" w:rsidRPr="00116C87">
        <w:rPr>
          <w:rFonts w:cs="Arial"/>
          <w:sz w:val="20"/>
        </w:rPr>
        <w:t>urazowych (wyk.);</w:t>
      </w:r>
    </w:p>
    <w:p w14:paraId="4B3D1617"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7</w:t>
      </w:r>
      <w:r w:rsidR="00611A5B" w:rsidRPr="00116C87">
        <w:rPr>
          <w:rFonts w:cs="Arial"/>
          <w:sz w:val="20"/>
        </w:rPr>
        <w:t xml:space="preserve"> – </w:t>
      </w:r>
      <w:r w:rsidR="00966062" w:rsidRPr="00116C87">
        <w:rPr>
          <w:rFonts w:cs="Arial"/>
          <w:sz w:val="20"/>
        </w:rPr>
        <w:t>Rejestr Zdarzeń/zag</w:t>
      </w:r>
      <w:r w:rsidR="004B3278" w:rsidRPr="00116C87">
        <w:rPr>
          <w:rFonts w:cs="Arial"/>
          <w:sz w:val="20"/>
        </w:rPr>
        <w:t xml:space="preserve">rożeń pożarowych na terenie </w:t>
      </w:r>
      <w:r w:rsidR="00966062" w:rsidRPr="00116C87">
        <w:rPr>
          <w:rFonts w:cs="Arial"/>
          <w:sz w:val="20"/>
        </w:rPr>
        <w:t>ORLEN S.A</w:t>
      </w:r>
      <w:r w:rsidR="00966062" w:rsidRPr="00116C87">
        <w:rPr>
          <w:rFonts w:cs="Arial"/>
          <w:b/>
          <w:sz w:val="20"/>
        </w:rPr>
        <w:t>.</w:t>
      </w:r>
      <w:r w:rsidR="00966062" w:rsidRPr="00116C87">
        <w:rPr>
          <w:rFonts w:cs="Arial"/>
          <w:sz w:val="20"/>
        </w:rPr>
        <w:t xml:space="preserve"> </w:t>
      </w:r>
      <w:r w:rsidR="00070E3C" w:rsidRPr="00116C87">
        <w:rPr>
          <w:rFonts w:cs="Arial"/>
          <w:sz w:val="20"/>
        </w:rPr>
        <w:t>;</w:t>
      </w:r>
    </w:p>
    <w:p w14:paraId="01853AD7"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8</w:t>
      </w:r>
      <w:r w:rsidR="00611A5B" w:rsidRPr="00116C87">
        <w:rPr>
          <w:rFonts w:cs="Arial"/>
          <w:sz w:val="20"/>
        </w:rPr>
        <w:t xml:space="preserve"> – </w:t>
      </w:r>
      <w:r w:rsidRPr="00116C87">
        <w:rPr>
          <w:rFonts w:cs="Arial"/>
          <w:sz w:val="20"/>
        </w:rPr>
        <w:t>Deklaracja zakresu BHP Firmy przystę</w:t>
      </w:r>
      <w:r w:rsidR="004B3278" w:rsidRPr="00116C87">
        <w:rPr>
          <w:rFonts w:cs="Arial"/>
          <w:sz w:val="20"/>
        </w:rPr>
        <w:t xml:space="preserve">pującej do robót na terenie </w:t>
      </w:r>
      <w:r w:rsidRPr="00116C87">
        <w:rPr>
          <w:rFonts w:cs="Arial"/>
          <w:sz w:val="20"/>
        </w:rPr>
        <w:t>ORLEN S.A.</w:t>
      </w:r>
      <w:r w:rsidR="00070E3C" w:rsidRPr="00116C87">
        <w:rPr>
          <w:rFonts w:cs="Arial"/>
          <w:sz w:val="20"/>
        </w:rPr>
        <w:t>;</w:t>
      </w:r>
    </w:p>
    <w:p w14:paraId="6F2EEC58"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9</w:t>
      </w:r>
      <w:r w:rsidR="00611A5B" w:rsidRPr="00116C87">
        <w:rPr>
          <w:rFonts w:cs="Arial"/>
          <w:sz w:val="20"/>
        </w:rPr>
        <w:t xml:space="preserve"> – </w:t>
      </w:r>
      <w:r w:rsidRPr="00116C87">
        <w:rPr>
          <w:rFonts w:cs="Arial"/>
          <w:sz w:val="20"/>
        </w:rPr>
        <w:t>Zasady postępowania w przypadku naruszenia przez WYKONAWCĘ postanowień UMOWY w zakresie bhp, p.poż. i bezpieczeństwa procesowego. Taryfikator dodatkowych kar pieniężnych. Wzór protokołu do ukarania WYK</w:t>
      </w:r>
      <w:r w:rsidR="00DE1057" w:rsidRPr="00116C87">
        <w:rPr>
          <w:rFonts w:cs="Arial"/>
          <w:sz w:val="20"/>
        </w:rPr>
        <w:t>ONAWCY dodatkową karą pieniężną;</w:t>
      </w:r>
    </w:p>
    <w:p w14:paraId="762DEC8B" w14:textId="77777777" w:rsidR="00D70CC1" w:rsidRPr="00116C87" w:rsidRDefault="00FA4109"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2E67C9" w:rsidRPr="00116C87">
        <w:rPr>
          <w:rFonts w:cs="Arial"/>
          <w:b/>
          <w:sz w:val="20"/>
        </w:rPr>
        <w:t>0</w:t>
      </w:r>
      <w:r w:rsidR="00611A5B" w:rsidRPr="00116C87">
        <w:rPr>
          <w:rFonts w:cs="Arial"/>
          <w:sz w:val="20"/>
        </w:rPr>
        <w:t xml:space="preserve"> – </w:t>
      </w:r>
      <w:r w:rsidR="00E43A62" w:rsidRPr="00116C87">
        <w:rPr>
          <w:rFonts w:cs="Arial"/>
          <w:sz w:val="20"/>
        </w:rPr>
        <w:t>Z</w:t>
      </w:r>
      <w:r w:rsidRPr="00116C87">
        <w:rPr>
          <w:rFonts w:cs="Arial"/>
          <w:sz w:val="20"/>
        </w:rPr>
        <w:t>biorcze zestawienie</w:t>
      </w:r>
      <w:r w:rsidR="00E43A62" w:rsidRPr="00116C87">
        <w:rPr>
          <w:rFonts w:cs="Arial"/>
          <w:sz w:val="20"/>
        </w:rPr>
        <w:t xml:space="preserve"> ilości i rodzajów odpadów wytworzonych w czasie realizowanych prac na rz</w:t>
      </w:r>
      <w:r w:rsidR="004B3278" w:rsidRPr="00116C87">
        <w:rPr>
          <w:rFonts w:cs="Arial"/>
          <w:sz w:val="20"/>
        </w:rPr>
        <w:t xml:space="preserve">ecz </w:t>
      </w:r>
      <w:r w:rsidR="00E43A62" w:rsidRPr="00116C87">
        <w:rPr>
          <w:rFonts w:cs="Arial"/>
          <w:sz w:val="20"/>
        </w:rPr>
        <w:t>ORLEN S.A.</w:t>
      </w:r>
    </w:p>
    <w:p w14:paraId="5AD8908C" w14:textId="77777777" w:rsidR="00D70CC1" w:rsidRPr="00116C87" w:rsidRDefault="00D70CC1"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611A5B" w:rsidRPr="00116C87">
        <w:rPr>
          <w:rFonts w:cs="Arial"/>
          <w:b/>
          <w:sz w:val="20"/>
        </w:rPr>
        <w:t>1</w:t>
      </w:r>
      <w:r w:rsidR="00611A5B" w:rsidRPr="00116C87">
        <w:rPr>
          <w:rFonts w:cs="Arial"/>
          <w:sz w:val="20"/>
        </w:rPr>
        <w:t xml:space="preserve"> – </w:t>
      </w:r>
      <w:r w:rsidR="00FE437C" w:rsidRPr="00116C87">
        <w:rPr>
          <w:rFonts w:cs="Arial"/>
          <w:sz w:val="20"/>
        </w:rPr>
        <w:t xml:space="preserve">Klauzula informacyjna </w:t>
      </w:r>
      <w:r w:rsidRPr="00116C87">
        <w:rPr>
          <w:rFonts w:cs="Arial"/>
          <w:sz w:val="20"/>
        </w:rPr>
        <w:t>„RODO”</w:t>
      </w:r>
      <w:r w:rsidR="00FE437C" w:rsidRPr="00116C87">
        <w:rPr>
          <w:rFonts w:cs="Arial"/>
          <w:sz w:val="20"/>
        </w:rPr>
        <w:t>;</w:t>
      </w:r>
    </w:p>
    <w:p w14:paraId="412E3508" w14:textId="77777777" w:rsidR="00FE437C" w:rsidRPr="00116C87" w:rsidRDefault="0001652E" w:rsidP="00973547">
      <w:pPr>
        <w:tabs>
          <w:tab w:val="left" w:pos="0"/>
          <w:tab w:val="left" w:pos="284"/>
        </w:tabs>
        <w:spacing w:line="360" w:lineRule="auto"/>
        <w:ind w:left="284"/>
        <w:jc w:val="both"/>
        <w:rPr>
          <w:rFonts w:cs="Arial"/>
          <w:sz w:val="20"/>
        </w:rPr>
      </w:pPr>
      <w:r w:rsidRPr="00116C87">
        <w:rPr>
          <w:rFonts w:cs="Arial"/>
          <w:sz w:val="20"/>
        </w:rPr>
        <w:t>Zał. Nr</w:t>
      </w:r>
      <w:r w:rsidR="00FE437C" w:rsidRPr="00116C87">
        <w:rPr>
          <w:rFonts w:cs="Arial"/>
          <w:b/>
          <w:sz w:val="20"/>
        </w:rPr>
        <w:t xml:space="preserve"> 1</w:t>
      </w:r>
      <w:r w:rsidR="00611A5B" w:rsidRPr="00116C87">
        <w:rPr>
          <w:rFonts w:cs="Arial"/>
          <w:b/>
          <w:sz w:val="20"/>
        </w:rPr>
        <w:t>2</w:t>
      </w:r>
      <w:r w:rsidR="00FE437C" w:rsidRPr="00116C87">
        <w:rPr>
          <w:rFonts w:cs="Arial"/>
          <w:sz w:val="20"/>
        </w:rPr>
        <w:t xml:space="preserve"> – </w:t>
      </w:r>
      <w:r w:rsidR="00382DCC" w:rsidRPr="00116C87">
        <w:rPr>
          <w:rFonts w:cs="Arial"/>
          <w:sz w:val="20"/>
        </w:rPr>
        <w:t>A</w:t>
      </w:r>
      <w:r w:rsidR="00FE437C" w:rsidRPr="00116C87">
        <w:rPr>
          <w:rFonts w:cs="Arial"/>
          <w:sz w:val="20"/>
        </w:rPr>
        <w:t>k</w:t>
      </w:r>
      <w:r w:rsidR="00A17963" w:rsidRPr="00116C87">
        <w:rPr>
          <w:rFonts w:cs="Arial"/>
          <w:sz w:val="20"/>
        </w:rPr>
        <w:t xml:space="preserve">tualny odpis z </w:t>
      </w:r>
      <w:r w:rsidR="00A207CC" w:rsidRPr="00116C87">
        <w:rPr>
          <w:rFonts w:cs="Arial"/>
          <w:sz w:val="20"/>
        </w:rPr>
        <w:t>KRS</w:t>
      </w:r>
      <w:r w:rsidR="00F4009C" w:rsidRPr="00116C87">
        <w:rPr>
          <w:rFonts w:cs="Arial"/>
          <w:sz w:val="20"/>
        </w:rPr>
        <w:t xml:space="preserve"> PODWYKONAWCY;</w:t>
      </w:r>
    </w:p>
    <w:p w14:paraId="24B55C82" w14:textId="77777777" w:rsidR="0080284B" w:rsidRPr="00116C87" w:rsidRDefault="0080284B"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611A5B" w:rsidRPr="00116C87">
        <w:rPr>
          <w:rFonts w:cs="Arial"/>
          <w:b/>
          <w:sz w:val="20"/>
        </w:rPr>
        <w:t>3</w:t>
      </w:r>
      <w:r w:rsidRPr="00116C87">
        <w:rPr>
          <w:rFonts w:cs="Arial"/>
          <w:sz w:val="20"/>
        </w:rPr>
        <w:t xml:space="preserve"> – Nota informacyjna</w:t>
      </w:r>
      <w:r w:rsidR="00A207CC" w:rsidRPr="00116C87">
        <w:rPr>
          <w:rFonts w:cs="Arial"/>
          <w:sz w:val="20"/>
        </w:rPr>
        <w:t>;</w:t>
      </w:r>
    </w:p>
    <w:p w14:paraId="5CAAB094" w14:textId="77777777" w:rsidR="0080284B" w:rsidRPr="00116C87" w:rsidRDefault="0080284B"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611A5B" w:rsidRPr="00116C87">
        <w:rPr>
          <w:rFonts w:cs="Arial"/>
          <w:b/>
          <w:sz w:val="20"/>
        </w:rPr>
        <w:t>4</w:t>
      </w:r>
      <w:r w:rsidR="00FC40D2" w:rsidRPr="00116C87">
        <w:rPr>
          <w:rFonts w:cs="Arial"/>
          <w:sz w:val="20"/>
        </w:rPr>
        <w:t xml:space="preserve"> – Klauzula sankcyjna;</w:t>
      </w:r>
    </w:p>
    <w:p w14:paraId="1B45174D" w14:textId="0BE8A6EF" w:rsidR="00A267CD" w:rsidRPr="00116C87" w:rsidRDefault="004C2F77"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 xml:space="preserve">15 </w:t>
      </w:r>
      <w:r w:rsidRPr="00116C87">
        <w:rPr>
          <w:rFonts w:cs="Arial"/>
          <w:sz w:val="20"/>
        </w:rPr>
        <w:t xml:space="preserve">-  </w:t>
      </w:r>
      <w:r w:rsidR="00ED50E0" w:rsidRPr="00116C87">
        <w:rPr>
          <w:rFonts w:cs="Arial"/>
          <w:sz w:val="20"/>
        </w:rPr>
        <w:t>Oświadczenie Podwykonawcy</w:t>
      </w:r>
      <w:r w:rsidR="00FC40D2" w:rsidRPr="00116C87">
        <w:rPr>
          <w:rFonts w:cs="Arial"/>
          <w:sz w:val="20"/>
        </w:rPr>
        <w:t>.</w:t>
      </w:r>
    </w:p>
    <w:p w14:paraId="02DDFB95" w14:textId="77777777" w:rsidR="00973547" w:rsidRDefault="00973547" w:rsidP="00116C87">
      <w:pPr>
        <w:pStyle w:val="Zwykytekst"/>
        <w:spacing w:line="360" w:lineRule="auto"/>
        <w:jc w:val="both"/>
        <w:rPr>
          <w:rFonts w:ascii="Arial" w:hAnsi="Arial" w:cs="Arial"/>
        </w:rPr>
      </w:pPr>
    </w:p>
    <w:p w14:paraId="23C65C53" w14:textId="721DF8C8" w:rsidR="00A267CD" w:rsidRPr="00116C87" w:rsidRDefault="00A267CD" w:rsidP="00116C87">
      <w:pPr>
        <w:pStyle w:val="Zwykytekst"/>
        <w:spacing w:line="360" w:lineRule="auto"/>
        <w:jc w:val="both"/>
        <w:rPr>
          <w:rFonts w:ascii="Arial" w:hAnsi="Arial" w:cs="Arial"/>
        </w:rPr>
      </w:pPr>
      <w:r w:rsidRPr="00116C87">
        <w:rPr>
          <w:rFonts w:ascii="Arial" w:hAnsi="Arial" w:cs="Arial"/>
        </w:rPr>
        <w:t>Na dowód czego, Strony poprzez swoich właściwie umocowanych przedstawicieli podpisały niniejszą Umowę w dniu podanym na wstępie:</w:t>
      </w:r>
    </w:p>
    <w:p w14:paraId="0BD0AF67" w14:textId="77777777" w:rsidR="00A267CD" w:rsidRPr="00116C87" w:rsidRDefault="00A267CD" w:rsidP="00116C87">
      <w:pPr>
        <w:pStyle w:val="Zwykytekst"/>
        <w:spacing w:line="360" w:lineRule="auto"/>
        <w:rPr>
          <w:rFonts w:ascii="Arial" w:hAnsi="Arial" w:cs="Arial"/>
        </w:rPr>
      </w:pPr>
    </w:p>
    <w:p w14:paraId="5FE5AE53" w14:textId="77777777" w:rsidR="00A267CD" w:rsidRPr="00116C87" w:rsidRDefault="00F923A9" w:rsidP="00116C87">
      <w:pPr>
        <w:tabs>
          <w:tab w:val="left" w:pos="0"/>
          <w:tab w:val="left" w:pos="540"/>
        </w:tabs>
        <w:spacing w:line="360" w:lineRule="auto"/>
        <w:jc w:val="both"/>
        <w:rPr>
          <w:rFonts w:cs="Arial"/>
          <w:b/>
          <w:sz w:val="20"/>
        </w:rPr>
      </w:pPr>
      <w:r w:rsidRPr="00116C87">
        <w:rPr>
          <w:rFonts w:cs="Arial"/>
          <w:b/>
          <w:sz w:val="20"/>
        </w:rPr>
        <w:t>WYKONAWCA</w:t>
      </w:r>
      <w:r w:rsidR="00A267CD" w:rsidRPr="00116C87">
        <w:rPr>
          <w:rFonts w:cs="Arial"/>
          <w:b/>
          <w:sz w:val="20"/>
        </w:rPr>
        <w:t>:</w:t>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003C06B3" w:rsidRPr="00116C87">
        <w:rPr>
          <w:rFonts w:cs="Arial"/>
          <w:b/>
          <w:sz w:val="20"/>
        </w:rPr>
        <w:t xml:space="preserve">            </w:t>
      </w:r>
      <w:r w:rsidRPr="00116C87">
        <w:rPr>
          <w:rFonts w:cs="Arial"/>
          <w:b/>
          <w:sz w:val="20"/>
        </w:rPr>
        <w:t>PODWYKONAWCA:</w:t>
      </w:r>
    </w:p>
    <w:p w14:paraId="095D90EE" w14:textId="77777777" w:rsidR="00A33C8E" w:rsidRPr="00116C87" w:rsidRDefault="00A33C8E" w:rsidP="00116C87">
      <w:pPr>
        <w:spacing w:line="360" w:lineRule="auto"/>
        <w:jc w:val="both"/>
        <w:rPr>
          <w:rFonts w:cs="Arial"/>
          <w:sz w:val="20"/>
        </w:rPr>
      </w:pPr>
    </w:p>
    <w:sectPr w:rsidR="00A33C8E" w:rsidRPr="00116C87" w:rsidSect="00E3075F">
      <w:footerReference w:type="default" r:id="rId9"/>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204FE" w14:textId="77777777" w:rsidR="002012C4" w:rsidRDefault="002012C4">
      <w:r>
        <w:separator/>
      </w:r>
    </w:p>
  </w:endnote>
  <w:endnote w:type="continuationSeparator" w:id="0">
    <w:p w14:paraId="3766B08A" w14:textId="77777777" w:rsidR="002012C4" w:rsidRDefault="0020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EE"/>
    <w:family w:val="roman"/>
    <w:pitch w:val="variable"/>
  </w:font>
  <w:font w:name="Arial Unicode MS">
    <w:panose1 w:val="020B0604020202020204"/>
    <w:charset w:val="EE"/>
    <w:family w:val="roman"/>
    <w:pitch w:val="variable"/>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D1FAA" w14:textId="3CB21357" w:rsidR="00B70C84" w:rsidRPr="000759AE" w:rsidRDefault="00B70C84">
    <w:pPr>
      <w:pStyle w:val="Stopka"/>
      <w:jc w:val="right"/>
      <w:rPr>
        <w:sz w:val="20"/>
        <w:szCs w:val="18"/>
      </w:rPr>
    </w:pPr>
    <w:r w:rsidRPr="000759AE">
      <w:rPr>
        <w:sz w:val="20"/>
        <w:szCs w:val="18"/>
      </w:rPr>
      <w:fldChar w:fldCharType="begin"/>
    </w:r>
    <w:r w:rsidRPr="000759AE">
      <w:rPr>
        <w:sz w:val="20"/>
        <w:szCs w:val="18"/>
      </w:rPr>
      <w:instrText>PAGE   \* MERGEFORMAT</w:instrText>
    </w:r>
    <w:r w:rsidRPr="000759AE">
      <w:rPr>
        <w:sz w:val="20"/>
        <w:szCs w:val="18"/>
      </w:rPr>
      <w:fldChar w:fldCharType="separate"/>
    </w:r>
    <w:r w:rsidR="00511966" w:rsidRPr="000759AE">
      <w:rPr>
        <w:noProof/>
        <w:sz w:val="20"/>
        <w:szCs w:val="18"/>
      </w:rPr>
      <w:t>21</w:t>
    </w:r>
    <w:r w:rsidRPr="000759AE">
      <w:rPr>
        <w:sz w:val="20"/>
        <w:szCs w:val="18"/>
      </w:rPr>
      <w:fldChar w:fldCharType="end"/>
    </w:r>
  </w:p>
  <w:p w14:paraId="125498B3" w14:textId="77777777" w:rsidR="00B70C84" w:rsidRDefault="00B70C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DB38D" w14:textId="77777777" w:rsidR="002012C4" w:rsidRDefault="002012C4">
      <w:r>
        <w:separator/>
      </w:r>
    </w:p>
  </w:footnote>
  <w:footnote w:type="continuationSeparator" w:id="0">
    <w:p w14:paraId="38B3EF4E" w14:textId="77777777" w:rsidR="002012C4" w:rsidRDefault="00201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6"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0"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9"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DB15223"/>
    <w:multiLevelType w:val="multilevel"/>
    <w:tmpl w:val="FB4E6154"/>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7"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8"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58"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631839"/>
    <w:multiLevelType w:val="multilevel"/>
    <w:tmpl w:val="3106FBEA"/>
    <w:lvl w:ilvl="0">
      <w:start w:val="1"/>
      <w:numFmt w:val="decimal"/>
      <w:lvlText w:val="%1."/>
      <w:lvlJc w:val="left"/>
      <w:pPr>
        <w:ind w:left="360" w:hanging="360"/>
      </w:pPr>
      <w:rPr>
        <w:i w:val="0"/>
        <w:sz w:val="20"/>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6"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7"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5"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8"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08"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1"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98627B3"/>
    <w:multiLevelType w:val="hybridMultilevel"/>
    <w:tmpl w:val="01FECD98"/>
    <w:lvl w:ilvl="0" w:tplc="E918C4C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9"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15:restartNumberingAfterBreak="0">
    <w:nsid w:val="5D4F71E7"/>
    <w:multiLevelType w:val="hybridMultilevel"/>
    <w:tmpl w:val="A6CC7A00"/>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2"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5"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9"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2"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5"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6" w15:restartNumberingAfterBreak="0">
    <w:nsid w:val="6A726EF9"/>
    <w:multiLevelType w:val="multilevel"/>
    <w:tmpl w:val="7FE62188"/>
    <w:lvl w:ilvl="0">
      <w:start w:val="1"/>
      <w:numFmt w:val="decimal"/>
      <w:lvlText w:val="%1."/>
      <w:lvlJc w:val="left"/>
      <w:pPr>
        <w:ind w:left="360" w:hanging="360"/>
      </w:pPr>
      <w:rPr>
        <w:rFonts w:ascii="Calibri" w:hAnsi="Calibri"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8"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1"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2"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3"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5"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6"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8"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50"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3"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4"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5"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6"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7"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1"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2"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3"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878857772">
    <w:abstractNumId w:val="66"/>
  </w:num>
  <w:num w:numId="2" w16cid:durableId="582374934">
    <w:abstractNumId w:val="24"/>
  </w:num>
  <w:num w:numId="3" w16cid:durableId="1741095261">
    <w:abstractNumId w:val="131"/>
  </w:num>
  <w:num w:numId="4" w16cid:durableId="1927494586">
    <w:abstractNumId w:val="40"/>
  </w:num>
  <w:num w:numId="5" w16cid:durableId="1525174747">
    <w:abstractNumId w:val="84"/>
  </w:num>
  <w:num w:numId="6" w16cid:durableId="518008570">
    <w:abstractNumId w:val="164"/>
  </w:num>
  <w:num w:numId="7" w16cid:durableId="1029378610">
    <w:abstractNumId w:val="29"/>
  </w:num>
  <w:num w:numId="8" w16cid:durableId="116610347">
    <w:abstractNumId w:val="145"/>
  </w:num>
  <w:num w:numId="9" w16cid:durableId="1062486335">
    <w:abstractNumId w:val="132"/>
  </w:num>
  <w:num w:numId="10" w16cid:durableId="718944817">
    <w:abstractNumId w:val="158"/>
  </w:num>
  <w:num w:numId="11" w16cid:durableId="1165166110">
    <w:abstractNumId w:val="130"/>
  </w:num>
  <w:num w:numId="12" w16cid:durableId="262110404">
    <w:abstractNumId w:val="30"/>
  </w:num>
  <w:num w:numId="13" w16cid:durableId="324748046">
    <w:abstractNumId w:val="113"/>
  </w:num>
  <w:num w:numId="14" w16cid:durableId="774864343">
    <w:abstractNumId w:val="26"/>
  </w:num>
  <w:num w:numId="15" w16cid:durableId="1870486677">
    <w:abstractNumId w:val="60"/>
  </w:num>
  <w:num w:numId="16" w16cid:durableId="1949851429">
    <w:abstractNumId w:val="107"/>
  </w:num>
  <w:num w:numId="17" w16cid:durableId="420490561">
    <w:abstractNumId w:val="55"/>
  </w:num>
  <w:num w:numId="18" w16cid:durableId="677779667">
    <w:abstractNumId w:val="139"/>
  </w:num>
  <w:num w:numId="19" w16cid:durableId="45536837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7165366">
    <w:abstractNumId w:val="59"/>
  </w:num>
  <w:num w:numId="21" w16cid:durableId="1270965009">
    <w:abstractNumId w:val="61"/>
  </w:num>
  <w:num w:numId="22" w16cid:durableId="2042507193">
    <w:abstractNumId w:val="86"/>
  </w:num>
  <w:num w:numId="23" w16cid:durableId="632829203">
    <w:abstractNumId w:val="91"/>
  </w:num>
  <w:num w:numId="24" w16cid:durableId="2059626034">
    <w:abstractNumId w:val="121"/>
  </w:num>
  <w:num w:numId="25" w16cid:durableId="549539815">
    <w:abstractNumId w:val="17"/>
  </w:num>
  <w:num w:numId="26" w16cid:durableId="703673536">
    <w:abstractNumId w:val="144"/>
  </w:num>
  <w:num w:numId="27" w16cid:durableId="1794204527">
    <w:abstractNumId w:val="103"/>
  </w:num>
  <w:num w:numId="28" w16cid:durableId="1275593444">
    <w:abstractNumId w:val="89"/>
  </w:num>
  <w:num w:numId="29" w16cid:durableId="8663342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8421635">
    <w:abstractNumId w:val="72"/>
  </w:num>
  <w:num w:numId="31" w16cid:durableId="518272297">
    <w:abstractNumId w:val="23"/>
  </w:num>
  <w:num w:numId="32" w16cid:durableId="426341514">
    <w:abstractNumId w:val="152"/>
  </w:num>
  <w:num w:numId="33" w16cid:durableId="1940485383">
    <w:abstractNumId w:val="125"/>
  </w:num>
  <w:num w:numId="34" w16cid:durableId="661467855">
    <w:abstractNumId w:val="50"/>
  </w:num>
  <w:num w:numId="35" w16cid:durableId="1708019511">
    <w:abstractNumId w:val="110"/>
  </w:num>
  <w:num w:numId="36" w16cid:durableId="1653025414">
    <w:abstractNumId w:val="54"/>
  </w:num>
  <w:num w:numId="37" w16cid:durableId="2085104979">
    <w:abstractNumId w:val="151"/>
  </w:num>
  <w:num w:numId="38" w16cid:durableId="1054887767">
    <w:abstractNumId w:val="73"/>
  </w:num>
  <w:num w:numId="39" w16cid:durableId="1022391984">
    <w:abstractNumId w:val="115"/>
  </w:num>
  <w:num w:numId="40" w16cid:durableId="782385487">
    <w:abstractNumId w:val="22"/>
  </w:num>
  <w:num w:numId="41" w16cid:durableId="454982519">
    <w:abstractNumId w:val="52"/>
  </w:num>
  <w:num w:numId="42" w16cid:durableId="530806996">
    <w:abstractNumId w:val="67"/>
  </w:num>
  <w:num w:numId="43" w16cid:durableId="1301577503">
    <w:abstractNumId w:val="27"/>
  </w:num>
  <w:num w:numId="44" w16cid:durableId="105673484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54937871">
    <w:abstractNumId w:val="142"/>
  </w:num>
  <w:num w:numId="46" w16cid:durableId="1010138090">
    <w:abstractNumId w:val="161"/>
  </w:num>
  <w:num w:numId="47" w16cid:durableId="1080564061">
    <w:abstractNumId w:val="81"/>
  </w:num>
  <w:num w:numId="48" w16cid:durableId="1216508750">
    <w:abstractNumId w:val="79"/>
  </w:num>
  <w:num w:numId="49" w16cid:durableId="1884974518">
    <w:abstractNumId w:val="100"/>
  </w:num>
  <w:num w:numId="50" w16cid:durableId="602347393">
    <w:abstractNumId w:val="92"/>
  </w:num>
  <w:num w:numId="51" w16cid:durableId="935597693">
    <w:abstractNumId w:val="20"/>
  </w:num>
  <w:num w:numId="52" w16cid:durableId="1245381424">
    <w:abstractNumId w:val="74"/>
  </w:num>
  <w:num w:numId="53" w16cid:durableId="874580567">
    <w:abstractNumId w:val="44"/>
  </w:num>
  <w:num w:numId="54" w16cid:durableId="539706790">
    <w:abstractNumId w:val="148"/>
  </w:num>
  <w:num w:numId="55" w16cid:durableId="549078234">
    <w:abstractNumId w:val="83"/>
  </w:num>
  <w:num w:numId="56" w16cid:durableId="1500729192">
    <w:abstractNumId w:val="97"/>
  </w:num>
  <w:num w:numId="57" w16cid:durableId="101339846">
    <w:abstractNumId w:val="136"/>
  </w:num>
  <w:num w:numId="58" w16cid:durableId="1434668064">
    <w:abstractNumId w:val="15"/>
  </w:num>
  <w:num w:numId="59" w16cid:durableId="1205562944">
    <w:abstractNumId w:val="46"/>
  </w:num>
  <w:num w:numId="60" w16cid:durableId="559949881">
    <w:abstractNumId w:val="4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30954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30036784">
    <w:abstractNumId w:val="0"/>
  </w:num>
  <w:num w:numId="63" w16cid:durableId="444691840">
    <w:abstractNumId w:val="129"/>
  </w:num>
  <w:num w:numId="64" w16cid:durableId="1859192056">
    <w:abstractNumId w:val="31"/>
  </w:num>
  <w:num w:numId="65" w16cid:durableId="291862713">
    <w:abstractNumId w:val="162"/>
    <w:lvlOverride w:ilvl="1">
      <w:lvl w:ilvl="1">
        <w:start w:val="1"/>
        <w:numFmt w:val="decimal"/>
        <w:lvlText w:val="%2."/>
        <w:lvlJc w:val="left"/>
        <w:rPr>
          <w:rFonts w:ascii="Calibri" w:eastAsia="Times New Roman" w:hAnsi="Calibri" w:cs="Arial"/>
          <w:sz w:val="22"/>
          <w:szCs w:val="22"/>
        </w:rPr>
      </w:lvl>
    </w:lvlOverride>
  </w:num>
  <w:num w:numId="66" w16cid:durableId="1138373554">
    <w:abstractNumId w:val="33"/>
  </w:num>
  <w:num w:numId="67" w16cid:durableId="229853890">
    <w:abstractNumId w:val="120"/>
  </w:num>
  <w:num w:numId="68" w16cid:durableId="1002508797">
    <w:abstractNumId w:val="18"/>
  </w:num>
  <w:num w:numId="69" w16cid:durableId="855996951">
    <w:abstractNumId w:val="163"/>
  </w:num>
  <w:num w:numId="70" w16cid:durableId="1531869695">
    <w:abstractNumId w:val="47"/>
  </w:num>
  <w:num w:numId="71" w16cid:durableId="87503763">
    <w:abstractNumId w:val="64"/>
  </w:num>
  <w:num w:numId="72" w16cid:durableId="458304733">
    <w:abstractNumId w:val="134"/>
  </w:num>
  <w:num w:numId="73" w16cid:durableId="1528641678">
    <w:abstractNumId w:val="69"/>
  </w:num>
  <w:num w:numId="74" w16cid:durableId="1261186661">
    <w:abstractNumId w:val="43"/>
  </w:num>
  <w:num w:numId="75" w16cid:durableId="92821401">
    <w:abstractNumId w:val="76"/>
  </w:num>
  <w:num w:numId="76" w16cid:durableId="1004670536">
    <w:abstractNumId w:val="41"/>
  </w:num>
  <w:num w:numId="77" w16cid:durableId="1385637353">
    <w:abstractNumId w:val="56"/>
  </w:num>
  <w:num w:numId="78" w16cid:durableId="2120879292">
    <w:abstractNumId w:val="127"/>
  </w:num>
  <w:num w:numId="79" w16cid:durableId="1265067100">
    <w:abstractNumId w:val="90"/>
  </w:num>
  <w:num w:numId="80" w16cid:durableId="1264729787">
    <w:abstractNumId w:val="165"/>
  </w:num>
  <w:num w:numId="81" w16cid:durableId="635450389">
    <w:abstractNumId w:val="25"/>
  </w:num>
  <w:num w:numId="82" w16cid:durableId="556014635">
    <w:abstractNumId w:val="133"/>
  </w:num>
  <w:num w:numId="83" w16cid:durableId="810975200">
    <w:abstractNumId w:val="154"/>
  </w:num>
  <w:num w:numId="84" w16cid:durableId="239489248">
    <w:abstractNumId w:val="149"/>
  </w:num>
  <w:num w:numId="85" w16cid:durableId="1702978162">
    <w:abstractNumId w:val="135"/>
  </w:num>
  <w:num w:numId="86" w16cid:durableId="522595427">
    <w:abstractNumId w:val="80"/>
  </w:num>
  <w:num w:numId="87" w16cid:durableId="1732389751">
    <w:abstractNumId w:val="117"/>
  </w:num>
  <w:num w:numId="88" w16cid:durableId="2072537294">
    <w:abstractNumId w:val="95"/>
  </w:num>
  <w:num w:numId="89" w16cid:durableId="726993498">
    <w:abstractNumId w:val="137"/>
  </w:num>
  <w:num w:numId="90" w16cid:durableId="780422152">
    <w:abstractNumId w:val="28"/>
  </w:num>
  <w:num w:numId="91" w16cid:durableId="1381586705">
    <w:abstractNumId w:val="63"/>
  </w:num>
  <w:num w:numId="92" w16cid:durableId="280261488">
    <w:abstractNumId w:val="21"/>
  </w:num>
  <w:num w:numId="93" w16cid:durableId="1228996654">
    <w:abstractNumId w:val="93"/>
  </w:num>
  <w:num w:numId="94" w16cid:durableId="99571718">
    <w:abstractNumId w:val="19"/>
  </w:num>
  <w:num w:numId="95" w16cid:durableId="1586450648">
    <w:abstractNumId w:val="34"/>
  </w:num>
  <w:num w:numId="96" w16cid:durableId="1094133754">
    <w:abstractNumId w:val="39"/>
  </w:num>
  <w:num w:numId="97" w16cid:durableId="777067028">
    <w:abstractNumId w:val="36"/>
  </w:num>
  <w:num w:numId="98" w16cid:durableId="1110709756">
    <w:abstractNumId w:val="114"/>
  </w:num>
  <w:num w:numId="99" w16cid:durableId="1409887192">
    <w:abstractNumId w:val="123"/>
  </w:num>
  <w:num w:numId="100" w16cid:durableId="1604461614">
    <w:abstractNumId w:val="147"/>
  </w:num>
  <w:num w:numId="101" w16cid:durableId="355935686">
    <w:abstractNumId w:val="65"/>
  </w:num>
  <w:num w:numId="102" w16cid:durableId="962613159">
    <w:abstractNumId w:val="157"/>
  </w:num>
  <w:num w:numId="103" w16cid:durableId="1549487454">
    <w:abstractNumId w:val="108"/>
  </w:num>
  <w:num w:numId="104" w16cid:durableId="313921468">
    <w:abstractNumId w:val="124"/>
  </w:num>
  <w:num w:numId="105" w16cid:durableId="1908765732">
    <w:abstractNumId w:val="128"/>
  </w:num>
  <w:num w:numId="106" w16cid:durableId="1087270564">
    <w:abstractNumId w:val="35"/>
  </w:num>
  <w:num w:numId="107" w16cid:durableId="261763409">
    <w:abstractNumId w:val="106"/>
  </w:num>
  <w:num w:numId="108" w16cid:durableId="476801140">
    <w:abstractNumId w:val="71"/>
  </w:num>
  <w:num w:numId="109" w16cid:durableId="892235725">
    <w:abstractNumId w:val="104"/>
  </w:num>
  <w:num w:numId="110" w16cid:durableId="1024553359">
    <w:abstractNumId w:val="102"/>
  </w:num>
  <w:num w:numId="111" w16cid:durableId="1575896914">
    <w:abstractNumId w:val="122"/>
  </w:num>
  <w:num w:numId="112" w16cid:durableId="283777649">
    <w:abstractNumId w:val="85"/>
  </w:num>
  <w:num w:numId="113" w16cid:durableId="835614957">
    <w:abstractNumId w:val="32"/>
  </w:num>
  <w:num w:numId="114" w16cid:durableId="441652407">
    <w:abstractNumId w:val="45"/>
  </w:num>
  <w:num w:numId="115" w16cid:durableId="941840138">
    <w:abstractNumId w:val="70"/>
  </w:num>
  <w:num w:numId="116" w16cid:durableId="97872041">
    <w:abstractNumId w:val="62"/>
  </w:num>
  <w:num w:numId="117" w16cid:durableId="1755665547">
    <w:abstractNumId w:val="118"/>
  </w:num>
  <w:num w:numId="118" w16cid:durableId="1335496213">
    <w:abstractNumId w:val="105"/>
  </w:num>
  <w:num w:numId="119" w16cid:durableId="1778134639">
    <w:abstractNumId w:val="14"/>
  </w:num>
  <w:num w:numId="120" w16cid:durableId="506795215">
    <w:abstractNumId w:val="101"/>
  </w:num>
  <w:num w:numId="121" w16cid:durableId="1233660559">
    <w:abstractNumId w:val="37"/>
  </w:num>
  <w:num w:numId="122" w16cid:durableId="1018238194">
    <w:abstractNumId w:val="140"/>
  </w:num>
  <w:num w:numId="123" w16cid:durableId="2040036771">
    <w:abstractNumId w:val="111"/>
  </w:num>
  <w:num w:numId="124" w16cid:durableId="814416386">
    <w:abstractNumId w:val="42"/>
  </w:num>
  <w:num w:numId="125" w16cid:durableId="1294214617">
    <w:abstractNumId w:val="96"/>
  </w:num>
  <w:num w:numId="126" w16cid:durableId="650793338">
    <w:abstractNumId w:val="87"/>
  </w:num>
  <w:num w:numId="127" w16cid:durableId="2100825797">
    <w:abstractNumId w:val="119"/>
  </w:num>
  <w:num w:numId="128" w16cid:durableId="1874613122">
    <w:abstractNumId w:val="150"/>
  </w:num>
  <w:num w:numId="129" w16cid:durableId="872376767">
    <w:abstractNumId w:val="88"/>
  </w:num>
  <w:num w:numId="130" w16cid:durableId="634945392">
    <w:abstractNumId w:val="49"/>
  </w:num>
  <w:num w:numId="131" w16cid:durableId="171186632">
    <w:abstractNumId w:val="68"/>
  </w:num>
  <w:num w:numId="132" w16cid:durableId="1486630116">
    <w:abstractNumId w:val="94"/>
  </w:num>
  <w:num w:numId="133" w16cid:durableId="2104717395">
    <w:abstractNumId w:val="77"/>
  </w:num>
  <w:num w:numId="134" w16cid:durableId="1645432877">
    <w:abstractNumId w:val="57"/>
  </w:num>
  <w:num w:numId="135" w16cid:durableId="1279029774">
    <w:abstractNumId w:val="112"/>
  </w:num>
  <w:num w:numId="136" w16cid:durableId="1173182481">
    <w:abstractNumId w:val="98"/>
  </w:num>
  <w:num w:numId="137" w16cid:durableId="201863356">
    <w:abstractNumId w:val="58"/>
  </w:num>
  <w:num w:numId="138" w16cid:durableId="550262718">
    <w:abstractNumId w:val="141"/>
  </w:num>
  <w:num w:numId="139" w16cid:durableId="248007086">
    <w:abstractNumId w:val="156"/>
  </w:num>
  <w:num w:numId="140" w16cid:durableId="101669026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3313194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45086767">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71746484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14662669">
    <w:abstractNumId w:val="82"/>
  </w:num>
  <w:num w:numId="145" w16cid:durableId="627587301">
    <w:abstractNumId w:val="167"/>
  </w:num>
  <w:num w:numId="146" w16cid:durableId="966155436">
    <w:abstractNumId w:val="75"/>
  </w:num>
  <w:num w:numId="147" w16cid:durableId="1520437226">
    <w:abstractNumId w:val="166"/>
  </w:num>
  <w:num w:numId="148" w16cid:durableId="1600719259">
    <w:abstractNumId w:val="160"/>
  </w:num>
  <w:num w:numId="149" w16cid:durableId="787703758">
    <w:abstractNumId w:val="155"/>
  </w:num>
  <w:num w:numId="150" w16cid:durableId="369648431">
    <w:abstractNumId w:val="126"/>
  </w:num>
  <w:num w:numId="151" w16cid:durableId="1917393569">
    <w:abstractNumId w:val="38"/>
  </w:num>
  <w:num w:numId="152" w16cid:durableId="1563296815">
    <w:abstractNumId w:val="138"/>
  </w:num>
  <w:num w:numId="153" w16cid:durableId="1083071108">
    <w:abstractNumId w:val="11"/>
  </w:num>
  <w:num w:numId="154" w16cid:durableId="795489383">
    <w:abstractNumId w:val="143"/>
  </w:num>
  <w:num w:numId="155" w16cid:durableId="352340021">
    <w:abstractNumId w:val="159"/>
  </w:num>
  <w:num w:numId="156" w16cid:durableId="1490824765">
    <w:abstractNumId w:val="162"/>
  </w:num>
  <w:num w:numId="157" w16cid:durableId="129444685">
    <w:abstractNumId w:val="16"/>
  </w:num>
  <w:num w:numId="158" w16cid:durableId="1590965297">
    <w:abstractNumId w:val="51"/>
  </w:num>
  <w:num w:numId="159" w16cid:durableId="1766341324">
    <w:abstractNumId w:val="116"/>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23524"/>
    <w:rsid w:val="00023E0E"/>
    <w:rsid w:val="0002431D"/>
    <w:rsid w:val="00025BFE"/>
    <w:rsid w:val="00026CCE"/>
    <w:rsid w:val="00030A7E"/>
    <w:rsid w:val="00030E91"/>
    <w:rsid w:val="0003320F"/>
    <w:rsid w:val="00034CE3"/>
    <w:rsid w:val="00035381"/>
    <w:rsid w:val="00037A56"/>
    <w:rsid w:val="000404F6"/>
    <w:rsid w:val="000416D7"/>
    <w:rsid w:val="00041CA4"/>
    <w:rsid w:val="000425EB"/>
    <w:rsid w:val="00042EBA"/>
    <w:rsid w:val="00044916"/>
    <w:rsid w:val="00045647"/>
    <w:rsid w:val="000514FE"/>
    <w:rsid w:val="000515DE"/>
    <w:rsid w:val="0005234F"/>
    <w:rsid w:val="000529C2"/>
    <w:rsid w:val="000531E7"/>
    <w:rsid w:val="00056A0B"/>
    <w:rsid w:val="0005739B"/>
    <w:rsid w:val="00065BF0"/>
    <w:rsid w:val="00065C66"/>
    <w:rsid w:val="00070E3C"/>
    <w:rsid w:val="0007119F"/>
    <w:rsid w:val="000736EA"/>
    <w:rsid w:val="00074989"/>
    <w:rsid w:val="000759AE"/>
    <w:rsid w:val="00076107"/>
    <w:rsid w:val="0007662B"/>
    <w:rsid w:val="00080C2F"/>
    <w:rsid w:val="00082222"/>
    <w:rsid w:val="0008255F"/>
    <w:rsid w:val="00082651"/>
    <w:rsid w:val="000832DC"/>
    <w:rsid w:val="00085E33"/>
    <w:rsid w:val="000870DF"/>
    <w:rsid w:val="000907E4"/>
    <w:rsid w:val="00090828"/>
    <w:rsid w:val="00090E42"/>
    <w:rsid w:val="000927A0"/>
    <w:rsid w:val="000928DF"/>
    <w:rsid w:val="00093B4D"/>
    <w:rsid w:val="00096159"/>
    <w:rsid w:val="00097890"/>
    <w:rsid w:val="00097C38"/>
    <w:rsid w:val="000A4CDE"/>
    <w:rsid w:val="000A6F55"/>
    <w:rsid w:val="000A7BE9"/>
    <w:rsid w:val="000B1374"/>
    <w:rsid w:val="000B1949"/>
    <w:rsid w:val="000B203E"/>
    <w:rsid w:val="000B2E4A"/>
    <w:rsid w:val="000B2F24"/>
    <w:rsid w:val="000B49B7"/>
    <w:rsid w:val="000B573C"/>
    <w:rsid w:val="000B695E"/>
    <w:rsid w:val="000B6F9D"/>
    <w:rsid w:val="000B755C"/>
    <w:rsid w:val="000B7876"/>
    <w:rsid w:val="000B7B3B"/>
    <w:rsid w:val="000C0735"/>
    <w:rsid w:val="000C5322"/>
    <w:rsid w:val="000D1C00"/>
    <w:rsid w:val="000D3403"/>
    <w:rsid w:val="000D4610"/>
    <w:rsid w:val="000D55B3"/>
    <w:rsid w:val="000E0281"/>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3962"/>
    <w:rsid w:val="001155C9"/>
    <w:rsid w:val="00116C87"/>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50749"/>
    <w:rsid w:val="001538EE"/>
    <w:rsid w:val="00154C51"/>
    <w:rsid w:val="001551CA"/>
    <w:rsid w:val="00157F5A"/>
    <w:rsid w:val="001604B0"/>
    <w:rsid w:val="001621FA"/>
    <w:rsid w:val="00164848"/>
    <w:rsid w:val="00164D3B"/>
    <w:rsid w:val="001660CD"/>
    <w:rsid w:val="001700D5"/>
    <w:rsid w:val="001701C7"/>
    <w:rsid w:val="00170472"/>
    <w:rsid w:val="00172BCE"/>
    <w:rsid w:val="001741EF"/>
    <w:rsid w:val="00174350"/>
    <w:rsid w:val="00175EE8"/>
    <w:rsid w:val="00183CF8"/>
    <w:rsid w:val="00183E1C"/>
    <w:rsid w:val="00187A93"/>
    <w:rsid w:val="00191524"/>
    <w:rsid w:val="00192EE3"/>
    <w:rsid w:val="00194AF8"/>
    <w:rsid w:val="00196A94"/>
    <w:rsid w:val="00197E5C"/>
    <w:rsid w:val="001A091C"/>
    <w:rsid w:val="001A0CEB"/>
    <w:rsid w:val="001A51DC"/>
    <w:rsid w:val="001A75BB"/>
    <w:rsid w:val="001A76A7"/>
    <w:rsid w:val="001A7DCA"/>
    <w:rsid w:val="001B7F9B"/>
    <w:rsid w:val="001C3F17"/>
    <w:rsid w:val="001C3F39"/>
    <w:rsid w:val="001C43AF"/>
    <w:rsid w:val="001C52C4"/>
    <w:rsid w:val="001C722D"/>
    <w:rsid w:val="001D118C"/>
    <w:rsid w:val="001D6157"/>
    <w:rsid w:val="001D61CF"/>
    <w:rsid w:val="001D7229"/>
    <w:rsid w:val="001E1B5C"/>
    <w:rsid w:val="001E4D80"/>
    <w:rsid w:val="001E5D9C"/>
    <w:rsid w:val="001F07C1"/>
    <w:rsid w:val="001F182D"/>
    <w:rsid w:val="001F29BC"/>
    <w:rsid w:val="001F2DD8"/>
    <w:rsid w:val="001F47C8"/>
    <w:rsid w:val="002012C4"/>
    <w:rsid w:val="00201CE1"/>
    <w:rsid w:val="00201D81"/>
    <w:rsid w:val="00203AC4"/>
    <w:rsid w:val="00203CAD"/>
    <w:rsid w:val="002041A5"/>
    <w:rsid w:val="00206EE5"/>
    <w:rsid w:val="002077E0"/>
    <w:rsid w:val="00211A47"/>
    <w:rsid w:val="00212573"/>
    <w:rsid w:val="00216BD3"/>
    <w:rsid w:val="00217862"/>
    <w:rsid w:val="002200E5"/>
    <w:rsid w:val="002212A4"/>
    <w:rsid w:val="00221C60"/>
    <w:rsid w:val="00222FE1"/>
    <w:rsid w:val="0022484D"/>
    <w:rsid w:val="00226976"/>
    <w:rsid w:val="00227A1D"/>
    <w:rsid w:val="00232727"/>
    <w:rsid w:val="0023333A"/>
    <w:rsid w:val="00234175"/>
    <w:rsid w:val="002346BE"/>
    <w:rsid w:val="00235BD5"/>
    <w:rsid w:val="00240510"/>
    <w:rsid w:val="0024318F"/>
    <w:rsid w:val="00252E76"/>
    <w:rsid w:val="0025461E"/>
    <w:rsid w:val="002566F1"/>
    <w:rsid w:val="00257DF4"/>
    <w:rsid w:val="00261794"/>
    <w:rsid w:val="0026196E"/>
    <w:rsid w:val="002635BB"/>
    <w:rsid w:val="002655D4"/>
    <w:rsid w:val="002658CF"/>
    <w:rsid w:val="00265AF7"/>
    <w:rsid w:val="00266415"/>
    <w:rsid w:val="00266765"/>
    <w:rsid w:val="00266BE9"/>
    <w:rsid w:val="00267379"/>
    <w:rsid w:val="00270F69"/>
    <w:rsid w:val="0027226F"/>
    <w:rsid w:val="00277F4B"/>
    <w:rsid w:val="002807E0"/>
    <w:rsid w:val="00281C8A"/>
    <w:rsid w:val="002832E6"/>
    <w:rsid w:val="00293930"/>
    <w:rsid w:val="00293B41"/>
    <w:rsid w:val="00293D33"/>
    <w:rsid w:val="00294630"/>
    <w:rsid w:val="002958CE"/>
    <w:rsid w:val="00296E0C"/>
    <w:rsid w:val="002A1D42"/>
    <w:rsid w:val="002A270F"/>
    <w:rsid w:val="002A2A0A"/>
    <w:rsid w:val="002A3693"/>
    <w:rsid w:val="002A452D"/>
    <w:rsid w:val="002B4548"/>
    <w:rsid w:val="002B5C76"/>
    <w:rsid w:val="002C1BA2"/>
    <w:rsid w:val="002C2661"/>
    <w:rsid w:val="002C37CC"/>
    <w:rsid w:val="002C5473"/>
    <w:rsid w:val="002C621A"/>
    <w:rsid w:val="002D21BB"/>
    <w:rsid w:val="002D28A7"/>
    <w:rsid w:val="002D4F68"/>
    <w:rsid w:val="002D585D"/>
    <w:rsid w:val="002D6276"/>
    <w:rsid w:val="002E0605"/>
    <w:rsid w:val="002E0E96"/>
    <w:rsid w:val="002E27E6"/>
    <w:rsid w:val="002E3617"/>
    <w:rsid w:val="002E67C9"/>
    <w:rsid w:val="002E77A5"/>
    <w:rsid w:val="002F2216"/>
    <w:rsid w:val="002F3C68"/>
    <w:rsid w:val="002F3EB5"/>
    <w:rsid w:val="002F5528"/>
    <w:rsid w:val="002F57CB"/>
    <w:rsid w:val="00302C0A"/>
    <w:rsid w:val="00303921"/>
    <w:rsid w:val="00303A7D"/>
    <w:rsid w:val="003046B1"/>
    <w:rsid w:val="00304C37"/>
    <w:rsid w:val="00305346"/>
    <w:rsid w:val="00307318"/>
    <w:rsid w:val="00307CD9"/>
    <w:rsid w:val="00310CF8"/>
    <w:rsid w:val="003114A2"/>
    <w:rsid w:val="00317B50"/>
    <w:rsid w:val="003212F3"/>
    <w:rsid w:val="003213F0"/>
    <w:rsid w:val="00326E5B"/>
    <w:rsid w:val="00327999"/>
    <w:rsid w:val="00331DEF"/>
    <w:rsid w:val="00333236"/>
    <w:rsid w:val="00333F29"/>
    <w:rsid w:val="0033521F"/>
    <w:rsid w:val="00337663"/>
    <w:rsid w:val="0034017E"/>
    <w:rsid w:val="0034100D"/>
    <w:rsid w:val="00341CAE"/>
    <w:rsid w:val="00341F18"/>
    <w:rsid w:val="00343AB1"/>
    <w:rsid w:val="00347303"/>
    <w:rsid w:val="003478F4"/>
    <w:rsid w:val="00352907"/>
    <w:rsid w:val="00354150"/>
    <w:rsid w:val="00354588"/>
    <w:rsid w:val="00357348"/>
    <w:rsid w:val="00360A49"/>
    <w:rsid w:val="00365ED4"/>
    <w:rsid w:val="00366FD7"/>
    <w:rsid w:val="00367393"/>
    <w:rsid w:val="00367969"/>
    <w:rsid w:val="00367C87"/>
    <w:rsid w:val="0037218E"/>
    <w:rsid w:val="00375191"/>
    <w:rsid w:val="003772D5"/>
    <w:rsid w:val="00381BBD"/>
    <w:rsid w:val="00381DED"/>
    <w:rsid w:val="00382DCC"/>
    <w:rsid w:val="00385E79"/>
    <w:rsid w:val="003870C8"/>
    <w:rsid w:val="00390B22"/>
    <w:rsid w:val="00391E27"/>
    <w:rsid w:val="00394F1C"/>
    <w:rsid w:val="003A08BE"/>
    <w:rsid w:val="003A0C6C"/>
    <w:rsid w:val="003A2819"/>
    <w:rsid w:val="003A56C0"/>
    <w:rsid w:val="003A607B"/>
    <w:rsid w:val="003B09DD"/>
    <w:rsid w:val="003B689B"/>
    <w:rsid w:val="003B7ECF"/>
    <w:rsid w:val="003C06B3"/>
    <w:rsid w:val="003C2CC5"/>
    <w:rsid w:val="003C2F16"/>
    <w:rsid w:val="003C3629"/>
    <w:rsid w:val="003C48F9"/>
    <w:rsid w:val="003C63ED"/>
    <w:rsid w:val="003C6C04"/>
    <w:rsid w:val="003C6DB0"/>
    <w:rsid w:val="003D1793"/>
    <w:rsid w:val="003D3066"/>
    <w:rsid w:val="003D39AD"/>
    <w:rsid w:val="003D4131"/>
    <w:rsid w:val="003D51C2"/>
    <w:rsid w:val="003D792E"/>
    <w:rsid w:val="003D7F84"/>
    <w:rsid w:val="003E0875"/>
    <w:rsid w:val="003E2D44"/>
    <w:rsid w:val="003E3CB3"/>
    <w:rsid w:val="003E3FF0"/>
    <w:rsid w:val="003E41CE"/>
    <w:rsid w:val="003E4D3A"/>
    <w:rsid w:val="003E53FF"/>
    <w:rsid w:val="003E5614"/>
    <w:rsid w:val="003E787C"/>
    <w:rsid w:val="003F09EF"/>
    <w:rsid w:val="003F3042"/>
    <w:rsid w:val="003F34CA"/>
    <w:rsid w:val="003F3CB9"/>
    <w:rsid w:val="003F588F"/>
    <w:rsid w:val="003F6F54"/>
    <w:rsid w:val="003F7226"/>
    <w:rsid w:val="003F7A7E"/>
    <w:rsid w:val="00402A10"/>
    <w:rsid w:val="00403B09"/>
    <w:rsid w:val="00404C25"/>
    <w:rsid w:val="00405E51"/>
    <w:rsid w:val="00406561"/>
    <w:rsid w:val="00407F15"/>
    <w:rsid w:val="004120E4"/>
    <w:rsid w:val="00412120"/>
    <w:rsid w:val="004171AB"/>
    <w:rsid w:val="00421AF2"/>
    <w:rsid w:val="004227C9"/>
    <w:rsid w:val="004242CC"/>
    <w:rsid w:val="00425129"/>
    <w:rsid w:val="00427809"/>
    <w:rsid w:val="00431F43"/>
    <w:rsid w:val="00432833"/>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444B"/>
    <w:rsid w:val="00454E6E"/>
    <w:rsid w:val="0045589B"/>
    <w:rsid w:val="004616A5"/>
    <w:rsid w:val="00461C5B"/>
    <w:rsid w:val="0046292E"/>
    <w:rsid w:val="00462967"/>
    <w:rsid w:val="00464ECC"/>
    <w:rsid w:val="004657DD"/>
    <w:rsid w:val="00467436"/>
    <w:rsid w:val="00471116"/>
    <w:rsid w:val="004729F5"/>
    <w:rsid w:val="00475469"/>
    <w:rsid w:val="00476E9F"/>
    <w:rsid w:val="00480BE0"/>
    <w:rsid w:val="00483612"/>
    <w:rsid w:val="00487656"/>
    <w:rsid w:val="00492252"/>
    <w:rsid w:val="004927E8"/>
    <w:rsid w:val="00493B84"/>
    <w:rsid w:val="004949B0"/>
    <w:rsid w:val="0049664A"/>
    <w:rsid w:val="004975FF"/>
    <w:rsid w:val="004A06D2"/>
    <w:rsid w:val="004A0BB6"/>
    <w:rsid w:val="004A1ED6"/>
    <w:rsid w:val="004A5550"/>
    <w:rsid w:val="004A7422"/>
    <w:rsid w:val="004A7EFC"/>
    <w:rsid w:val="004B0EC3"/>
    <w:rsid w:val="004B1F09"/>
    <w:rsid w:val="004B2B75"/>
    <w:rsid w:val="004B2FF4"/>
    <w:rsid w:val="004B3278"/>
    <w:rsid w:val="004B3986"/>
    <w:rsid w:val="004B3E01"/>
    <w:rsid w:val="004B73A1"/>
    <w:rsid w:val="004B7E35"/>
    <w:rsid w:val="004C18DC"/>
    <w:rsid w:val="004C2F77"/>
    <w:rsid w:val="004C5E6B"/>
    <w:rsid w:val="004C6169"/>
    <w:rsid w:val="004C6A3A"/>
    <w:rsid w:val="004D0C02"/>
    <w:rsid w:val="004D23C6"/>
    <w:rsid w:val="004D34B0"/>
    <w:rsid w:val="004D3D57"/>
    <w:rsid w:val="004D637E"/>
    <w:rsid w:val="004D68D2"/>
    <w:rsid w:val="004E1B20"/>
    <w:rsid w:val="004E2294"/>
    <w:rsid w:val="004E513D"/>
    <w:rsid w:val="004E604A"/>
    <w:rsid w:val="004F0838"/>
    <w:rsid w:val="004F1A34"/>
    <w:rsid w:val="004F4F0B"/>
    <w:rsid w:val="004F50B8"/>
    <w:rsid w:val="004F5A35"/>
    <w:rsid w:val="004F7814"/>
    <w:rsid w:val="00503D6B"/>
    <w:rsid w:val="00506252"/>
    <w:rsid w:val="0050784C"/>
    <w:rsid w:val="00507931"/>
    <w:rsid w:val="00511398"/>
    <w:rsid w:val="00511503"/>
    <w:rsid w:val="00511966"/>
    <w:rsid w:val="005128DE"/>
    <w:rsid w:val="00513E1F"/>
    <w:rsid w:val="0051491E"/>
    <w:rsid w:val="00515542"/>
    <w:rsid w:val="005166B4"/>
    <w:rsid w:val="00521003"/>
    <w:rsid w:val="00522B8B"/>
    <w:rsid w:val="00522EB6"/>
    <w:rsid w:val="005230D2"/>
    <w:rsid w:val="00523241"/>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7110"/>
    <w:rsid w:val="00553466"/>
    <w:rsid w:val="00554A5B"/>
    <w:rsid w:val="00554B10"/>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33CF"/>
    <w:rsid w:val="0059407F"/>
    <w:rsid w:val="00594E7E"/>
    <w:rsid w:val="0059571F"/>
    <w:rsid w:val="00595FBD"/>
    <w:rsid w:val="00597F88"/>
    <w:rsid w:val="005A0AAA"/>
    <w:rsid w:val="005A0D02"/>
    <w:rsid w:val="005A28F7"/>
    <w:rsid w:val="005A2C7B"/>
    <w:rsid w:val="005A4D1F"/>
    <w:rsid w:val="005A745D"/>
    <w:rsid w:val="005B6686"/>
    <w:rsid w:val="005B6FEA"/>
    <w:rsid w:val="005C203E"/>
    <w:rsid w:val="005C31B1"/>
    <w:rsid w:val="005C5B83"/>
    <w:rsid w:val="005C6357"/>
    <w:rsid w:val="005C707B"/>
    <w:rsid w:val="005C7E57"/>
    <w:rsid w:val="005D1E6D"/>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318E4"/>
    <w:rsid w:val="006323B0"/>
    <w:rsid w:val="00635AB4"/>
    <w:rsid w:val="00641AB9"/>
    <w:rsid w:val="00653797"/>
    <w:rsid w:val="00654BC6"/>
    <w:rsid w:val="00656D1C"/>
    <w:rsid w:val="0065707B"/>
    <w:rsid w:val="00661C9B"/>
    <w:rsid w:val="00662E74"/>
    <w:rsid w:val="00663523"/>
    <w:rsid w:val="00663D0E"/>
    <w:rsid w:val="006669FC"/>
    <w:rsid w:val="00666CA3"/>
    <w:rsid w:val="0067176C"/>
    <w:rsid w:val="006723DF"/>
    <w:rsid w:val="006729C2"/>
    <w:rsid w:val="006742D0"/>
    <w:rsid w:val="00675822"/>
    <w:rsid w:val="0067608A"/>
    <w:rsid w:val="006801B1"/>
    <w:rsid w:val="0069074D"/>
    <w:rsid w:val="0069111B"/>
    <w:rsid w:val="006A3BAC"/>
    <w:rsid w:val="006A6560"/>
    <w:rsid w:val="006A6ACF"/>
    <w:rsid w:val="006A7A10"/>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E26B5"/>
    <w:rsid w:val="006E3D6D"/>
    <w:rsid w:val="006E77BB"/>
    <w:rsid w:val="006F0666"/>
    <w:rsid w:val="006F1DA7"/>
    <w:rsid w:val="006F1DC1"/>
    <w:rsid w:val="006F2F13"/>
    <w:rsid w:val="006F366D"/>
    <w:rsid w:val="006F50FC"/>
    <w:rsid w:val="006F5AF6"/>
    <w:rsid w:val="006F7F8A"/>
    <w:rsid w:val="007018BA"/>
    <w:rsid w:val="007052CC"/>
    <w:rsid w:val="007072EC"/>
    <w:rsid w:val="0071239C"/>
    <w:rsid w:val="00721770"/>
    <w:rsid w:val="007237A5"/>
    <w:rsid w:val="00724349"/>
    <w:rsid w:val="00730A47"/>
    <w:rsid w:val="00732285"/>
    <w:rsid w:val="00735EEE"/>
    <w:rsid w:val="007364AB"/>
    <w:rsid w:val="00736F29"/>
    <w:rsid w:val="007370F7"/>
    <w:rsid w:val="00742DEF"/>
    <w:rsid w:val="00745033"/>
    <w:rsid w:val="00745E9E"/>
    <w:rsid w:val="00745EE1"/>
    <w:rsid w:val="007469F7"/>
    <w:rsid w:val="00746B3A"/>
    <w:rsid w:val="00747ABD"/>
    <w:rsid w:val="00754DB2"/>
    <w:rsid w:val="00757347"/>
    <w:rsid w:val="0076075A"/>
    <w:rsid w:val="007615F9"/>
    <w:rsid w:val="00762335"/>
    <w:rsid w:val="007711D4"/>
    <w:rsid w:val="00772EF1"/>
    <w:rsid w:val="0077331F"/>
    <w:rsid w:val="00774E54"/>
    <w:rsid w:val="00775816"/>
    <w:rsid w:val="00776132"/>
    <w:rsid w:val="00777488"/>
    <w:rsid w:val="0078284B"/>
    <w:rsid w:val="00783D5F"/>
    <w:rsid w:val="0078574F"/>
    <w:rsid w:val="007861A8"/>
    <w:rsid w:val="00786CCD"/>
    <w:rsid w:val="0078721F"/>
    <w:rsid w:val="00787842"/>
    <w:rsid w:val="00787C86"/>
    <w:rsid w:val="007907AE"/>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6B36"/>
    <w:rsid w:val="007E0CAC"/>
    <w:rsid w:val="007E261C"/>
    <w:rsid w:val="007E2982"/>
    <w:rsid w:val="007E2C8C"/>
    <w:rsid w:val="007E3325"/>
    <w:rsid w:val="007E396F"/>
    <w:rsid w:val="007E4DAB"/>
    <w:rsid w:val="007E679D"/>
    <w:rsid w:val="007F0117"/>
    <w:rsid w:val="007F10D4"/>
    <w:rsid w:val="007F150B"/>
    <w:rsid w:val="007F2CF4"/>
    <w:rsid w:val="00800A1C"/>
    <w:rsid w:val="00801951"/>
    <w:rsid w:val="0080284B"/>
    <w:rsid w:val="00803533"/>
    <w:rsid w:val="00810365"/>
    <w:rsid w:val="00812D42"/>
    <w:rsid w:val="008174D7"/>
    <w:rsid w:val="00817F83"/>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E92"/>
    <w:rsid w:val="008920F0"/>
    <w:rsid w:val="00892217"/>
    <w:rsid w:val="00892FE9"/>
    <w:rsid w:val="008962DB"/>
    <w:rsid w:val="008A2503"/>
    <w:rsid w:val="008B1A97"/>
    <w:rsid w:val="008B31AA"/>
    <w:rsid w:val="008B4EAB"/>
    <w:rsid w:val="008B54A8"/>
    <w:rsid w:val="008C19B7"/>
    <w:rsid w:val="008C346C"/>
    <w:rsid w:val="008C44C3"/>
    <w:rsid w:val="008C5479"/>
    <w:rsid w:val="008C706B"/>
    <w:rsid w:val="008D0F72"/>
    <w:rsid w:val="008D3F28"/>
    <w:rsid w:val="008D4B8A"/>
    <w:rsid w:val="008D4D7A"/>
    <w:rsid w:val="008D5EB7"/>
    <w:rsid w:val="008D7842"/>
    <w:rsid w:val="008E110A"/>
    <w:rsid w:val="008E451B"/>
    <w:rsid w:val="008E4587"/>
    <w:rsid w:val="008E65A1"/>
    <w:rsid w:val="008E6B4F"/>
    <w:rsid w:val="008F0E36"/>
    <w:rsid w:val="008F3D48"/>
    <w:rsid w:val="008F3F6F"/>
    <w:rsid w:val="008F41BD"/>
    <w:rsid w:val="008F4466"/>
    <w:rsid w:val="008F44E6"/>
    <w:rsid w:val="008F6A4A"/>
    <w:rsid w:val="00900918"/>
    <w:rsid w:val="00901D1B"/>
    <w:rsid w:val="0090327F"/>
    <w:rsid w:val="009047E8"/>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6830"/>
    <w:rsid w:val="009470CE"/>
    <w:rsid w:val="00947571"/>
    <w:rsid w:val="0094780F"/>
    <w:rsid w:val="009478F7"/>
    <w:rsid w:val="0095106D"/>
    <w:rsid w:val="00952419"/>
    <w:rsid w:val="0096296F"/>
    <w:rsid w:val="00966062"/>
    <w:rsid w:val="009668F2"/>
    <w:rsid w:val="009702FD"/>
    <w:rsid w:val="00971BFA"/>
    <w:rsid w:val="00972C04"/>
    <w:rsid w:val="00973547"/>
    <w:rsid w:val="00973733"/>
    <w:rsid w:val="0097484D"/>
    <w:rsid w:val="009773BC"/>
    <w:rsid w:val="00985AE2"/>
    <w:rsid w:val="00986627"/>
    <w:rsid w:val="00990977"/>
    <w:rsid w:val="00990E30"/>
    <w:rsid w:val="009910B7"/>
    <w:rsid w:val="009945EB"/>
    <w:rsid w:val="009973C5"/>
    <w:rsid w:val="009A1AA3"/>
    <w:rsid w:val="009A2FD2"/>
    <w:rsid w:val="009A4067"/>
    <w:rsid w:val="009A4B19"/>
    <w:rsid w:val="009A610C"/>
    <w:rsid w:val="009A62FA"/>
    <w:rsid w:val="009A6C6D"/>
    <w:rsid w:val="009A7E81"/>
    <w:rsid w:val="009B23F3"/>
    <w:rsid w:val="009B3C0D"/>
    <w:rsid w:val="009B6247"/>
    <w:rsid w:val="009B777F"/>
    <w:rsid w:val="009C60AD"/>
    <w:rsid w:val="009E1EB9"/>
    <w:rsid w:val="009E316F"/>
    <w:rsid w:val="009E3AF1"/>
    <w:rsid w:val="009E49D9"/>
    <w:rsid w:val="009E4D63"/>
    <w:rsid w:val="009E7040"/>
    <w:rsid w:val="009F0492"/>
    <w:rsid w:val="009F07FD"/>
    <w:rsid w:val="009F1A8E"/>
    <w:rsid w:val="009F30C7"/>
    <w:rsid w:val="009F549B"/>
    <w:rsid w:val="009F7079"/>
    <w:rsid w:val="00A058A8"/>
    <w:rsid w:val="00A05B91"/>
    <w:rsid w:val="00A06451"/>
    <w:rsid w:val="00A073D9"/>
    <w:rsid w:val="00A07F02"/>
    <w:rsid w:val="00A10737"/>
    <w:rsid w:val="00A11186"/>
    <w:rsid w:val="00A11E31"/>
    <w:rsid w:val="00A14B67"/>
    <w:rsid w:val="00A161A4"/>
    <w:rsid w:val="00A17963"/>
    <w:rsid w:val="00A17EAD"/>
    <w:rsid w:val="00A207CC"/>
    <w:rsid w:val="00A21181"/>
    <w:rsid w:val="00A225E6"/>
    <w:rsid w:val="00A2488E"/>
    <w:rsid w:val="00A24B14"/>
    <w:rsid w:val="00A26523"/>
    <w:rsid w:val="00A267CD"/>
    <w:rsid w:val="00A27306"/>
    <w:rsid w:val="00A300F4"/>
    <w:rsid w:val="00A31B2D"/>
    <w:rsid w:val="00A3372F"/>
    <w:rsid w:val="00A33C8E"/>
    <w:rsid w:val="00A34984"/>
    <w:rsid w:val="00A349ED"/>
    <w:rsid w:val="00A37AA6"/>
    <w:rsid w:val="00A40714"/>
    <w:rsid w:val="00A422EF"/>
    <w:rsid w:val="00A43AEB"/>
    <w:rsid w:val="00A43AF6"/>
    <w:rsid w:val="00A442DC"/>
    <w:rsid w:val="00A506AB"/>
    <w:rsid w:val="00A52186"/>
    <w:rsid w:val="00A523F7"/>
    <w:rsid w:val="00A53CDB"/>
    <w:rsid w:val="00A5423D"/>
    <w:rsid w:val="00A601AF"/>
    <w:rsid w:val="00A60510"/>
    <w:rsid w:val="00A612D8"/>
    <w:rsid w:val="00A6688E"/>
    <w:rsid w:val="00A7004C"/>
    <w:rsid w:val="00A71471"/>
    <w:rsid w:val="00A73EAC"/>
    <w:rsid w:val="00A75449"/>
    <w:rsid w:val="00A75D32"/>
    <w:rsid w:val="00A76AD6"/>
    <w:rsid w:val="00A7735D"/>
    <w:rsid w:val="00A77545"/>
    <w:rsid w:val="00A84861"/>
    <w:rsid w:val="00A84EC7"/>
    <w:rsid w:val="00A86FBA"/>
    <w:rsid w:val="00A9044C"/>
    <w:rsid w:val="00A90997"/>
    <w:rsid w:val="00A91AEF"/>
    <w:rsid w:val="00A942AD"/>
    <w:rsid w:val="00A947F8"/>
    <w:rsid w:val="00A955B2"/>
    <w:rsid w:val="00A96E57"/>
    <w:rsid w:val="00A9710F"/>
    <w:rsid w:val="00AA01E6"/>
    <w:rsid w:val="00AA1E27"/>
    <w:rsid w:val="00AA6436"/>
    <w:rsid w:val="00AB3F86"/>
    <w:rsid w:val="00AB520E"/>
    <w:rsid w:val="00AB552A"/>
    <w:rsid w:val="00AB5968"/>
    <w:rsid w:val="00AB6966"/>
    <w:rsid w:val="00AB7560"/>
    <w:rsid w:val="00AC054D"/>
    <w:rsid w:val="00AC2656"/>
    <w:rsid w:val="00AC75C6"/>
    <w:rsid w:val="00AD0484"/>
    <w:rsid w:val="00AD0BB9"/>
    <w:rsid w:val="00AD1E93"/>
    <w:rsid w:val="00AD32E5"/>
    <w:rsid w:val="00AD5FE9"/>
    <w:rsid w:val="00AD64CD"/>
    <w:rsid w:val="00AE2232"/>
    <w:rsid w:val="00AE2702"/>
    <w:rsid w:val="00AE3ED2"/>
    <w:rsid w:val="00AF085C"/>
    <w:rsid w:val="00AF2A1D"/>
    <w:rsid w:val="00AF2C95"/>
    <w:rsid w:val="00AF3035"/>
    <w:rsid w:val="00AF55D5"/>
    <w:rsid w:val="00AF6AB3"/>
    <w:rsid w:val="00B00161"/>
    <w:rsid w:val="00B04409"/>
    <w:rsid w:val="00B04BA1"/>
    <w:rsid w:val="00B05323"/>
    <w:rsid w:val="00B05D1D"/>
    <w:rsid w:val="00B0645A"/>
    <w:rsid w:val="00B14908"/>
    <w:rsid w:val="00B167C5"/>
    <w:rsid w:val="00B16B73"/>
    <w:rsid w:val="00B230CF"/>
    <w:rsid w:val="00B2665F"/>
    <w:rsid w:val="00B27DC9"/>
    <w:rsid w:val="00B31F58"/>
    <w:rsid w:val="00B33C4C"/>
    <w:rsid w:val="00B37EA9"/>
    <w:rsid w:val="00B40010"/>
    <w:rsid w:val="00B41417"/>
    <w:rsid w:val="00B43536"/>
    <w:rsid w:val="00B43D98"/>
    <w:rsid w:val="00B460E9"/>
    <w:rsid w:val="00B470C1"/>
    <w:rsid w:val="00B52AB7"/>
    <w:rsid w:val="00B52BE6"/>
    <w:rsid w:val="00B542BF"/>
    <w:rsid w:val="00B55A3B"/>
    <w:rsid w:val="00B57D66"/>
    <w:rsid w:val="00B57F2C"/>
    <w:rsid w:val="00B6027B"/>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2542"/>
    <w:rsid w:val="00B929EF"/>
    <w:rsid w:val="00B93A01"/>
    <w:rsid w:val="00B96424"/>
    <w:rsid w:val="00B97D66"/>
    <w:rsid w:val="00BA1642"/>
    <w:rsid w:val="00BA1F1F"/>
    <w:rsid w:val="00BA40E4"/>
    <w:rsid w:val="00BA673F"/>
    <w:rsid w:val="00BB0AD7"/>
    <w:rsid w:val="00BB15BD"/>
    <w:rsid w:val="00BB17A0"/>
    <w:rsid w:val="00BB1FA8"/>
    <w:rsid w:val="00BB361A"/>
    <w:rsid w:val="00BB46DD"/>
    <w:rsid w:val="00BB5722"/>
    <w:rsid w:val="00BB5FF7"/>
    <w:rsid w:val="00BC201B"/>
    <w:rsid w:val="00BC2ECB"/>
    <w:rsid w:val="00BC487F"/>
    <w:rsid w:val="00BC48DE"/>
    <w:rsid w:val="00BC6319"/>
    <w:rsid w:val="00BD192B"/>
    <w:rsid w:val="00BD1B28"/>
    <w:rsid w:val="00BD2ABC"/>
    <w:rsid w:val="00BD2F12"/>
    <w:rsid w:val="00BD30F9"/>
    <w:rsid w:val="00BD3E52"/>
    <w:rsid w:val="00BD76AD"/>
    <w:rsid w:val="00BE05A2"/>
    <w:rsid w:val="00BE0C21"/>
    <w:rsid w:val="00BE135F"/>
    <w:rsid w:val="00BE1629"/>
    <w:rsid w:val="00BE3EFA"/>
    <w:rsid w:val="00BE47D6"/>
    <w:rsid w:val="00BE485B"/>
    <w:rsid w:val="00BE4EDB"/>
    <w:rsid w:val="00BE6843"/>
    <w:rsid w:val="00BE7609"/>
    <w:rsid w:val="00BE7E1D"/>
    <w:rsid w:val="00BF0708"/>
    <w:rsid w:val="00BF56BB"/>
    <w:rsid w:val="00BF6FC4"/>
    <w:rsid w:val="00BF7852"/>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D31"/>
    <w:rsid w:val="00C33477"/>
    <w:rsid w:val="00C3583F"/>
    <w:rsid w:val="00C3642D"/>
    <w:rsid w:val="00C36FE3"/>
    <w:rsid w:val="00C41592"/>
    <w:rsid w:val="00C41D3C"/>
    <w:rsid w:val="00C41F35"/>
    <w:rsid w:val="00C4210E"/>
    <w:rsid w:val="00C47460"/>
    <w:rsid w:val="00C50D3F"/>
    <w:rsid w:val="00C518D3"/>
    <w:rsid w:val="00C5351D"/>
    <w:rsid w:val="00C56335"/>
    <w:rsid w:val="00C565B0"/>
    <w:rsid w:val="00C62A40"/>
    <w:rsid w:val="00C63C27"/>
    <w:rsid w:val="00C64909"/>
    <w:rsid w:val="00C64A3B"/>
    <w:rsid w:val="00C70916"/>
    <w:rsid w:val="00C72B0A"/>
    <w:rsid w:val="00C7363D"/>
    <w:rsid w:val="00C73DA8"/>
    <w:rsid w:val="00C749CE"/>
    <w:rsid w:val="00C774FD"/>
    <w:rsid w:val="00C77884"/>
    <w:rsid w:val="00C77BA0"/>
    <w:rsid w:val="00C827B3"/>
    <w:rsid w:val="00C84A07"/>
    <w:rsid w:val="00C87E4F"/>
    <w:rsid w:val="00C90A0D"/>
    <w:rsid w:val="00C93FC4"/>
    <w:rsid w:val="00C96886"/>
    <w:rsid w:val="00C96968"/>
    <w:rsid w:val="00C97CE0"/>
    <w:rsid w:val="00CA08A5"/>
    <w:rsid w:val="00CA201C"/>
    <w:rsid w:val="00CA486F"/>
    <w:rsid w:val="00CA4FA2"/>
    <w:rsid w:val="00CA517E"/>
    <w:rsid w:val="00CA535D"/>
    <w:rsid w:val="00CA5E35"/>
    <w:rsid w:val="00CB1409"/>
    <w:rsid w:val="00CB5761"/>
    <w:rsid w:val="00CB5A79"/>
    <w:rsid w:val="00CC01F1"/>
    <w:rsid w:val="00CC07FA"/>
    <w:rsid w:val="00CC109F"/>
    <w:rsid w:val="00CC359E"/>
    <w:rsid w:val="00CC59CB"/>
    <w:rsid w:val="00CC66AA"/>
    <w:rsid w:val="00CD0DAC"/>
    <w:rsid w:val="00CD1174"/>
    <w:rsid w:val="00CD1FFF"/>
    <w:rsid w:val="00CD6E6E"/>
    <w:rsid w:val="00CD7C42"/>
    <w:rsid w:val="00CD7F38"/>
    <w:rsid w:val="00CE1978"/>
    <w:rsid w:val="00CE2502"/>
    <w:rsid w:val="00CE2EAA"/>
    <w:rsid w:val="00CE3450"/>
    <w:rsid w:val="00CE39D7"/>
    <w:rsid w:val="00CE518F"/>
    <w:rsid w:val="00CE529D"/>
    <w:rsid w:val="00CE63D6"/>
    <w:rsid w:val="00CF20BC"/>
    <w:rsid w:val="00CF3C50"/>
    <w:rsid w:val="00CF6363"/>
    <w:rsid w:val="00D001E7"/>
    <w:rsid w:val="00D02041"/>
    <w:rsid w:val="00D03393"/>
    <w:rsid w:val="00D0365F"/>
    <w:rsid w:val="00D07578"/>
    <w:rsid w:val="00D11067"/>
    <w:rsid w:val="00D1730B"/>
    <w:rsid w:val="00D177D3"/>
    <w:rsid w:val="00D179CC"/>
    <w:rsid w:val="00D17A9C"/>
    <w:rsid w:val="00D2368C"/>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8218C"/>
    <w:rsid w:val="00D82F7F"/>
    <w:rsid w:val="00D83505"/>
    <w:rsid w:val="00D843B1"/>
    <w:rsid w:val="00D908B6"/>
    <w:rsid w:val="00D92FBE"/>
    <w:rsid w:val="00D96090"/>
    <w:rsid w:val="00DA1A44"/>
    <w:rsid w:val="00DA1BF7"/>
    <w:rsid w:val="00DA5C60"/>
    <w:rsid w:val="00DA7535"/>
    <w:rsid w:val="00DB1B4E"/>
    <w:rsid w:val="00DB1B9C"/>
    <w:rsid w:val="00DB233F"/>
    <w:rsid w:val="00DB3838"/>
    <w:rsid w:val="00DB39EB"/>
    <w:rsid w:val="00DB505A"/>
    <w:rsid w:val="00DB6306"/>
    <w:rsid w:val="00DB6513"/>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901"/>
    <w:rsid w:val="00DF3D60"/>
    <w:rsid w:val="00DF4028"/>
    <w:rsid w:val="00DF4B0B"/>
    <w:rsid w:val="00DF5131"/>
    <w:rsid w:val="00DF5C77"/>
    <w:rsid w:val="00E038AD"/>
    <w:rsid w:val="00E0537B"/>
    <w:rsid w:val="00E0564F"/>
    <w:rsid w:val="00E05A20"/>
    <w:rsid w:val="00E075D9"/>
    <w:rsid w:val="00E10501"/>
    <w:rsid w:val="00E12E41"/>
    <w:rsid w:val="00E17031"/>
    <w:rsid w:val="00E17C63"/>
    <w:rsid w:val="00E21D31"/>
    <w:rsid w:val="00E23B0A"/>
    <w:rsid w:val="00E27C58"/>
    <w:rsid w:val="00E3075F"/>
    <w:rsid w:val="00E31B55"/>
    <w:rsid w:val="00E3587A"/>
    <w:rsid w:val="00E35F3B"/>
    <w:rsid w:val="00E36EFB"/>
    <w:rsid w:val="00E370DB"/>
    <w:rsid w:val="00E411C0"/>
    <w:rsid w:val="00E41B36"/>
    <w:rsid w:val="00E41F71"/>
    <w:rsid w:val="00E43A62"/>
    <w:rsid w:val="00E4480F"/>
    <w:rsid w:val="00E4582E"/>
    <w:rsid w:val="00E50620"/>
    <w:rsid w:val="00E51639"/>
    <w:rsid w:val="00E519FE"/>
    <w:rsid w:val="00E51DE1"/>
    <w:rsid w:val="00E51F83"/>
    <w:rsid w:val="00E54B16"/>
    <w:rsid w:val="00E55F06"/>
    <w:rsid w:val="00E60F45"/>
    <w:rsid w:val="00E62760"/>
    <w:rsid w:val="00E62A3C"/>
    <w:rsid w:val="00E6508C"/>
    <w:rsid w:val="00E679F0"/>
    <w:rsid w:val="00E70C3C"/>
    <w:rsid w:val="00E73016"/>
    <w:rsid w:val="00E749CD"/>
    <w:rsid w:val="00E74B40"/>
    <w:rsid w:val="00E75C68"/>
    <w:rsid w:val="00E81EAF"/>
    <w:rsid w:val="00E83149"/>
    <w:rsid w:val="00E90C3C"/>
    <w:rsid w:val="00E91E50"/>
    <w:rsid w:val="00E92590"/>
    <w:rsid w:val="00E951EB"/>
    <w:rsid w:val="00E96F89"/>
    <w:rsid w:val="00E975DA"/>
    <w:rsid w:val="00EA056B"/>
    <w:rsid w:val="00EA5DF4"/>
    <w:rsid w:val="00EA677B"/>
    <w:rsid w:val="00EA741B"/>
    <w:rsid w:val="00EB358F"/>
    <w:rsid w:val="00EB3A55"/>
    <w:rsid w:val="00EB589F"/>
    <w:rsid w:val="00EB66BD"/>
    <w:rsid w:val="00EB7668"/>
    <w:rsid w:val="00EC0BDD"/>
    <w:rsid w:val="00EC4084"/>
    <w:rsid w:val="00EC5D50"/>
    <w:rsid w:val="00EC7379"/>
    <w:rsid w:val="00EC7C30"/>
    <w:rsid w:val="00ED0105"/>
    <w:rsid w:val="00ED0CC7"/>
    <w:rsid w:val="00ED0D34"/>
    <w:rsid w:val="00ED22C2"/>
    <w:rsid w:val="00ED2BCB"/>
    <w:rsid w:val="00ED3056"/>
    <w:rsid w:val="00ED32C4"/>
    <w:rsid w:val="00ED50E0"/>
    <w:rsid w:val="00ED5D17"/>
    <w:rsid w:val="00EE0E9A"/>
    <w:rsid w:val="00EE1251"/>
    <w:rsid w:val="00EE37A6"/>
    <w:rsid w:val="00EE537D"/>
    <w:rsid w:val="00EE5411"/>
    <w:rsid w:val="00EE564F"/>
    <w:rsid w:val="00EE5964"/>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315E"/>
    <w:rsid w:val="00F353F2"/>
    <w:rsid w:val="00F35720"/>
    <w:rsid w:val="00F372A0"/>
    <w:rsid w:val="00F375A1"/>
    <w:rsid w:val="00F37F13"/>
    <w:rsid w:val="00F4009C"/>
    <w:rsid w:val="00F40746"/>
    <w:rsid w:val="00F40B96"/>
    <w:rsid w:val="00F41B4A"/>
    <w:rsid w:val="00F43703"/>
    <w:rsid w:val="00F44D61"/>
    <w:rsid w:val="00F45039"/>
    <w:rsid w:val="00F53757"/>
    <w:rsid w:val="00F56450"/>
    <w:rsid w:val="00F57124"/>
    <w:rsid w:val="00F602D9"/>
    <w:rsid w:val="00F60D05"/>
    <w:rsid w:val="00F62826"/>
    <w:rsid w:val="00F62CE8"/>
    <w:rsid w:val="00F63264"/>
    <w:rsid w:val="00F6568D"/>
    <w:rsid w:val="00F712D7"/>
    <w:rsid w:val="00F73977"/>
    <w:rsid w:val="00F80345"/>
    <w:rsid w:val="00F84CDD"/>
    <w:rsid w:val="00F85D78"/>
    <w:rsid w:val="00F86913"/>
    <w:rsid w:val="00F9069E"/>
    <w:rsid w:val="00F913AB"/>
    <w:rsid w:val="00F923A9"/>
    <w:rsid w:val="00F932D0"/>
    <w:rsid w:val="00F94005"/>
    <w:rsid w:val="00F94B63"/>
    <w:rsid w:val="00F95504"/>
    <w:rsid w:val="00FA01D9"/>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25EF0"/>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DE7D8-0F8D-4480-BBF4-7CE42E41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27</Pages>
  <Words>9888</Words>
  <Characters>65286</Characters>
  <Application>Microsoft Office Word</Application>
  <DocSecurity>0</DocSecurity>
  <Lines>544</Lines>
  <Paragraphs>150</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75024</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subject/>
  <dc:creator>Piotr Obrębalski</dc:creator>
  <cp:keywords/>
  <cp:lastModifiedBy>Jankowska Paulina (ADM)</cp:lastModifiedBy>
  <cp:revision>21</cp:revision>
  <cp:lastPrinted>2024-07-02T10:34:00Z</cp:lastPrinted>
  <dcterms:created xsi:type="dcterms:W3CDTF">2024-08-05T12:05:00Z</dcterms:created>
  <dcterms:modified xsi:type="dcterms:W3CDTF">2025-09-01T06:38:00Z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